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9E6" w:rsidRDefault="008379E6" w:rsidP="008379E6">
      <w:pPr>
        <w:jc w:val="left"/>
        <w:rPr>
          <w:rFonts w:eastAsia="Times New Roman"/>
          <w:b/>
          <w:sz w:val="26"/>
          <w:szCs w:val="20"/>
        </w:rPr>
      </w:pPr>
    </w:p>
    <w:p w:rsidR="004E38D0" w:rsidRDefault="004E38D0" w:rsidP="008379E6">
      <w:pPr>
        <w:jc w:val="left"/>
        <w:rPr>
          <w:rFonts w:eastAsia="Times New Roman"/>
          <w:b/>
          <w:sz w:val="26"/>
          <w:szCs w:val="20"/>
        </w:rPr>
      </w:pPr>
    </w:p>
    <w:p w:rsidR="004E38D0" w:rsidRPr="00D52224" w:rsidRDefault="004E38D0" w:rsidP="008C5891">
      <w:pPr>
        <w:jc w:val="left"/>
        <w:rPr>
          <w:rFonts w:eastAsia="Times New Roman"/>
          <w:b/>
          <w:sz w:val="26"/>
          <w:szCs w:val="20"/>
        </w:rPr>
      </w:pPr>
      <w:r>
        <w:rPr>
          <w:rFonts w:eastAsia="Times New Roman"/>
          <w:b/>
          <w:noProof/>
          <w:sz w:val="26"/>
          <w:szCs w:val="20"/>
        </w:rPr>
        <w:drawing>
          <wp:inline distT="0" distB="0" distL="0" distR="0" wp14:anchorId="0CA5BBA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8379E6" w:rsidRPr="00565616" w:rsidRDefault="008379E6" w:rsidP="008379E6">
      <w:pPr>
        <w:tabs>
          <w:tab w:val="left" w:pos="1289"/>
        </w:tabs>
        <w:rPr>
          <w:bCs/>
          <w:lang w:val="en-US"/>
        </w:rPr>
      </w:pPr>
    </w:p>
    <w:p w:rsidR="0062425F" w:rsidRDefault="0062425F" w:rsidP="00A924BB">
      <w:pPr>
        <w:spacing w:after="200" w:line="276" w:lineRule="auto"/>
        <w:jc w:val="right"/>
        <w:rPr>
          <w:rFonts w:ascii="Calibri" w:hAnsi="Calibri" w:cs="Calibri"/>
          <w:sz w:val="22"/>
          <w:szCs w:val="22"/>
          <w:lang w:eastAsia="en-US"/>
        </w:rPr>
      </w:pPr>
    </w:p>
    <w:p w:rsidR="00E610FE" w:rsidRDefault="00E610FE" w:rsidP="00A924BB">
      <w:pPr>
        <w:spacing w:after="200" w:line="276" w:lineRule="auto"/>
        <w:jc w:val="right"/>
        <w:rPr>
          <w:rFonts w:ascii="Calibri" w:hAnsi="Calibri" w:cs="Calibri"/>
          <w:sz w:val="22"/>
          <w:szCs w:val="22"/>
          <w:lang w:eastAsia="en-US"/>
        </w:rPr>
      </w:pPr>
    </w:p>
    <w:p w:rsidR="00E610FE" w:rsidRDefault="00E610FE" w:rsidP="00A924BB">
      <w:pPr>
        <w:spacing w:after="200" w:line="276" w:lineRule="auto"/>
        <w:jc w:val="right"/>
        <w:rPr>
          <w:rFonts w:ascii="Calibri" w:hAnsi="Calibri" w:cs="Calibri"/>
          <w:sz w:val="22"/>
          <w:szCs w:val="22"/>
          <w:lang w:eastAsia="en-US"/>
        </w:rPr>
      </w:pPr>
    </w:p>
    <w:p w:rsidR="00E610FE" w:rsidRDefault="00E610FE" w:rsidP="00A924BB">
      <w:pPr>
        <w:spacing w:after="200" w:line="276" w:lineRule="auto"/>
        <w:jc w:val="right"/>
        <w:rPr>
          <w:rFonts w:ascii="Calibri" w:hAnsi="Calibri" w:cs="Calibri"/>
          <w:sz w:val="22"/>
          <w:szCs w:val="22"/>
          <w:lang w:eastAsia="en-US"/>
        </w:rPr>
      </w:pPr>
    </w:p>
    <w:p w:rsidR="00E610FE" w:rsidRDefault="00E610FE" w:rsidP="00A924BB">
      <w:pPr>
        <w:spacing w:after="200" w:line="276" w:lineRule="auto"/>
        <w:jc w:val="right"/>
        <w:rPr>
          <w:rFonts w:ascii="Calibri" w:hAnsi="Calibri" w:cs="Calibri"/>
          <w:sz w:val="22"/>
          <w:szCs w:val="22"/>
          <w:lang w:eastAsia="en-US"/>
        </w:rPr>
      </w:pPr>
    </w:p>
    <w:p w:rsidR="00E610FE" w:rsidRDefault="00E610FE" w:rsidP="00A924BB">
      <w:pPr>
        <w:spacing w:after="200" w:line="276" w:lineRule="auto"/>
        <w:jc w:val="right"/>
        <w:rPr>
          <w:rFonts w:ascii="Calibri" w:hAnsi="Calibri" w:cs="Calibri"/>
          <w:sz w:val="22"/>
          <w:szCs w:val="22"/>
          <w:lang w:eastAsia="en-US"/>
        </w:rPr>
      </w:pPr>
      <w:bookmarkStart w:id="0" w:name="_GoBack"/>
      <w:bookmarkEnd w:id="0"/>
    </w:p>
    <w:p w:rsidR="0062425F" w:rsidRDefault="0062425F" w:rsidP="00A924BB">
      <w:pPr>
        <w:spacing w:after="200" w:line="276" w:lineRule="auto"/>
        <w:jc w:val="right"/>
        <w:rPr>
          <w:rFonts w:ascii="Calibri" w:hAnsi="Calibri" w:cs="Calibri"/>
          <w:sz w:val="22"/>
          <w:szCs w:val="22"/>
          <w:lang w:eastAsia="en-US"/>
        </w:rPr>
      </w:pPr>
    </w:p>
    <w:p w:rsidR="00C70C61" w:rsidRDefault="00C70C61" w:rsidP="008379E6">
      <w:pPr>
        <w:jc w:val="center"/>
        <w:rPr>
          <w:rFonts w:eastAsia="Times New Roman"/>
          <w:b/>
          <w:bCs/>
        </w:rPr>
      </w:pPr>
    </w:p>
    <w:p w:rsidR="008379E6" w:rsidRPr="00D52224" w:rsidRDefault="008379E6" w:rsidP="008379E6">
      <w:pPr>
        <w:jc w:val="center"/>
        <w:rPr>
          <w:rFonts w:eastAsia="Times New Roman"/>
          <w:b/>
          <w:bCs/>
        </w:rPr>
      </w:pPr>
      <w:r>
        <w:rPr>
          <w:rFonts w:eastAsia="Times New Roman"/>
          <w:b/>
          <w:bCs/>
        </w:rPr>
        <w:t>ИЗВЕЩЕНИЕ И ДОКУМЕНТАЦИЯ О ПРОВЕДЕНИИ</w:t>
      </w:r>
    </w:p>
    <w:p w:rsidR="008379E6" w:rsidRPr="00D52224" w:rsidRDefault="008379E6" w:rsidP="008379E6">
      <w:pPr>
        <w:jc w:val="center"/>
        <w:rPr>
          <w:rFonts w:eastAsia="Times New Roman"/>
          <w:b/>
          <w:bCs/>
        </w:rPr>
      </w:pPr>
      <w:r w:rsidRPr="00D52224">
        <w:rPr>
          <w:rFonts w:eastAsia="Times New Roman"/>
          <w:b/>
          <w:bCs/>
        </w:rPr>
        <w:t>ОТКРЫТОГО ЗАПРОСА ПРЕДЛОЖЕНИЙ</w:t>
      </w:r>
      <w:r>
        <w:rPr>
          <w:rFonts w:eastAsia="Times New Roman"/>
          <w:b/>
          <w:bCs/>
        </w:rPr>
        <w:t xml:space="preserve"> ДЛЯ СУБЪЕКТОВ МАЛОГО И СРЕДНЕГО ПРЕДПРИНИМАТЕЛЬСТВА</w:t>
      </w:r>
    </w:p>
    <w:p w:rsidR="008379E6" w:rsidRPr="00D52224" w:rsidRDefault="008379E6" w:rsidP="008379E6">
      <w:pPr>
        <w:spacing w:line="360" w:lineRule="auto"/>
        <w:jc w:val="center"/>
        <w:rPr>
          <w:rFonts w:eastAsia="Times New Roman"/>
          <w:b/>
          <w:bCs/>
        </w:rPr>
      </w:pPr>
      <w:r w:rsidRPr="00D52224">
        <w:rPr>
          <w:rFonts w:eastAsia="Times New Roman"/>
          <w:b/>
          <w:bCs/>
        </w:rPr>
        <w:t>в электронной форме</w:t>
      </w:r>
      <w:r w:rsidRPr="00D52224">
        <w:rPr>
          <w:rFonts w:eastAsia="Times New Roman"/>
          <w:b/>
        </w:rPr>
        <w:t xml:space="preserve"> на </w:t>
      </w:r>
      <w:r w:rsidRPr="00D52224">
        <w:rPr>
          <w:rFonts w:eastAsia="Times New Roman"/>
          <w:b/>
          <w:bCs/>
        </w:rPr>
        <w:t xml:space="preserve">право заключения договора </w:t>
      </w:r>
    </w:p>
    <w:p w:rsidR="008379E6" w:rsidRDefault="002501B6" w:rsidP="008379E6">
      <w:pPr>
        <w:jc w:val="center"/>
        <w:rPr>
          <w:rFonts w:eastAsia="Times New Roman"/>
          <w:sz w:val="26"/>
          <w:szCs w:val="26"/>
        </w:rPr>
      </w:pPr>
      <w:r>
        <w:rPr>
          <w:rFonts w:eastAsia="Times New Roman"/>
          <w:sz w:val="26"/>
          <w:szCs w:val="26"/>
        </w:rPr>
        <w:t xml:space="preserve">на </w:t>
      </w:r>
      <w:r w:rsidR="00C70C61" w:rsidRPr="00C70C61">
        <w:rPr>
          <w:rFonts w:eastAsia="Times New Roman"/>
          <w:sz w:val="26"/>
          <w:szCs w:val="26"/>
        </w:rPr>
        <w:t>капитальный ремонт зданий ЦТЭТ ПАО «Башинформсвязь», расположенных на территории Республики Башкортостан</w:t>
      </w:r>
    </w:p>
    <w:p w:rsidR="00C70C61" w:rsidRPr="00D52224" w:rsidRDefault="00C70C61" w:rsidP="008379E6">
      <w:pPr>
        <w:jc w:val="center"/>
        <w:rPr>
          <w:rFonts w:eastAsia="Times New Roman"/>
          <w:sz w:val="26"/>
          <w:szCs w:val="26"/>
        </w:rPr>
      </w:pPr>
    </w:p>
    <w:p w:rsidR="008379E6" w:rsidRPr="00D52224" w:rsidRDefault="008379E6" w:rsidP="008379E6">
      <w:pPr>
        <w:jc w:val="center"/>
        <w:rPr>
          <w:rFonts w:eastAsia="Times New Roman"/>
          <w:i/>
          <w:sz w:val="26"/>
          <w:szCs w:val="26"/>
        </w:rPr>
      </w:pPr>
    </w:p>
    <w:p w:rsidR="008379E6" w:rsidRPr="00D52224" w:rsidRDefault="008379E6" w:rsidP="008379E6">
      <w:pPr>
        <w:autoSpaceDE w:val="0"/>
        <w:autoSpaceDN w:val="0"/>
        <w:adjustRightInd w:val="0"/>
        <w:rPr>
          <w:i/>
          <w:color w:val="000000"/>
          <w:sz w:val="26"/>
          <w:szCs w:val="26"/>
        </w:rPr>
      </w:pPr>
      <w:r w:rsidRPr="00D52224">
        <w:rPr>
          <w:i/>
          <w:color w:val="000000"/>
          <w:sz w:val="26"/>
          <w:szCs w:val="26"/>
        </w:rPr>
        <w:t xml:space="preserve">ДАТА ПУБЛИКАЦИИ ИЗВЕЩЕНИЯ О ЗАКУПКЕ И ДОКУМЕНТАЦИИ О ЗАКУПКЕ (РАЗМЕЩЕНИЯ НА САЙТАХ): </w:t>
      </w:r>
    </w:p>
    <w:sdt>
      <w:sdtPr>
        <w:rPr>
          <w:iCs/>
          <w:color w:val="000000"/>
        </w:rPr>
        <w:id w:val="947117883"/>
        <w:placeholder>
          <w:docPart w:val="1187D67008DD4C27A163B59D06D7D6B6"/>
        </w:placeholder>
        <w:date w:fullDate="2019-02-27T00:00:00Z">
          <w:dateFormat w:val="«dd» MMMM yyyy 'года'"/>
          <w:lid w:val="ru-RU"/>
          <w:storeMappedDataAs w:val="dateTime"/>
          <w:calendar w:val="gregorian"/>
        </w:date>
      </w:sdtPr>
      <w:sdtContent>
        <w:p w:rsidR="008379E6" w:rsidRPr="00D52224" w:rsidRDefault="00162E48" w:rsidP="008379E6">
          <w:pPr>
            <w:autoSpaceDE w:val="0"/>
            <w:autoSpaceDN w:val="0"/>
            <w:adjustRightInd w:val="0"/>
            <w:ind w:left="3686"/>
            <w:rPr>
              <w:bCs/>
              <w:iCs/>
              <w:color w:val="000000"/>
            </w:rPr>
          </w:pPr>
          <w:r>
            <w:rPr>
              <w:iCs/>
              <w:color w:val="000000"/>
            </w:rPr>
            <w:t>«27» февраля 2019 года</w:t>
          </w:r>
        </w:p>
      </w:sdtContent>
    </w:sdt>
    <w:p w:rsidR="008379E6" w:rsidRPr="00D52224" w:rsidRDefault="008379E6" w:rsidP="008379E6">
      <w:pPr>
        <w:autoSpaceDE w:val="0"/>
        <w:autoSpaceDN w:val="0"/>
        <w:adjustRightInd w:val="0"/>
        <w:ind w:left="3686"/>
        <w:rPr>
          <w:iCs/>
          <w:color w:val="000000"/>
        </w:rPr>
      </w:pPr>
    </w:p>
    <w:p w:rsidR="00447FBD" w:rsidRPr="00447FBD" w:rsidRDefault="00447FBD" w:rsidP="00447FBD">
      <w:pPr>
        <w:autoSpaceDE w:val="0"/>
        <w:autoSpaceDN w:val="0"/>
        <w:adjustRightInd w:val="0"/>
        <w:ind w:left="3572"/>
        <w:rPr>
          <w:color w:val="0000FF"/>
          <w:u w:val="single"/>
          <w:lang w:eastAsia="en-US"/>
        </w:rPr>
      </w:pPr>
      <w:r>
        <w:rPr>
          <w:iCs/>
          <w:color w:val="000000"/>
          <w:lang w:eastAsia="en-US"/>
        </w:rPr>
        <w:t xml:space="preserve">  </w:t>
      </w:r>
      <w:r w:rsidRPr="00447FBD">
        <w:rPr>
          <w:iCs/>
          <w:color w:val="000000"/>
          <w:lang w:eastAsia="en-US"/>
        </w:rPr>
        <w:t>Сайт Электронной торговой площадки:</w:t>
      </w:r>
      <w:r w:rsidRPr="00447FBD">
        <w:rPr>
          <w:color w:val="0000FF"/>
          <w:u w:val="single"/>
          <w:lang w:eastAsia="en-US"/>
        </w:rPr>
        <w:t xml:space="preserve"> </w:t>
      </w:r>
      <w:hyperlink r:id="rId9" w:history="1">
        <w:r w:rsidRPr="00447FBD">
          <w:rPr>
            <w:color w:val="0000FF"/>
            <w:u w:val="single"/>
            <w:lang w:val="en-US" w:eastAsia="en-US"/>
          </w:rPr>
          <w:t>www</w:t>
        </w:r>
        <w:r w:rsidRPr="00447FBD">
          <w:rPr>
            <w:color w:val="0000FF"/>
            <w:u w:val="single"/>
            <w:lang w:eastAsia="en-US"/>
          </w:rPr>
          <w:t>.</w:t>
        </w:r>
        <w:proofErr w:type="spellStart"/>
        <w:r w:rsidRPr="00447FBD">
          <w:rPr>
            <w:color w:val="0000FF"/>
            <w:u w:val="single"/>
            <w:lang w:val="en-US" w:eastAsia="en-US"/>
          </w:rPr>
          <w:t>roseltorg</w:t>
        </w:r>
        <w:proofErr w:type="spellEnd"/>
        <w:r w:rsidRPr="00447FBD">
          <w:rPr>
            <w:color w:val="0000FF"/>
            <w:u w:val="single"/>
            <w:lang w:eastAsia="en-US"/>
          </w:rPr>
          <w:t>.</w:t>
        </w:r>
        <w:proofErr w:type="spellStart"/>
        <w:r w:rsidRPr="00447FBD">
          <w:rPr>
            <w:color w:val="0000FF"/>
            <w:u w:val="single"/>
            <w:lang w:val="en-US" w:eastAsia="en-US"/>
          </w:rPr>
          <w:t>ru</w:t>
        </w:r>
        <w:proofErr w:type="spellEnd"/>
      </w:hyperlink>
    </w:p>
    <w:p w:rsidR="00447FBD" w:rsidRPr="00447FBD" w:rsidRDefault="00447FBD" w:rsidP="00447FBD">
      <w:pPr>
        <w:autoSpaceDE w:val="0"/>
        <w:autoSpaceDN w:val="0"/>
        <w:adjustRightInd w:val="0"/>
        <w:ind w:left="3572"/>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Единая информационная система: </w:t>
      </w:r>
      <w:hyperlink r:id="rId10" w:history="1">
        <w:r w:rsidRPr="00447FBD">
          <w:rPr>
            <w:color w:val="0000FF"/>
            <w:u w:val="single"/>
            <w:lang w:eastAsia="en-US"/>
          </w:rPr>
          <w:t>www.zakupki.gov.ru</w:t>
        </w:r>
      </w:hyperlink>
    </w:p>
    <w:p w:rsidR="00447FBD" w:rsidRPr="00447FBD" w:rsidRDefault="00447FBD" w:rsidP="00447FBD">
      <w:pPr>
        <w:autoSpaceDE w:val="0"/>
        <w:autoSpaceDN w:val="0"/>
        <w:adjustRightInd w:val="0"/>
        <w:ind w:left="3686"/>
        <w:jc w:val="left"/>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Официальный сайт ПАО «Башинформсвязь»: </w:t>
      </w:r>
      <w:hyperlink r:id="rId11" w:history="1">
        <w:r w:rsidRPr="00447FBD">
          <w:rPr>
            <w:bCs/>
            <w:iCs/>
            <w:color w:val="0000FF"/>
            <w:u w:val="single"/>
            <w:lang w:eastAsia="en-US"/>
          </w:rPr>
          <w:t>www.</w:t>
        </w:r>
        <w:r w:rsidRPr="00447FBD">
          <w:rPr>
            <w:bCs/>
            <w:iCs/>
            <w:color w:val="0000FF"/>
            <w:u w:val="single"/>
            <w:lang w:val="en-US" w:eastAsia="en-US"/>
          </w:rPr>
          <w:t>bashtel</w:t>
        </w:r>
        <w:r w:rsidRPr="00447FBD">
          <w:rPr>
            <w:bCs/>
            <w:iCs/>
            <w:color w:val="0000FF"/>
            <w:u w:val="single"/>
            <w:lang w:eastAsia="en-US"/>
          </w:rPr>
          <w:t>.</w:t>
        </w:r>
        <w:proofErr w:type="spellStart"/>
        <w:r w:rsidRPr="00447FBD">
          <w:rPr>
            <w:bCs/>
            <w:iCs/>
            <w:color w:val="0000FF"/>
            <w:u w:val="single"/>
            <w:lang w:eastAsia="en-US"/>
          </w:rPr>
          <w:t>ru</w:t>
        </w:r>
        <w:proofErr w:type="spellEnd"/>
      </w:hyperlink>
    </w:p>
    <w:p w:rsidR="008379E6" w:rsidRPr="00E24808" w:rsidRDefault="008379E6" w:rsidP="008379E6">
      <w:pPr>
        <w:jc w:val="center"/>
        <w:rPr>
          <w:rFonts w:eastAsia="Times New Roman"/>
        </w:rPr>
      </w:pPr>
    </w:p>
    <w:p w:rsidR="008379E6" w:rsidRPr="00E24808" w:rsidRDefault="008379E6" w:rsidP="008379E6">
      <w:pPr>
        <w:jc w:val="center"/>
        <w:rPr>
          <w:rFonts w:eastAsia="Times New Roman"/>
        </w:rPr>
      </w:pPr>
    </w:p>
    <w:p w:rsidR="008379E6" w:rsidRDefault="008379E6"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62425F" w:rsidRDefault="0062425F" w:rsidP="008379E6">
      <w:pPr>
        <w:jc w:val="center"/>
        <w:rPr>
          <w:rFonts w:eastAsia="Times New Roman"/>
        </w:rPr>
      </w:pPr>
    </w:p>
    <w:p w:rsidR="004E38D0" w:rsidRPr="00D52224" w:rsidRDefault="004E38D0" w:rsidP="008379E6">
      <w:pPr>
        <w:jc w:val="center"/>
        <w:rPr>
          <w:rFonts w:eastAsia="Times New Roman"/>
        </w:rPr>
      </w:pPr>
    </w:p>
    <w:p w:rsidR="008379E6" w:rsidRPr="00447FBD" w:rsidRDefault="008379E6" w:rsidP="008379E6">
      <w:pPr>
        <w:snapToGrid w:val="0"/>
        <w:jc w:val="center"/>
        <w:rPr>
          <w:rFonts w:eastAsia="Times New Roman"/>
          <w:b/>
        </w:rPr>
      </w:pPr>
      <w:r w:rsidRPr="00D52224">
        <w:rPr>
          <w:rFonts w:eastAsia="Times New Roman"/>
          <w:b/>
        </w:rPr>
        <w:t>20</w:t>
      </w:r>
      <w:r w:rsidR="00447FBD">
        <w:rPr>
          <w:rFonts w:eastAsia="Times New Roman"/>
          <w:b/>
        </w:rPr>
        <w:t>19</w:t>
      </w:r>
    </w:p>
    <w:p w:rsidR="008379E6" w:rsidRPr="00D52224" w:rsidRDefault="008379E6" w:rsidP="008379E6">
      <w:pPr>
        <w:jc w:val="center"/>
        <w:rPr>
          <w:rFonts w:eastAsia="Times New Roman"/>
          <w:b/>
          <w:sz w:val="26"/>
        </w:rPr>
      </w:pPr>
      <w:r w:rsidRPr="00D52224">
        <w:rPr>
          <w:rFonts w:eastAsia="Times New Roman"/>
        </w:rPr>
        <w:br w:type="page"/>
      </w:r>
      <w:r w:rsidRPr="00D52224">
        <w:rPr>
          <w:rFonts w:eastAsia="Times New Roman"/>
          <w:b/>
          <w:sz w:val="26"/>
        </w:rPr>
        <w:lastRenderedPageBreak/>
        <w:t>Содержание</w:t>
      </w:r>
    </w:p>
    <w:p w:rsidR="008379E6" w:rsidRPr="00D52224" w:rsidRDefault="008379E6" w:rsidP="008379E6">
      <w:pPr>
        <w:jc w:val="center"/>
        <w:rPr>
          <w:rFonts w:eastAsia="Times New Roman"/>
        </w:rPr>
      </w:pPr>
    </w:p>
    <w:p w:rsidR="008379E6" w:rsidRPr="00226510" w:rsidRDefault="008379E6" w:rsidP="008379E6">
      <w:pPr>
        <w:pStyle w:val="12"/>
        <w:tabs>
          <w:tab w:val="right" w:leader="dot" w:pos="10196"/>
        </w:tabs>
        <w:rPr>
          <w:rFonts w:ascii="Calibri" w:hAnsi="Calibri"/>
          <w:noProof/>
          <w:sz w:val="22"/>
          <w:szCs w:val="22"/>
        </w:rPr>
      </w:pPr>
      <w:r w:rsidRPr="00D52224">
        <w:fldChar w:fldCharType="begin"/>
      </w:r>
      <w:r w:rsidRPr="00D52224">
        <w:instrText xml:space="preserve"> TOC \o "1-3" \h \z \u </w:instrText>
      </w:r>
      <w:r w:rsidRPr="00D52224">
        <w:fldChar w:fldCharType="separate"/>
      </w:r>
      <w:hyperlink w:anchor="_Toc528846250" w:history="1">
        <w:r w:rsidRPr="00425FBB">
          <w:rPr>
            <w:rStyle w:val="a3"/>
            <w:rFonts w:eastAsia="MS Mincho"/>
            <w:b/>
            <w:bCs/>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_Toc528846250 \h </w:instrText>
        </w:r>
        <w:r>
          <w:rPr>
            <w:noProof/>
            <w:webHidden/>
          </w:rPr>
        </w:r>
        <w:r>
          <w:rPr>
            <w:noProof/>
            <w:webHidden/>
          </w:rPr>
          <w:fldChar w:fldCharType="separate"/>
        </w:r>
        <w:r w:rsidR="00E610FE">
          <w:rPr>
            <w:noProof/>
            <w:webHidden/>
          </w:rPr>
          <w:t>3</w:t>
        </w:r>
        <w:r>
          <w:rPr>
            <w:noProof/>
            <w:webHidden/>
          </w:rPr>
          <w:fldChar w:fldCharType="end"/>
        </w:r>
      </w:hyperlink>
    </w:p>
    <w:p w:rsidR="008379E6" w:rsidRPr="00226510" w:rsidRDefault="00162E48" w:rsidP="008379E6">
      <w:pPr>
        <w:pStyle w:val="12"/>
        <w:tabs>
          <w:tab w:val="right" w:leader="dot" w:pos="10196"/>
        </w:tabs>
        <w:rPr>
          <w:rFonts w:ascii="Calibri" w:hAnsi="Calibri"/>
          <w:noProof/>
          <w:sz w:val="22"/>
          <w:szCs w:val="22"/>
        </w:rPr>
      </w:pPr>
      <w:hyperlink w:anchor="_Toc528846251" w:history="1">
        <w:r w:rsidR="008379E6" w:rsidRPr="00425FBB">
          <w:rPr>
            <w:rStyle w:val="a3"/>
            <w:rFonts w:eastAsia="MS Mincho"/>
            <w:b/>
            <w:bCs/>
            <w:noProof/>
            <w:kern w:val="32"/>
            <w:lang w:eastAsia="x-none"/>
          </w:rPr>
          <w:t>ДОКУМЕНТАЦИЯ О ЗАКУПКЕ</w:t>
        </w:r>
        <w:r w:rsidR="008379E6">
          <w:rPr>
            <w:noProof/>
            <w:webHidden/>
          </w:rPr>
          <w:tab/>
        </w:r>
        <w:r w:rsidR="008379E6">
          <w:rPr>
            <w:noProof/>
            <w:webHidden/>
          </w:rPr>
          <w:fldChar w:fldCharType="begin"/>
        </w:r>
        <w:r w:rsidR="008379E6">
          <w:rPr>
            <w:noProof/>
            <w:webHidden/>
          </w:rPr>
          <w:instrText xml:space="preserve"> PAGEREF _Toc528846251 \h </w:instrText>
        </w:r>
        <w:r w:rsidR="008379E6">
          <w:rPr>
            <w:noProof/>
            <w:webHidden/>
          </w:rPr>
        </w:r>
        <w:r w:rsidR="008379E6">
          <w:rPr>
            <w:noProof/>
            <w:webHidden/>
          </w:rPr>
          <w:fldChar w:fldCharType="separate"/>
        </w:r>
        <w:r w:rsidR="00E610FE">
          <w:rPr>
            <w:noProof/>
            <w:webHidden/>
          </w:rPr>
          <w:t>5</w:t>
        </w:r>
        <w:r w:rsidR="008379E6">
          <w:rPr>
            <w:noProof/>
            <w:webHidden/>
          </w:rPr>
          <w:fldChar w:fldCharType="end"/>
        </w:r>
      </w:hyperlink>
    </w:p>
    <w:p w:rsidR="008379E6" w:rsidRPr="00226510" w:rsidRDefault="00162E48" w:rsidP="008379E6">
      <w:pPr>
        <w:pStyle w:val="12"/>
        <w:tabs>
          <w:tab w:val="right" w:leader="dot" w:pos="10196"/>
        </w:tabs>
        <w:rPr>
          <w:rFonts w:ascii="Calibri" w:hAnsi="Calibri"/>
          <w:noProof/>
          <w:sz w:val="22"/>
          <w:szCs w:val="22"/>
        </w:rPr>
      </w:pPr>
      <w:hyperlink w:anchor="_Toc528846252" w:history="1">
        <w:r w:rsidR="008379E6" w:rsidRPr="00425FBB">
          <w:rPr>
            <w:rStyle w:val="a3"/>
            <w:rFonts w:eastAsia="MS Mincho"/>
            <w:b/>
            <w:bCs/>
            <w:noProof/>
            <w:kern w:val="32"/>
            <w:lang w:val="x-none" w:eastAsia="x-none"/>
          </w:rPr>
          <w:t>РАЗДЕЛ I. ТЕРМИНЫ И ОПРЕДЕЛЕНИЯ</w:t>
        </w:r>
        <w:r w:rsidR="008379E6">
          <w:rPr>
            <w:noProof/>
            <w:webHidden/>
          </w:rPr>
          <w:tab/>
        </w:r>
        <w:r w:rsidR="008379E6">
          <w:rPr>
            <w:noProof/>
            <w:webHidden/>
          </w:rPr>
          <w:fldChar w:fldCharType="begin"/>
        </w:r>
        <w:r w:rsidR="008379E6">
          <w:rPr>
            <w:noProof/>
            <w:webHidden/>
          </w:rPr>
          <w:instrText xml:space="preserve"> PAGEREF _Toc528846252 \h </w:instrText>
        </w:r>
        <w:r w:rsidR="008379E6">
          <w:rPr>
            <w:noProof/>
            <w:webHidden/>
          </w:rPr>
        </w:r>
        <w:r w:rsidR="008379E6">
          <w:rPr>
            <w:noProof/>
            <w:webHidden/>
          </w:rPr>
          <w:fldChar w:fldCharType="separate"/>
        </w:r>
        <w:r w:rsidR="00E610FE">
          <w:rPr>
            <w:noProof/>
            <w:webHidden/>
          </w:rPr>
          <w:t>5</w:t>
        </w:r>
        <w:r w:rsidR="008379E6">
          <w:rPr>
            <w:noProof/>
            <w:webHidden/>
          </w:rPr>
          <w:fldChar w:fldCharType="end"/>
        </w:r>
      </w:hyperlink>
    </w:p>
    <w:p w:rsidR="008379E6" w:rsidRPr="00226510" w:rsidRDefault="00162E48" w:rsidP="008379E6">
      <w:pPr>
        <w:pStyle w:val="12"/>
        <w:tabs>
          <w:tab w:val="right" w:leader="dot" w:pos="10196"/>
        </w:tabs>
        <w:rPr>
          <w:rFonts w:ascii="Calibri" w:hAnsi="Calibri"/>
          <w:noProof/>
          <w:sz w:val="22"/>
          <w:szCs w:val="22"/>
        </w:rPr>
      </w:pPr>
      <w:hyperlink w:anchor="_Toc528846253" w:history="1">
        <w:r w:rsidR="008379E6" w:rsidRPr="00425FBB">
          <w:rPr>
            <w:rStyle w:val="a3"/>
            <w:rFonts w:eastAsia="MS Mincho"/>
            <w:noProof/>
            <w:kern w:val="32"/>
            <w:lang w:val="x-none" w:eastAsia="x-none"/>
          </w:rPr>
          <w:t>РАЗДЕЛ II. ИНФОРМАЦИОННАЯ КАРТА</w:t>
        </w:r>
        <w:r w:rsidR="008379E6">
          <w:rPr>
            <w:noProof/>
            <w:webHidden/>
          </w:rPr>
          <w:tab/>
        </w:r>
        <w:r w:rsidR="008379E6">
          <w:rPr>
            <w:noProof/>
            <w:webHidden/>
          </w:rPr>
          <w:fldChar w:fldCharType="begin"/>
        </w:r>
        <w:r w:rsidR="008379E6">
          <w:rPr>
            <w:noProof/>
            <w:webHidden/>
          </w:rPr>
          <w:instrText xml:space="preserve"> PAGEREF _Toc528846253 \h </w:instrText>
        </w:r>
        <w:r w:rsidR="008379E6">
          <w:rPr>
            <w:noProof/>
            <w:webHidden/>
          </w:rPr>
        </w:r>
        <w:r w:rsidR="008379E6">
          <w:rPr>
            <w:noProof/>
            <w:webHidden/>
          </w:rPr>
          <w:fldChar w:fldCharType="separate"/>
        </w:r>
        <w:r w:rsidR="00E610FE">
          <w:rPr>
            <w:noProof/>
            <w:webHidden/>
          </w:rPr>
          <w:t>7</w:t>
        </w:r>
        <w:r w:rsidR="008379E6">
          <w:rPr>
            <w:noProof/>
            <w:webHidden/>
          </w:rPr>
          <w:fldChar w:fldCharType="end"/>
        </w:r>
      </w:hyperlink>
    </w:p>
    <w:p w:rsidR="008379E6" w:rsidRPr="00226510" w:rsidRDefault="00162E48" w:rsidP="008379E6">
      <w:pPr>
        <w:pStyle w:val="2"/>
        <w:numPr>
          <w:ilvl w:val="0"/>
          <w:numId w:val="0"/>
        </w:numPr>
        <w:rPr>
          <w:rFonts w:ascii="Calibri" w:eastAsia="Times New Roman" w:hAnsi="Calibri"/>
          <w:b w:val="0"/>
          <w:i w:val="0"/>
          <w:iCs w:val="0"/>
          <w:sz w:val="22"/>
          <w:szCs w:val="22"/>
          <w:lang w:val="ru-RU" w:eastAsia="ru-RU"/>
        </w:rPr>
      </w:pPr>
      <w:hyperlink w:anchor="_Toc528846254" w:history="1">
        <w:r w:rsidR="008379E6" w:rsidRPr="00425FBB">
          <w:rPr>
            <w:rStyle w:val="a3"/>
            <w:bCs/>
          </w:rPr>
          <w:t>2.1. Общие сведения о закупке</w:t>
        </w:r>
        <w:r w:rsidR="008379E6">
          <w:rPr>
            <w:webHidden/>
          </w:rPr>
          <w:tab/>
        </w:r>
        <w:r w:rsidR="008379E6">
          <w:rPr>
            <w:webHidden/>
          </w:rPr>
          <w:fldChar w:fldCharType="begin"/>
        </w:r>
        <w:r w:rsidR="008379E6">
          <w:rPr>
            <w:webHidden/>
          </w:rPr>
          <w:instrText xml:space="preserve"> PAGEREF _Toc528846254 \h </w:instrText>
        </w:r>
        <w:r w:rsidR="008379E6">
          <w:rPr>
            <w:webHidden/>
          </w:rPr>
        </w:r>
        <w:r w:rsidR="008379E6">
          <w:rPr>
            <w:webHidden/>
          </w:rPr>
          <w:fldChar w:fldCharType="separate"/>
        </w:r>
        <w:r w:rsidR="00E610FE">
          <w:rPr>
            <w:webHidden/>
          </w:rPr>
          <w:t>7</w:t>
        </w:r>
        <w:r w:rsidR="008379E6">
          <w:rPr>
            <w:webHidden/>
          </w:rPr>
          <w:fldChar w:fldCharType="end"/>
        </w:r>
      </w:hyperlink>
    </w:p>
    <w:p w:rsidR="008379E6" w:rsidRPr="00C82C71" w:rsidRDefault="00162E48" w:rsidP="008379E6">
      <w:pPr>
        <w:pStyle w:val="2"/>
        <w:numPr>
          <w:ilvl w:val="0"/>
          <w:numId w:val="0"/>
        </w:numPr>
        <w:rPr>
          <w:rFonts w:ascii="Calibri" w:eastAsia="Times New Roman" w:hAnsi="Calibri"/>
          <w:b w:val="0"/>
          <w:i w:val="0"/>
          <w:iCs w:val="0"/>
          <w:sz w:val="22"/>
          <w:szCs w:val="22"/>
          <w:lang w:val="ru-RU" w:eastAsia="ru-RU"/>
        </w:rPr>
      </w:pPr>
      <w:hyperlink w:anchor="_Toc528846255" w:history="1">
        <w:r w:rsidR="008379E6" w:rsidRPr="00425FBB">
          <w:rPr>
            <w:rStyle w:val="a3"/>
            <w:bCs/>
          </w:rPr>
          <w:t>2.2. Требования к Заявке на участие в закупке</w:t>
        </w:r>
        <w:r w:rsidR="008379E6">
          <w:rPr>
            <w:webHidden/>
          </w:rPr>
          <w:tab/>
        </w:r>
      </w:hyperlink>
      <w:r w:rsidR="00C82C71">
        <w:rPr>
          <w:lang w:val="ru-RU"/>
        </w:rPr>
        <w:t>20</w:t>
      </w:r>
    </w:p>
    <w:p w:rsidR="008379E6" w:rsidRPr="00C82C71" w:rsidRDefault="00162E48" w:rsidP="008379E6">
      <w:pPr>
        <w:pStyle w:val="2"/>
        <w:numPr>
          <w:ilvl w:val="0"/>
          <w:numId w:val="0"/>
        </w:numPr>
        <w:rPr>
          <w:rFonts w:ascii="Calibri" w:eastAsia="Times New Roman" w:hAnsi="Calibri"/>
          <w:b w:val="0"/>
          <w:i w:val="0"/>
          <w:iCs w:val="0"/>
          <w:sz w:val="22"/>
          <w:szCs w:val="22"/>
          <w:lang w:val="ru-RU" w:eastAsia="ru-RU"/>
        </w:rPr>
      </w:pPr>
      <w:hyperlink w:anchor="_Toc528846256" w:history="1">
        <w:r w:rsidR="008379E6" w:rsidRPr="00425FBB">
          <w:rPr>
            <w:rStyle w:val="a3"/>
            <w:bCs/>
          </w:rPr>
          <w:t>2.3. Условия з</w:t>
        </w:r>
        <w:r w:rsidR="008379E6" w:rsidRPr="00425FBB">
          <w:rPr>
            <w:rStyle w:val="a3"/>
            <w:bCs/>
          </w:rPr>
          <w:t>а</w:t>
        </w:r>
        <w:r w:rsidR="008379E6" w:rsidRPr="00425FBB">
          <w:rPr>
            <w:rStyle w:val="a3"/>
            <w:bCs/>
          </w:rPr>
          <w:t>ключения и исполнения договора</w:t>
        </w:r>
        <w:r w:rsidR="008379E6">
          <w:rPr>
            <w:webHidden/>
          </w:rPr>
          <w:tab/>
        </w:r>
      </w:hyperlink>
      <w:r w:rsidR="00C82C71">
        <w:rPr>
          <w:lang w:val="ru-RU"/>
        </w:rPr>
        <w:t>27</w:t>
      </w:r>
    </w:p>
    <w:p w:rsidR="008379E6" w:rsidRPr="00226510" w:rsidRDefault="00162E48" w:rsidP="008379E6">
      <w:pPr>
        <w:pStyle w:val="12"/>
        <w:tabs>
          <w:tab w:val="right" w:leader="dot" w:pos="10196"/>
        </w:tabs>
        <w:rPr>
          <w:rFonts w:ascii="Calibri" w:hAnsi="Calibri"/>
          <w:noProof/>
          <w:sz w:val="22"/>
          <w:szCs w:val="22"/>
        </w:rPr>
      </w:pPr>
      <w:hyperlink w:anchor="_Toc528846257" w:history="1">
        <w:r w:rsidR="008379E6" w:rsidRPr="00425FBB">
          <w:rPr>
            <w:rStyle w:val="a3"/>
            <w:rFonts w:eastAsia="MS Mincho"/>
            <w:noProof/>
            <w:kern w:val="32"/>
            <w:lang w:val="x-none" w:eastAsia="x-none"/>
          </w:rPr>
          <w:t>РАЗДЕЛ III. ФОРМЫ ДЛЯ ЗАПОЛНЕНИЯ УЧАСТНИКАМИ ЗАКУПКИ</w:t>
        </w:r>
        <w:r w:rsidR="008379E6">
          <w:rPr>
            <w:noProof/>
            <w:webHidden/>
          </w:rPr>
          <w:tab/>
        </w:r>
      </w:hyperlink>
      <w:r w:rsidR="00C82C71">
        <w:rPr>
          <w:noProof/>
        </w:rPr>
        <w:t>31</w:t>
      </w:r>
    </w:p>
    <w:p w:rsidR="008379E6" w:rsidRPr="00226510" w:rsidRDefault="00162E48" w:rsidP="008379E6">
      <w:pPr>
        <w:pStyle w:val="12"/>
        <w:tabs>
          <w:tab w:val="right" w:leader="dot" w:pos="10196"/>
        </w:tabs>
        <w:rPr>
          <w:rFonts w:ascii="Calibri" w:hAnsi="Calibri"/>
          <w:noProof/>
          <w:sz w:val="22"/>
          <w:szCs w:val="22"/>
        </w:rPr>
      </w:pPr>
      <w:hyperlink w:anchor="_Toc528846258" w:history="1">
        <w:r w:rsidR="008379E6" w:rsidRPr="00425FBB">
          <w:rPr>
            <w:rStyle w:val="a3"/>
            <w:rFonts w:eastAsia="MS Mincho"/>
            <w:b/>
            <w:bCs/>
            <w:noProof/>
            <w:kern w:val="32"/>
            <w:lang w:val="x-none" w:eastAsia="x-none"/>
          </w:rPr>
          <w:t xml:space="preserve">Форма 1 </w:t>
        </w:r>
        <w:r w:rsidR="008379E6" w:rsidRPr="00425FBB">
          <w:rPr>
            <w:rStyle w:val="a3"/>
            <w:rFonts w:eastAsia="MS Mincho"/>
            <w:b/>
            <w:bCs/>
            <w:noProof/>
            <w:kern w:val="32"/>
            <w:lang w:eastAsia="x-none"/>
          </w:rPr>
          <w:t>З</w:t>
        </w:r>
        <w:r w:rsidR="008379E6" w:rsidRPr="00425FBB">
          <w:rPr>
            <w:rStyle w:val="a3"/>
            <w:rFonts w:eastAsia="MS Mincho"/>
            <w:b/>
            <w:bCs/>
            <w:noProof/>
            <w:kern w:val="32"/>
            <w:lang w:val="x-none" w:eastAsia="x-none"/>
          </w:rPr>
          <w:t xml:space="preserve">АЯВКА НА УЧАСТИЕ В ОТКРЫТОМ </w:t>
        </w:r>
        <w:r w:rsidR="008379E6" w:rsidRPr="00425FBB">
          <w:rPr>
            <w:rStyle w:val="a3"/>
            <w:rFonts w:eastAsia="MS Mincho"/>
            <w:b/>
            <w:bCs/>
            <w:noProof/>
            <w:kern w:val="32"/>
            <w:lang w:eastAsia="x-none"/>
          </w:rPr>
          <w:t>ЗАПРОСЕ ПРЕДЛОЖЕНИЙ</w:t>
        </w:r>
        <w:r w:rsidR="008379E6">
          <w:rPr>
            <w:noProof/>
            <w:webHidden/>
          </w:rPr>
          <w:tab/>
        </w:r>
      </w:hyperlink>
      <w:r w:rsidR="00C82C71">
        <w:rPr>
          <w:noProof/>
        </w:rPr>
        <w:t>31</w:t>
      </w:r>
    </w:p>
    <w:p w:rsidR="008379E6" w:rsidRPr="00226510" w:rsidRDefault="00162E48" w:rsidP="008379E6">
      <w:pPr>
        <w:pStyle w:val="12"/>
        <w:tabs>
          <w:tab w:val="right" w:leader="dot" w:pos="10196"/>
        </w:tabs>
        <w:rPr>
          <w:rFonts w:ascii="Calibri" w:hAnsi="Calibri"/>
          <w:noProof/>
          <w:sz w:val="22"/>
          <w:szCs w:val="22"/>
        </w:rPr>
      </w:pPr>
      <w:hyperlink w:anchor="_Toc528846259" w:history="1">
        <w:r w:rsidR="008379E6" w:rsidRPr="00425FBB">
          <w:rPr>
            <w:rStyle w:val="a3"/>
            <w:rFonts w:eastAsia="MS Mincho"/>
            <w:noProof/>
            <w:kern w:val="32"/>
            <w:lang w:val="x-none" w:eastAsia="x-none"/>
          </w:rPr>
          <w:t>Форма 2 АНКЕТА УЧАСТНИКА НА УЧАСТИЕ В ОТКРЫТОМ ЗАПРОСЕ ПРЕДЛОЖЕНИЙ</w:t>
        </w:r>
        <w:r w:rsidR="008379E6">
          <w:rPr>
            <w:noProof/>
            <w:webHidden/>
          </w:rPr>
          <w:tab/>
        </w:r>
      </w:hyperlink>
      <w:r w:rsidR="00C82C71">
        <w:rPr>
          <w:noProof/>
        </w:rPr>
        <w:t>34</w:t>
      </w:r>
    </w:p>
    <w:p w:rsidR="008379E6" w:rsidRPr="00226510" w:rsidRDefault="00162E48" w:rsidP="008379E6">
      <w:pPr>
        <w:pStyle w:val="12"/>
        <w:tabs>
          <w:tab w:val="right" w:leader="dot" w:pos="10196"/>
        </w:tabs>
        <w:rPr>
          <w:rFonts w:ascii="Calibri" w:hAnsi="Calibri"/>
          <w:noProof/>
          <w:sz w:val="22"/>
          <w:szCs w:val="22"/>
        </w:rPr>
      </w:pPr>
      <w:hyperlink w:anchor="_Toc528846260" w:history="1">
        <w:r w:rsidR="008379E6" w:rsidRPr="00425FBB">
          <w:rPr>
            <w:rStyle w:val="a3"/>
            <w:rFonts w:eastAsia="MS Mincho"/>
            <w:noProof/>
            <w:kern w:val="32"/>
            <w:lang w:val="x-none" w:eastAsia="x-none"/>
          </w:rPr>
          <w:t>Форма 3 ТЕХНИКО-КОММЕРЧЕСКОЕ ПРЕДЛОЖЕНИЕ</w:t>
        </w:r>
        <w:r w:rsidR="008379E6">
          <w:rPr>
            <w:noProof/>
            <w:webHidden/>
          </w:rPr>
          <w:tab/>
        </w:r>
      </w:hyperlink>
      <w:r w:rsidR="00C82C71">
        <w:rPr>
          <w:noProof/>
        </w:rPr>
        <w:t>36</w:t>
      </w:r>
    </w:p>
    <w:p w:rsidR="008379E6" w:rsidRPr="00226510" w:rsidRDefault="00162E48" w:rsidP="008379E6">
      <w:pPr>
        <w:pStyle w:val="12"/>
        <w:tabs>
          <w:tab w:val="right" w:leader="dot" w:pos="10196"/>
        </w:tabs>
        <w:rPr>
          <w:rFonts w:ascii="Calibri" w:hAnsi="Calibri"/>
          <w:noProof/>
          <w:sz w:val="22"/>
          <w:szCs w:val="22"/>
        </w:rPr>
      </w:pPr>
      <w:hyperlink w:anchor="_Toc528846261" w:history="1">
        <w:r w:rsidR="008379E6" w:rsidRPr="00425FBB">
          <w:rPr>
            <w:rStyle w:val="a3"/>
            <w:rFonts w:eastAsia="MS Mincho"/>
            <w:b/>
            <w:bCs/>
            <w:noProof/>
            <w:kern w:val="32"/>
            <w:lang w:val="x-none" w:eastAsia="x-none"/>
          </w:rPr>
          <w:t>Форма 4 РЕКОМЕНДУЕМАЯ ФОРМА ЗАПРОСА РАЗЪЯСНЕНИЙ ДОКУМЕНТАЦИИ О ЗАКУПКЕ</w:t>
        </w:r>
        <w:r w:rsidR="008379E6">
          <w:rPr>
            <w:noProof/>
            <w:webHidden/>
          </w:rPr>
          <w:tab/>
        </w:r>
      </w:hyperlink>
      <w:r w:rsidR="00C82C71">
        <w:rPr>
          <w:noProof/>
        </w:rPr>
        <w:t>38</w:t>
      </w:r>
    </w:p>
    <w:p w:rsidR="008379E6" w:rsidRPr="00226510" w:rsidRDefault="00162E48" w:rsidP="008379E6">
      <w:pPr>
        <w:pStyle w:val="12"/>
        <w:tabs>
          <w:tab w:val="right" w:leader="dot" w:pos="10196"/>
        </w:tabs>
        <w:rPr>
          <w:rFonts w:ascii="Calibri" w:hAnsi="Calibri"/>
          <w:noProof/>
          <w:sz w:val="22"/>
          <w:szCs w:val="22"/>
        </w:rPr>
      </w:pPr>
      <w:hyperlink w:anchor="_Toc528846262" w:history="1">
        <w:r w:rsidR="008379E6" w:rsidRPr="00425FBB">
          <w:rPr>
            <w:rStyle w:val="a3"/>
            <w:rFonts w:eastAsia="MS Mincho"/>
            <w:noProof/>
            <w:kern w:val="32"/>
            <w:lang w:val="x-none" w:eastAsia="x-none"/>
          </w:rPr>
          <w:t xml:space="preserve">Форма </w:t>
        </w:r>
        <w:r w:rsidR="008379E6" w:rsidRPr="00425FBB">
          <w:rPr>
            <w:rStyle w:val="a3"/>
            <w:rFonts w:eastAsia="MS Mincho"/>
            <w:noProof/>
            <w:kern w:val="32"/>
            <w:lang w:eastAsia="x-none"/>
          </w:rPr>
          <w:t>5</w:t>
        </w:r>
        <w:r w:rsidR="008379E6" w:rsidRPr="00425FBB">
          <w:rPr>
            <w:rStyle w:val="a3"/>
            <w:noProof/>
          </w:rPr>
          <w:t xml:space="preserve"> </w:t>
        </w:r>
        <w:r w:rsidR="008379E6" w:rsidRPr="00425FBB">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8379E6" w:rsidRPr="00425FBB">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379E6">
          <w:rPr>
            <w:noProof/>
            <w:webHidden/>
          </w:rPr>
          <w:tab/>
        </w:r>
      </w:hyperlink>
      <w:r w:rsidR="00C82C71">
        <w:rPr>
          <w:noProof/>
        </w:rPr>
        <w:t>39</w:t>
      </w:r>
    </w:p>
    <w:p w:rsidR="008379E6" w:rsidRPr="00226510" w:rsidRDefault="00162E48" w:rsidP="008379E6">
      <w:pPr>
        <w:pStyle w:val="12"/>
        <w:tabs>
          <w:tab w:val="right" w:leader="dot" w:pos="10196"/>
        </w:tabs>
        <w:rPr>
          <w:rFonts w:ascii="Calibri" w:hAnsi="Calibri"/>
          <w:noProof/>
          <w:sz w:val="22"/>
          <w:szCs w:val="22"/>
        </w:rPr>
      </w:pPr>
      <w:hyperlink w:anchor="_Toc528846263" w:history="1">
        <w:r w:rsidR="008379E6" w:rsidRPr="00425FBB">
          <w:rPr>
            <w:rStyle w:val="a3"/>
            <w:rFonts w:eastAsia="MS Mincho"/>
            <w:noProof/>
            <w:kern w:val="32"/>
            <w:lang w:val="x-none" w:eastAsia="x-none"/>
          </w:rPr>
          <w:t>РАЗДЕЛ IV. Т</w:t>
        </w:r>
        <w:r w:rsidR="008379E6" w:rsidRPr="00425FBB">
          <w:rPr>
            <w:rStyle w:val="a3"/>
            <w:rFonts w:eastAsia="MS Mincho"/>
            <w:noProof/>
            <w:kern w:val="32"/>
            <w:lang w:val="x-none" w:eastAsia="x-none"/>
          </w:rPr>
          <w:t>е</w:t>
        </w:r>
        <w:r w:rsidR="008379E6" w:rsidRPr="00425FBB">
          <w:rPr>
            <w:rStyle w:val="a3"/>
            <w:rFonts w:eastAsia="MS Mincho"/>
            <w:noProof/>
            <w:kern w:val="32"/>
            <w:lang w:val="x-none" w:eastAsia="x-none"/>
          </w:rPr>
          <w:t>хническое задание</w:t>
        </w:r>
        <w:r w:rsidR="008379E6">
          <w:rPr>
            <w:noProof/>
            <w:webHidden/>
          </w:rPr>
          <w:tab/>
        </w:r>
      </w:hyperlink>
      <w:r w:rsidR="00C82C71">
        <w:rPr>
          <w:noProof/>
        </w:rPr>
        <w:t>43</w:t>
      </w:r>
    </w:p>
    <w:p w:rsidR="008379E6" w:rsidRPr="00226510" w:rsidRDefault="00162E48" w:rsidP="008379E6">
      <w:pPr>
        <w:pStyle w:val="12"/>
        <w:tabs>
          <w:tab w:val="right" w:leader="dot" w:pos="10196"/>
        </w:tabs>
        <w:rPr>
          <w:rFonts w:ascii="Calibri" w:hAnsi="Calibri"/>
          <w:noProof/>
          <w:sz w:val="22"/>
          <w:szCs w:val="22"/>
        </w:rPr>
      </w:pPr>
      <w:hyperlink w:anchor="договор" w:history="1">
        <w:r w:rsidR="008379E6" w:rsidRPr="00425FBB">
          <w:rPr>
            <w:rStyle w:val="a3"/>
            <w:rFonts w:eastAsia="MS Mincho"/>
            <w:noProof/>
            <w:kern w:val="32"/>
            <w:lang w:val="x-none" w:eastAsia="x-none"/>
          </w:rPr>
          <w:t>РАЗДЕЛ V. Прое</w:t>
        </w:r>
        <w:r w:rsidR="008379E6" w:rsidRPr="00425FBB">
          <w:rPr>
            <w:rStyle w:val="a3"/>
            <w:rFonts w:eastAsia="MS Mincho"/>
            <w:noProof/>
            <w:kern w:val="32"/>
            <w:lang w:val="x-none" w:eastAsia="x-none"/>
          </w:rPr>
          <w:t>к</w:t>
        </w:r>
        <w:r w:rsidR="008379E6" w:rsidRPr="00425FBB">
          <w:rPr>
            <w:rStyle w:val="a3"/>
            <w:rFonts w:eastAsia="MS Mincho"/>
            <w:noProof/>
            <w:kern w:val="32"/>
            <w:lang w:val="x-none" w:eastAsia="x-none"/>
          </w:rPr>
          <w:t>т договора</w:t>
        </w:r>
        <w:r w:rsidR="008379E6">
          <w:rPr>
            <w:noProof/>
            <w:webHidden/>
          </w:rPr>
          <w:tab/>
        </w:r>
      </w:hyperlink>
      <w:r w:rsidR="009F3EE1">
        <w:rPr>
          <w:noProof/>
        </w:rPr>
        <w:t>47</w:t>
      </w:r>
    </w:p>
    <w:p w:rsidR="008379E6" w:rsidRPr="00226510" w:rsidRDefault="008379E6" w:rsidP="008379E6">
      <w:pPr>
        <w:pStyle w:val="12"/>
        <w:tabs>
          <w:tab w:val="right" w:leader="dot" w:pos="10196"/>
        </w:tabs>
        <w:rPr>
          <w:rFonts w:ascii="Calibri" w:hAnsi="Calibri"/>
          <w:noProof/>
          <w:sz w:val="22"/>
          <w:szCs w:val="22"/>
        </w:rPr>
      </w:pPr>
    </w:p>
    <w:p w:rsidR="008379E6" w:rsidRPr="00D52224" w:rsidRDefault="008379E6" w:rsidP="008379E6">
      <w:pPr>
        <w:spacing w:line="360" w:lineRule="auto"/>
        <w:ind w:hanging="34"/>
        <w:rPr>
          <w:rFonts w:eastAsia="Times New Roman"/>
        </w:rPr>
      </w:pPr>
      <w:r w:rsidRPr="00D52224">
        <w:rPr>
          <w:rFonts w:eastAsia="Times New Roman"/>
        </w:rPr>
        <w:fldChar w:fldCharType="end"/>
      </w:r>
    </w:p>
    <w:p w:rsidR="008379E6" w:rsidRPr="00D52224" w:rsidRDefault="008379E6" w:rsidP="008379E6">
      <w:pPr>
        <w:jc w:val="center"/>
        <w:rPr>
          <w:rFonts w:eastAsia="Times New Roman"/>
        </w:rPr>
      </w:pPr>
    </w:p>
    <w:p w:rsidR="008379E6" w:rsidRPr="00D52224" w:rsidRDefault="008379E6" w:rsidP="008379E6">
      <w:pPr>
        <w:jc w:val="center"/>
        <w:rPr>
          <w:rFonts w:eastAsia="Times New Roman"/>
        </w:rPr>
      </w:pPr>
    </w:p>
    <w:p w:rsidR="008379E6" w:rsidRPr="00D52224" w:rsidRDefault="008379E6" w:rsidP="008379E6">
      <w:pPr>
        <w:jc w:val="cente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tabs>
          <w:tab w:val="left" w:pos="6424"/>
        </w:tabs>
        <w:ind w:left="792" w:hanging="360"/>
        <w:jc w:val="center"/>
        <w:outlineLvl w:val="0"/>
        <w:rPr>
          <w:rFonts w:eastAsia="MS Mincho"/>
          <w:b/>
          <w:bCs/>
          <w:color w:val="17365D"/>
          <w:kern w:val="32"/>
          <w:sz w:val="28"/>
          <w:lang w:eastAsia="x-none"/>
        </w:rPr>
      </w:pPr>
      <w:bookmarkStart w:id="1" w:name="_Toc528846250"/>
      <w:r w:rsidRPr="00D52224">
        <w:rPr>
          <w:rFonts w:eastAsia="MS Mincho"/>
          <w:b/>
          <w:bCs/>
          <w:color w:val="17365D"/>
          <w:kern w:val="32"/>
          <w:sz w:val="28"/>
          <w:lang w:val="x-none" w:eastAsia="x-none"/>
        </w:rPr>
        <w:lastRenderedPageBreak/>
        <w:t>ИЗВЕЩЕНИЕ О ЗАКУПКЕ</w:t>
      </w:r>
      <w:bookmarkEnd w:id="1"/>
    </w:p>
    <w:p w:rsidR="008379E6" w:rsidRPr="00D52224" w:rsidRDefault="008379E6" w:rsidP="008379E6">
      <w:pPr>
        <w:rPr>
          <w:rFonts w:eastAsia="MS Mincho"/>
          <w:sz w:val="10"/>
          <w:szCs w:val="10"/>
          <w:lang w:eastAsia="x-none"/>
        </w:rPr>
      </w:pPr>
    </w:p>
    <w:p w:rsidR="008379E6" w:rsidRPr="00D52224" w:rsidRDefault="00447FBD" w:rsidP="008379E6">
      <w:pPr>
        <w:ind w:firstLine="567"/>
        <w:rPr>
          <w:rFonts w:eastAsia="Times New Roman"/>
        </w:rPr>
      </w:pPr>
      <w:r w:rsidRPr="00447FBD">
        <w:rPr>
          <w:rFonts w:eastAsia="Times New Roman"/>
          <w:bCs/>
        </w:rPr>
        <w:t>Публичное акционерное общество «Башинформсвязь» (далее - ПАО «Башинформсвязь», Заказчик)</w:t>
      </w:r>
      <w:r>
        <w:rPr>
          <w:rFonts w:eastAsia="Times New Roman"/>
          <w:bCs/>
        </w:rPr>
        <w:t xml:space="preserve"> </w:t>
      </w:r>
      <w:r w:rsidR="008379E6" w:rsidRPr="00D52224">
        <w:rPr>
          <w:rFonts w:eastAsia="Times New Roman"/>
        </w:rPr>
        <w:t xml:space="preserve">объявляет о проведении закупки способом - Открытый запрос предложений в электронной форме </w:t>
      </w:r>
      <w:r w:rsidR="008379E6">
        <w:rPr>
          <w:rFonts w:eastAsia="Times New Roman"/>
        </w:rPr>
        <w:t xml:space="preserve">для субъектов малого и среднего предпринимательства </w:t>
      </w:r>
      <w:r w:rsidR="008379E6" w:rsidRPr="00D52224">
        <w:rPr>
          <w:rFonts w:eastAsia="Times New Roman"/>
        </w:rPr>
        <w:t xml:space="preserve">на право заключения договора </w:t>
      </w:r>
      <w:r w:rsidRPr="00447FBD">
        <w:rPr>
          <w:rFonts w:eastAsia="Times New Roman"/>
        </w:rPr>
        <w:t>на</w:t>
      </w:r>
      <w:r w:rsidR="005955B4" w:rsidRPr="005955B4">
        <w:rPr>
          <w:rFonts w:eastAsia="Times New Roman"/>
        </w:rPr>
        <w:t xml:space="preserve"> </w:t>
      </w:r>
      <w:r w:rsidR="00C70C61" w:rsidRPr="00C70C61">
        <w:rPr>
          <w:rFonts w:eastAsia="Times New Roman"/>
        </w:rPr>
        <w:t xml:space="preserve">капитальный ремонт зданий ЦТЭТ ПАО «Башинформсвязь», расположенных на территории Республики Башкортостан </w:t>
      </w:r>
      <w:r w:rsidR="008379E6" w:rsidRPr="00D52224">
        <w:rPr>
          <w:rFonts w:eastAsia="Times New Roman"/>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8379E6" w:rsidRPr="005955B4" w:rsidTr="00447FBD">
        <w:trPr>
          <w:trHeight w:val="897"/>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447FBD" w:rsidRPr="00447FBD" w:rsidRDefault="00447FBD" w:rsidP="00447FBD">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447FBD" w:rsidRPr="00447FBD" w:rsidRDefault="00447FBD" w:rsidP="00447FBD">
            <w:pPr>
              <w:autoSpaceDE w:val="0"/>
              <w:autoSpaceDN w:val="0"/>
              <w:adjustRightInd w:val="0"/>
              <w:rPr>
                <w:bCs/>
                <w:color w:val="000000"/>
                <w:sz w:val="8"/>
                <w:szCs w:val="8"/>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Pr="00447FBD">
              <w:rPr>
                <w:color w:val="000000"/>
                <w:lang w:eastAsia="en-US"/>
              </w:rPr>
              <w:t>конкурса</w:t>
            </w:r>
            <w:r w:rsidRPr="00447FBD">
              <w:rPr>
                <w:bCs/>
                <w:color w:val="000000"/>
                <w:lang w:eastAsia="en-US"/>
              </w:rPr>
              <w:t>:</w:t>
            </w:r>
          </w:p>
          <w:p w:rsidR="00447FBD" w:rsidRPr="00447FBD" w:rsidRDefault="00447FBD" w:rsidP="00447FBD">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447FBD" w:rsidRPr="0087440F" w:rsidRDefault="00447FBD" w:rsidP="00447FBD">
            <w:pPr>
              <w:autoSpaceDE w:val="0"/>
              <w:autoSpaceDN w:val="0"/>
              <w:adjustRightInd w:val="0"/>
              <w:jc w:val="left"/>
              <w:rPr>
                <w:bCs/>
                <w:color w:val="000000"/>
                <w:lang w:eastAsia="en-US"/>
              </w:rPr>
            </w:pPr>
            <w:r w:rsidRPr="00447FBD">
              <w:rPr>
                <w:bCs/>
                <w:color w:val="000000"/>
                <w:lang w:eastAsia="en-US"/>
              </w:rPr>
              <w:t>тел</w:t>
            </w:r>
            <w:r w:rsidRPr="0087440F">
              <w:rPr>
                <w:bCs/>
                <w:color w:val="000000"/>
                <w:lang w:eastAsia="en-US"/>
              </w:rPr>
              <w:t xml:space="preserve">. + 7 (347) 221-58-28, </w:t>
            </w:r>
            <w:r w:rsidR="005955B4" w:rsidRPr="0087440F">
              <w:rPr>
                <w:bCs/>
                <w:color w:val="000000"/>
                <w:lang w:eastAsia="en-US"/>
              </w:rPr>
              <w:t xml:space="preserve">221-59-64, </w:t>
            </w:r>
            <w:r w:rsidRPr="00447FBD">
              <w:rPr>
                <w:bCs/>
                <w:color w:val="000000"/>
                <w:lang w:val="en-US" w:eastAsia="en-US"/>
              </w:rPr>
              <w:t>e</w:t>
            </w:r>
            <w:r w:rsidRPr="0087440F">
              <w:rPr>
                <w:bCs/>
                <w:color w:val="000000"/>
                <w:lang w:eastAsia="en-US"/>
              </w:rPr>
              <w:t>-</w:t>
            </w:r>
            <w:r w:rsidRPr="00447FBD">
              <w:rPr>
                <w:bCs/>
                <w:color w:val="000000"/>
                <w:lang w:val="en-US" w:eastAsia="en-US"/>
              </w:rPr>
              <w:t>mail</w:t>
            </w:r>
            <w:r w:rsidRPr="0087440F">
              <w:rPr>
                <w:bCs/>
                <w:color w:val="000000"/>
                <w:lang w:eastAsia="en-US"/>
              </w:rPr>
              <w:t xml:space="preserve">: </w:t>
            </w:r>
            <w:hyperlink r:id="rId12" w:history="1">
              <w:r w:rsidRPr="00447FBD">
                <w:rPr>
                  <w:bCs/>
                  <w:color w:val="0000FF"/>
                  <w:u w:val="single"/>
                  <w:lang w:val="en-US" w:eastAsia="en-US"/>
                </w:rPr>
                <w:t>ouz</w:t>
              </w:r>
              <w:r w:rsidRPr="0087440F">
                <w:rPr>
                  <w:bCs/>
                  <w:color w:val="0000FF"/>
                  <w:u w:val="single"/>
                  <w:lang w:eastAsia="en-US"/>
                </w:rPr>
                <w:t>@</w:t>
              </w:r>
              <w:r w:rsidRPr="00447FBD">
                <w:rPr>
                  <w:bCs/>
                  <w:color w:val="0000FF"/>
                  <w:u w:val="single"/>
                  <w:lang w:val="en-US" w:eastAsia="en-US"/>
                </w:rPr>
                <w:t>bashtel</w:t>
              </w:r>
              <w:r w:rsidRPr="0087440F">
                <w:rPr>
                  <w:bCs/>
                  <w:color w:val="0000FF"/>
                  <w:u w:val="single"/>
                  <w:lang w:eastAsia="en-US"/>
                </w:rPr>
                <w:t>.</w:t>
              </w:r>
              <w:proofErr w:type="spellStart"/>
              <w:r w:rsidRPr="00447FBD">
                <w:rPr>
                  <w:bCs/>
                  <w:color w:val="0000FF"/>
                  <w:u w:val="single"/>
                  <w:lang w:val="en-US" w:eastAsia="en-US"/>
                </w:rPr>
                <w:t>ru</w:t>
              </w:r>
              <w:proofErr w:type="spellEnd"/>
            </w:hyperlink>
          </w:p>
          <w:p w:rsidR="00447FBD" w:rsidRPr="0087440F" w:rsidRDefault="00447FBD" w:rsidP="00447FBD">
            <w:pPr>
              <w:autoSpaceDE w:val="0"/>
              <w:autoSpaceDN w:val="0"/>
              <w:adjustRightInd w:val="0"/>
              <w:jc w:val="left"/>
              <w:rPr>
                <w:bCs/>
                <w:color w:val="000000"/>
                <w:sz w:val="10"/>
                <w:szCs w:val="10"/>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00534011">
              <w:rPr>
                <w:bCs/>
                <w:color w:val="000000"/>
                <w:lang w:eastAsia="en-US"/>
              </w:rPr>
              <w:t>запроса предложений</w:t>
            </w:r>
            <w:r w:rsidRPr="00447FBD">
              <w:rPr>
                <w:bCs/>
                <w:color w:val="000000"/>
                <w:lang w:eastAsia="en-US"/>
              </w:rPr>
              <w:t>:</w:t>
            </w:r>
          </w:p>
          <w:p w:rsidR="00C70C61" w:rsidRPr="00C70C61" w:rsidRDefault="00C70C61" w:rsidP="00C70C61">
            <w:pPr>
              <w:autoSpaceDE w:val="0"/>
              <w:autoSpaceDN w:val="0"/>
              <w:adjustRightInd w:val="0"/>
              <w:rPr>
                <w:iCs/>
                <w:color w:val="000000"/>
              </w:rPr>
            </w:pPr>
            <w:r w:rsidRPr="00C70C61">
              <w:rPr>
                <w:iCs/>
                <w:color w:val="000000"/>
                <w:lang w:eastAsia="en-US"/>
              </w:rPr>
              <w:t>Аблаев</w:t>
            </w:r>
            <w:r w:rsidRPr="00C70C61">
              <w:rPr>
                <w:iCs/>
                <w:color w:val="000000"/>
              </w:rPr>
              <w:t xml:space="preserve"> Булат Тагирович</w:t>
            </w:r>
          </w:p>
          <w:p w:rsidR="00C70C61" w:rsidRPr="00C70C61" w:rsidRDefault="00C70C61" w:rsidP="00C70C61">
            <w:pPr>
              <w:autoSpaceDE w:val="0"/>
              <w:autoSpaceDN w:val="0"/>
              <w:adjustRightInd w:val="0"/>
              <w:rPr>
                <w:bCs/>
                <w:color w:val="000000"/>
                <w:lang w:eastAsia="en-US"/>
              </w:rPr>
            </w:pPr>
            <w:r w:rsidRPr="00C70C61">
              <w:rPr>
                <w:bCs/>
                <w:color w:val="000000"/>
                <w:lang w:eastAsia="en-US"/>
              </w:rPr>
              <w:t xml:space="preserve">тел. + 7 (347) 221-54-48, </w:t>
            </w:r>
            <w:r w:rsidRPr="00C70C61">
              <w:rPr>
                <w:bCs/>
                <w:color w:val="000000"/>
                <w:lang w:val="en-US" w:eastAsia="en-US"/>
              </w:rPr>
              <w:t>e</w:t>
            </w:r>
            <w:r w:rsidRPr="00C70C61">
              <w:rPr>
                <w:bCs/>
                <w:color w:val="000000"/>
                <w:lang w:eastAsia="en-US"/>
              </w:rPr>
              <w:t>-</w:t>
            </w:r>
            <w:r w:rsidRPr="00C70C61">
              <w:rPr>
                <w:bCs/>
                <w:color w:val="000000"/>
                <w:lang w:val="en-US" w:eastAsia="en-US"/>
              </w:rPr>
              <w:t>mail</w:t>
            </w:r>
            <w:r w:rsidRPr="00C70C61">
              <w:rPr>
                <w:bCs/>
                <w:color w:val="000000"/>
                <w:lang w:eastAsia="en-US"/>
              </w:rPr>
              <w:t xml:space="preserve">: </w:t>
            </w:r>
            <w:hyperlink r:id="rId13" w:history="1">
              <w:r w:rsidRPr="00C70C61">
                <w:rPr>
                  <w:bCs/>
                  <w:color w:val="0000FF"/>
                  <w:u w:val="single"/>
                  <w:lang w:val="en-US" w:eastAsia="en-US"/>
                </w:rPr>
                <w:t>b</w:t>
              </w:r>
              <w:r w:rsidRPr="00C70C61">
                <w:rPr>
                  <w:bCs/>
                  <w:color w:val="0000FF"/>
                  <w:u w:val="single"/>
                  <w:lang w:eastAsia="en-US"/>
                </w:rPr>
                <w:t>.</w:t>
              </w:r>
              <w:r w:rsidRPr="00C70C61">
                <w:rPr>
                  <w:bCs/>
                  <w:color w:val="0000FF"/>
                  <w:u w:val="single"/>
                  <w:lang w:val="en-US" w:eastAsia="en-US"/>
                </w:rPr>
                <w:t>ablaev</w:t>
              </w:r>
              <w:r w:rsidRPr="00C70C61">
                <w:rPr>
                  <w:bCs/>
                  <w:color w:val="0000FF"/>
                  <w:u w:val="single"/>
                  <w:lang w:eastAsia="en-US"/>
                </w:rPr>
                <w:t>@</w:t>
              </w:r>
              <w:r w:rsidRPr="00C70C61">
                <w:rPr>
                  <w:bCs/>
                  <w:color w:val="0000FF"/>
                  <w:u w:val="single"/>
                  <w:lang w:val="en-US" w:eastAsia="en-US"/>
                </w:rPr>
                <w:t>bashtel</w:t>
              </w:r>
              <w:r w:rsidRPr="00C70C61">
                <w:rPr>
                  <w:bCs/>
                  <w:color w:val="0000FF"/>
                  <w:u w:val="single"/>
                  <w:lang w:eastAsia="en-US"/>
                </w:rPr>
                <w:t>.</w:t>
              </w:r>
              <w:proofErr w:type="spellStart"/>
              <w:r w:rsidRPr="00C70C61">
                <w:rPr>
                  <w:bCs/>
                  <w:color w:val="0000FF"/>
                  <w:u w:val="single"/>
                  <w:lang w:val="en-US" w:eastAsia="en-US"/>
                </w:rPr>
                <w:t>ru</w:t>
              </w:r>
              <w:proofErr w:type="spellEnd"/>
            </w:hyperlink>
          </w:p>
          <w:p w:rsidR="00C70C61" w:rsidRPr="00C70C61" w:rsidRDefault="00C70C61" w:rsidP="00C70C61">
            <w:pPr>
              <w:autoSpaceDE w:val="0"/>
              <w:autoSpaceDN w:val="0"/>
              <w:adjustRightInd w:val="0"/>
              <w:spacing w:before="120"/>
              <w:rPr>
                <w:bCs/>
                <w:color w:val="000000"/>
                <w:lang w:eastAsia="en-US"/>
              </w:rPr>
            </w:pPr>
            <w:r w:rsidRPr="00C70C61">
              <w:rPr>
                <w:bCs/>
                <w:color w:val="000000"/>
                <w:lang w:eastAsia="en-US"/>
              </w:rPr>
              <w:t>Лой Дмитрий Витальевич</w:t>
            </w:r>
          </w:p>
          <w:p w:rsidR="00C70C61" w:rsidRPr="00C70C61" w:rsidRDefault="00C70C61" w:rsidP="00C70C61">
            <w:pPr>
              <w:autoSpaceDE w:val="0"/>
              <w:autoSpaceDN w:val="0"/>
              <w:adjustRightInd w:val="0"/>
              <w:rPr>
                <w:bCs/>
                <w:color w:val="000000"/>
                <w:lang w:eastAsia="en-US"/>
              </w:rPr>
            </w:pPr>
            <w:r w:rsidRPr="00C70C61">
              <w:rPr>
                <w:bCs/>
                <w:color w:val="000000"/>
                <w:lang w:eastAsia="en-US"/>
              </w:rPr>
              <w:t xml:space="preserve"> тел. + 7 (347) 221-58-77, </w:t>
            </w:r>
            <w:r w:rsidRPr="00C70C61">
              <w:rPr>
                <w:bCs/>
                <w:color w:val="000000"/>
                <w:lang w:val="en-US" w:eastAsia="en-US"/>
              </w:rPr>
              <w:t>e</w:t>
            </w:r>
            <w:r w:rsidRPr="00C70C61">
              <w:rPr>
                <w:bCs/>
                <w:color w:val="000000"/>
                <w:lang w:eastAsia="en-US"/>
              </w:rPr>
              <w:t>-</w:t>
            </w:r>
            <w:r w:rsidRPr="00C70C61">
              <w:rPr>
                <w:bCs/>
                <w:color w:val="000000"/>
                <w:lang w:val="en-US" w:eastAsia="en-US"/>
              </w:rPr>
              <w:t>mail</w:t>
            </w:r>
            <w:r w:rsidRPr="00C70C61">
              <w:rPr>
                <w:bCs/>
                <w:color w:val="000000"/>
                <w:lang w:eastAsia="en-US"/>
              </w:rPr>
              <w:t xml:space="preserve">: </w:t>
            </w:r>
            <w:hyperlink r:id="rId14" w:history="1">
              <w:r w:rsidRPr="00C70C61">
                <w:rPr>
                  <w:bCs/>
                  <w:color w:val="0000FF"/>
                  <w:u w:val="single"/>
                  <w:lang w:val="en-US" w:eastAsia="en-US"/>
                </w:rPr>
                <w:t>d</w:t>
              </w:r>
              <w:r w:rsidRPr="00C70C61">
                <w:rPr>
                  <w:bCs/>
                  <w:color w:val="0000FF"/>
                  <w:u w:val="single"/>
                  <w:lang w:eastAsia="en-US"/>
                </w:rPr>
                <w:t>.</w:t>
              </w:r>
              <w:r w:rsidRPr="00C70C61">
                <w:rPr>
                  <w:bCs/>
                  <w:color w:val="0000FF"/>
                  <w:u w:val="single"/>
                  <w:lang w:val="en-US" w:eastAsia="en-US"/>
                </w:rPr>
                <w:t>loj</w:t>
              </w:r>
              <w:r w:rsidRPr="00C70C61">
                <w:rPr>
                  <w:bCs/>
                  <w:color w:val="0000FF"/>
                  <w:u w:val="single"/>
                  <w:lang w:eastAsia="en-US"/>
                </w:rPr>
                <w:t>@</w:t>
              </w:r>
              <w:r w:rsidRPr="00C70C61">
                <w:rPr>
                  <w:bCs/>
                  <w:color w:val="0000FF"/>
                  <w:u w:val="single"/>
                  <w:lang w:val="en-US" w:eastAsia="en-US"/>
                </w:rPr>
                <w:t>bashtel</w:t>
              </w:r>
              <w:r w:rsidRPr="00C70C61">
                <w:rPr>
                  <w:bCs/>
                  <w:color w:val="0000FF"/>
                  <w:u w:val="single"/>
                  <w:lang w:eastAsia="en-US"/>
                </w:rPr>
                <w:t>.</w:t>
              </w:r>
              <w:proofErr w:type="spellStart"/>
              <w:r w:rsidRPr="00C70C61">
                <w:rPr>
                  <w:bCs/>
                  <w:color w:val="0000FF"/>
                  <w:u w:val="single"/>
                  <w:lang w:val="en-US" w:eastAsia="en-US"/>
                </w:rPr>
                <w:t>ru</w:t>
              </w:r>
              <w:proofErr w:type="spellEnd"/>
            </w:hyperlink>
          </w:p>
          <w:p w:rsidR="005955B4" w:rsidRPr="0087440F" w:rsidRDefault="005955B4" w:rsidP="005955B4">
            <w:pPr>
              <w:autoSpaceDE w:val="0"/>
              <w:autoSpaceDN w:val="0"/>
              <w:adjustRightInd w:val="0"/>
              <w:rPr>
                <w:bCs/>
                <w:color w:val="000000"/>
                <w:lang w:eastAsia="en-US"/>
              </w:rPr>
            </w:pPr>
          </w:p>
        </w:tc>
      </w:tr>
      <w:tr w:rsidR="008379E6" w:rsidRPr="00AE4809" w:rsidTr="00447FBD">
        <w:trPr>
          <w:trHeight w:val="897"/>
        </w:trPr>
        <w:tc>
          <w:tcPr>
            <w:tcW w:w="2694" w:type="dxa"/>
            <w:tcBorders>
              <w:bottom w:val="single" w:sz="4" w:space="0" w:color="auto"/>
            </w:tcBorders>
            <w:shd w:val="clear" w:color="auto" w:fill="F2F2F2"/>
            <w:vAlign w:val="center"/>
          </w:tcPr>
          <w:p w:rsidR="008379E6" w:rsidRDefault="008379E6" w:rsidP="00447FBD">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rsidR="008379E6" w:rsidRPr="00F84878" w:rsidRDefault="008379E6" w:rsidP="00447FBD">
            <w:pPr>
              <w:pStyle w:val="Default"/>
              <w:rPr>
                <w:bCs/>
              </w:rPr>
            </w:pPr>
            <w:r>
              <w:rPr>
                <w:bCs/>
              </w:rPr>
              <w:t>У</w:t>
            </w:r>
            <w:r w:rsidRPr="00B73AAF">
              <w:rPr>
                <w:bCs/>
              </w:rPr>
              <w:t>частниками закупки могут быть только субъекты малого и среднего предпринимательства</w:t>
            </w:r>
          </w:p>
        </w:tc>
      </w:tr>
      <w:tr w:rsidR="008379E6" w:rsidRPr="00AE4809" w:rsidTr="00447FBD">
        <w:trPr>
          <w:trHeight w:val="1902"/>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iCs/>
                <w:color w:val="000000"/>
              </w:rPr>
              <w:t>Предмет договора,</w:t>
            </w:r>
            <w:r w:rsidRPr="00D52224">
              <w:rPr>
                <w:rFonts w:eastAsia="Times New Roman"/>
              </w:rPr>
              <w:t xml:space="preserve"> </w:t>
            </w:r>
            <w:r w:rsidRPr="00D52224">
              <w:rPr>
                <w:b/>
                <w:iCs/>
                <w:color w:val="000000"/>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447FBD" w:rsidRDefault="00447FBD" w:rsidP="00447FBD">
            <w:pPr>
              <w:pStyle w:val="Default"/>
              <w:rPr>
                <w:iCs/>
              </w:rPr>
            </w:pPr>
            <w:r w:rsidRPr="00447FBD">
              <w:rPr>
                <w:iCs/>
              </w:rPr>
              <w:t>на</w:t>
            </w:r>
            <w:r w:rsidR="005955B4" w:rsidRPr="005955B4">
              <w:rPr>
                <w:iCs/>
              </w:rPr>
              <w:t xml:space="preserve"> </w:t>
            </w:r>
            <w:r w:rsidR="00220F8A" w:rsidRPr="00220F8A">
              <w:rPr>
                <w:iCs/>
              </w:rPr>
              <w:t>капитальный ремонт зданий ЦТЭТ ПАО «Башинформсвязь», расположенных на территории Республики Башкортостан</w:t>
            </w:r>
            <w:r>
              <w:rPr>
                <w:iCs/>
              </w:rPr>
              <w:t>.</w:t>
            </w:r>
          </w:p>
          <w:p w:rsidR="008379E6" w:rsidRPr="00D52224" w:rsidRDefault="008379E6" w:rsidP="008C5891">
            <w:pPr>
              <w:pStyle w:val="Default"/>
              <w:spacing w:before="120"/>
              <w:rPr>
                <w:rFonts w:eastAsia="Times New Roman"/>
                <w:iCs/>
              </w:rPr>
            </w:pPr>
            <w:r w:rsidRPr="001C5DDA">
              <w:rPr>
                <w:iCs/>
              </w:rPr>
              <w:t xml:space="preserve"> </w:t>
            </w: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sidRPr="007406CE">
                <w:rPr>
                  <w:rStyle w:val="a3"/>
                  <w:rFonts w:eastAsia="Times New Roman"/>
                  <w:iCs/>
                </w:rPr>
                <w:t>разделе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 xml:space="preserve">проектом договора </w:t>
            </w:r>
            <w:hyperlink w:anchor="_РАЗДЕЛ_V._Проект" w:history="1">
              <w:r w:rsidRPr="00AE4809">
                <w:rPr>
                  <w:rStyle w:val="a3"/>
                  <w:iCs/>
                </w:rPr>
                <w:t>раздел V «Проект договора»</w:t>
              </w:r>
            </w:hyperlink>
            <w:r w:rsidRPr="007406CE">
              <w:rPr>
                <w:rFonts w:eastAsia="Times New Roman"/>
                <w:iCs/>
              </w:rPr>
              <w:t xml:space="preserve"> </w:t>
            </w:r>
            <w:r w:rsidRPr="00D52224">
              <w:rPr>
                <w:rFonts w:eastAsia="Times New Roman"/>
                <w:iCs/>
              </w:rPr>
              <w:t>Документации о закупке</w:t>
            </w:r>
            <w:r>
              <w:rPr>
                <w:rFonts w:eastAsia="Times New Roman"/>
                <w:iCs/>
              </w:rPr>
              <w:t>.</w:t>
            </w:r>
          </w:p>
        </w:tc>
      </w:tr>
      <w:tr w:rsidR="008379E6" w:rsidRPr="00AE4809" w:rsidTr="00447FBD">
        <w:trPr>
          <w:trHeight w:val="1410"/>
        </w:trPr>
        <w:tc>
          <w:tcPr>
            <w:tcW w:w="2694" w:type="dxa"/>
            <w:tcBorders>
              <w:top w:val="single" w:sz="4" w:space="0" w:color="auto"/>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8379E6" w:rsidRPr="00D52224" w:rsidRDefault="008379E6" w:rsidP="00447FBD">
            <w:pPr>
              <w:autoSpaceDE w:val="0"/>
              <w:autoSpaceDN w:val="0"/>
              <w:adjustRightInd w:val="0"/>
              <w:rPr>
                <w:iCs/>
                <w:color w:val="000000"/>
              </w:rPr>
            </w:pPr>
            <w:r w:rsidRPr="00D52224">
              <w:rPr>
                <w:iCs/>
                <w:color w:val="000000"/>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52224">
              <w:rPr>
                <w:iCs/>
                <w:color w:val="000000"/>
              </w:rPr>
              <w:t xml:space="preserve">   (</w:t>
            </w:r>
            <w:proofErr w:type="gramEnd"/>
            <w:r w:rsidR="00A12BF5">
              <w:rPr>
                <w:rStyle w:val="a3"/>
                <w:iCs/>
              </w:rPr>
              <w:fldChar w:fldCharType="begin"/>
            </w:r>
            <w:r w:rsidR="00A12BF5">
              <w:rPr>
                <w:rStyle w:val="a3"/>
                <w:iCs/>
              </w:rPr>
              <w:instrText xml:space="preserve"> HYPERLINK \l "_РАЗДЕЛ_V._Проект" </w:instrText>
            </w:r>
            <w:r w:rsidR="00A12BF5">
              <w:rPr>
                <w:rStyle w:val="a3"/>
                <w:iCs/>
              </w:rPr>
              <w:fldChar w:fldCharType="separate"/>
            </w:r>
            <w:r w:rsidRPr="007406CE">
              <w:rPr>
                <w:rStyle w:val="a3"/>
                <w:iCs/>
              </w:rPr>
              <w:t>в разделе V «Проект договора»</w:t>
            </w:r>
            <w:r w:rsidR="00A12BF5">
              <w:rPr>
                <w:rStyle w:val="a3"/>
                <w:iCs/>
              </w:rPr>
              <w:fldChar w:fldCharType="end"/>
            </w:r>
            <w:r w:rsidRPr="00D52224">
              <w:rPr>
                <w:iCs/>
                <w:color w:val="000000"/>
              </w:rPr>
              <w:t>) и Техническим заданием                                         (</w:t>
            </w:r>
            <w:hyperlink w:anchor="_РАЗДЕЛ_IV._Техническое" w:history="1">
              <w:r w:rsidRPr="003E20BF">
                <w:rPr>
                  <w:rStyle w:val="a3"/>
                  <w:iCs/>
                </w:rPr>
                <w:t xml:space="preserve">в </w:t>
              </w:r>
              <w:r w:rsidRPr="003E20BF">
                <w:rPr>
                  <w:rStyle w:val="a3"/>
                  <w:rFonts w:eastAsia="Times New Roman"/>
                  <w:iCs/>
                </w:rPr>
                <w:t>разделе IV «Техническое задание»</w:t>
              </w:r>
            </w:hyperlink>
            <w:r w:rsidRPr="00D52224">
              <w:rPr>
                <w:iCs/>
              </w:rPr>
              <w:t xml:space="preserve">) </w:t>
            </w:r>
            <w:r w:rsidRPr="00D52224">
              <w:rPr>
                <w:iCs/>
                <w:color w:val="000000"/>
              </w:rPr>
              <w:t>Документации о закупке</w:t>
            </w:r>
          </w:p>
          <w:p w:rsidR="008379E6" w:rsidRPr="00D52224" w:rsidRDefault="008379E6" w:rsidP="00447FBD">
            <w:pPr>
              <w:autoSpaceDE w:val="0"/>
              <w:autoSpaceDN w:val="0"/>
              <w:adjustRightInd w:val="0"/>
              <w:rPr>
                <w:iCs/>
                <w:color w:val="000000"/>
              </w:rPr>
            </w:pPr>
          </w:p>
        </w:tc>
      </w:tr>
      <w:tr w:rsidR="008379E6" w:rsidRPr="00AE4809" w:rsidTr="00447FBD">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D52224" w:rsidRDefault="008379E6" w:rsidP="00447FBD">
            <w:pPr>
              <w:autoSpaceDE w:val="0"/>
              <w:autoSpaceDN w:val="0"/>
              <w:adjustRightInd w:val="0"/>
              <w:rPr>
                <w:b/>
                <w:bCs/>
                <w:color w:val="000000"/>
              </w:rPr>
            </w:pPr>
            <w:r w:rsidRPr="00D52224">
              <w:rPr>
                <w:b/>
                <w:iCs/>
                <w:color w:val="000000"/>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8379E6" w:rsidRPr="00E24808" w:rsidRDefault="00534011" w:rsidP="00447FBD">
            <w:pPr>
              <w:pStyle w:val="Default"/>
              <w:rPr>
                <w:iCs/>
                <w:color w:val="auto"/>
              </w:rPr>
            </w:pPr>
            <w:r>
              <w:rPr>
                <w:iCs/>
              </w:rPr>
              <w:t xml:space="preserve">       </w:t>
            </w:r>
            <w:r w:rsidR="008379E6" w:rsidRPr="00AB70DF">
              <w:rPr>
                <w:iCs/>
              </w:rPr>
              <w:t>Начальная (максимальная) цена является предельной общей ценой договора, на которую возможно заказать товары (работы, услуги)</w:t>
            </w:r>
            <w:r w:rsidR="008379E6">
              <w:rPr>
                <w:iCs/>
              </w:rPr>
              <w:t xml:space="preserve"> </w:t>
            </w:r>
            <w:r w:rsidR="008379E6" w:rsidRPr="00AB70DF">
              <w:rPr>
                <w:iCs/>
              </w:rPr>
              <w:t xml:space="preserve">в течение срока его действия и составляет: </w:t>
            </w:r>
            <w:r w:rsidR="00220F8A" w:rsidRPr="00220F8A">
              <w:rPr>
                <w:iCs/>
                <w:color w:val="auto"/>
              </w:rPr>
              <w:t>12</w:t>
            </w:r>
            <w:r w:rsidR="00220F8A">
              <w:rPr>
                <w:iCs/>
                <w:color w:val="auto"/>
              </w:rPr>
              <w:t> </w:t>
            </w:r>
            <w:r w:rsidR="00220F8A" w:rsidRPr="00220F8A">
              <w:rPr>
                <w:iCs/>
                <w:color w:val="auto"/>
              </w:rPr>
              <w:t>682</w:t>
            </w:r>
            <w:r w:rsidR="00220F8A">
              <w:rPr>
                <w:iCs/>
                <w:color w:val="auto"/>
              </w:rPr>
              <w:t xml:space="preserve"> </w:t>
            </w:r>
            <w:r w:rsidR="00220F8A" w:rsidRPr="00220F8A">
              <w:rPr>
                <w:iCs/>
                <w:color w:val="auto"/>
              </w:rPr>
              <w:t xml:space="preserve">800 </w:t>
            </w:r>
            <w:r w:rsidR="008379E6" w:rsidRPr="00AB70DF">
              <w:rPr>
                <w:iCs/>
                <w:color w:val="auto"/>
              </w:rPr>
              <w:t>(</w:t>
            </w:r>
            <w:r w:rsidR="00220F8A">
              <w:rPr>
                <w:iCs/>
                <w:color w:val="auto"/>
              </w:rPr>
              <w:t>Двенадцать</w:t>
            </w:r>
            <w:r w:rsidR="005955B4">
              <w:rPr>
                <w:iCs/>
                <w:color w:val="auto"/>
              </w:rPr>
              <w:t xml:space="preserve"> </w:t>
            </w:r>
            <w:r w:rsidR="00447FBD">
              <w:rPr>
                <w:iCs/>
                <w:color w:val="auto"/>
              </w:rPr>
              <w:t>миллион</w:t>
            </w:r>
            <w:r w:rsidR="005955B4">
              <w:rPr>
                <w:iCs/>
                <w:color w:val="auto"/>
              </w:rPr>
              <w:t>ов</w:t>
            </w:r>
            <w:r w:rsidR="00447FBD">
              <w:rPr>
                <w:iCs/>
                <w:color w:val="auto"/>
              </w:rPr>
              <w:t xml:space="preserve"> </w:t>
            </w:r>
            <w:r w:rsidR="00220F8A">
              <w:rPr>
                <w:iCs/>
                <w:color w:val="auto"/>
              </w:rPr>
              <w:t>шесть</w:t>
            </w:r>
            <w:r w:rsidR="005955B4">
              <w:rPr>
                <w:iCs/>
                <w:color w:val="auto"/>
              </w:rPr>
              <w:t xml:space="preserve">сот </w:t>
            </w:r>
            <w:r w:rsidR="00220F8A">
              <w:rPr>
                <w:iCs/>
                <w:color w:val="auto"/>
              </w:rPr>
              <w:t xml:space="preserve">восемьдесят две </w:t>
            </w:r>
            <w:r w:rsidR="00447FBD">
              <w:rPr>
                <w:iCs/>
                <w:color w:val="auto"/>
              </w:rPr>
              <w:t>тысяч</w:t>
            </w:r>
            <w:r w:rsidR="00220F8A">
              <w:rPr>
                <w:iCs/>
                <w:color w:val="auto"/>
              </w:rPr>
              <w:t xml:space="preserve">и </w:t>
            </w:r>
            <w:r w:rsidR="005955B4">
              <w:rPr>
                <w:iCs/>
                <w:color w:val="auto"/>
              </w:rPr>
              <w:t>восемь</w:t>
            </w:r>
            <w:r w:rsidR="008379E6" w:rsidRPr="00AB70DF">
              <w:rPr>
                <w:iCs/>
                <w:color w:val="auto"/>
              </w:rPr>
              <w:t xml:space="preserve">) рублей </w:t>
            </w:r>
            <w:r w:rsidR="00220F8A">
              <w:rPr>
                <w:iCs/>
                <w:color w:val="auto"/>
              </w:rPr>
              <w:t>00</w:t>
            </w:r>
            <w:r w:rsidR="008379E6" w:rsidRPr="00AB70DF">
              <w:rPr>
                <w:iCs/>
                <w:color w:val="auto"/>
              </w:rPr>
              <w:t xml:space="preserve"> копеек, с учетом НДС</w:t>
            </w:r>
            <w:r w:rsidR="008C5891">
              <w:rPr>
                <w:iCs/>
                <w:color w:val="auto"/>
              </w:rPr>
              <w:t>,</w:t>
            </w:r>
          </w:p>
          <w:p w:rsidR="008379E6" w:rsidRPr="00AB70DF" w:rsidRDefault="008C5891" w:rsidP="00447FBD">
            <w:pPr>
              <w:pStyle w:val="Default"/>
              <w:rPr>
                <w:iCs/>
                <w:color w:val="auto"/>
              </w:rPr>
            </w:pPr>
            <w:r w:rsidRPr="00AB70DF">
              <w:rPr>
                <w:iCs/>
                <w:color w:val="auto"/>
              </w:rPr>
              <w:t xml:space="preserve">в </w:t>
            </w:r>
            <w:r w:rsidR="008379E6" w:rsidRPr="00AB70DF">
              <w:rPr>
                <w:iCs/>
                <w:color w:val="auto"/>
              </w:rPr>
              <w:t>том числе НДС (</w:t>
            </w:r>
            <w:r w:rsidR="00D373F5">
              <w:rPr>
                <w:iCs/>
                <w:color w:val="auto"/>
              </w:rPr>
              <w:t>20</w:t>
            </w:r>
            <w:r w:rsidR="008379E6" w:rsidRPr="00AB70DF">
              <w:rPr>
                <w:iCs/>
                <w:color w:val="auto"/>
              </w:rPr>
              <w:t>%)</w:t>
            </w:r>
            <w:r w:rsidR="00D373F5">
              <w:rPr>
                <w:iCs/>
                <w:color w:val="auto"/>
              </w:rPr>
              <w:t xml:space="preserve"> </w:t>
            </w:r>
            <w:r w:rsidR="0008120F">
              <w:rPr>
                <w:iCs/>
                <w:color w:val="auto"/>
              </w:rPr>
              <w:t>2 </w:t>
            </w:r>
            <w:r w:rsidR="00220F8A">
              <w:rPr>
                <w:iCs/>
                <w:color w:val="auto"/>
              </w:rPr>
              <w:t>113</w:t>
            </w:r>
            <w:r w:rsidR="0008120F">
              <w:rPr>
                <w:iCs/>
                <w:color w:val="auto"/>
              </w:rPr>
              <w:t> </w:t>
            </w:r>
            <w:r w:rsidR="00220F8A">
              <w:rPr>
                <w:iCs/>
                <w:color w:val="auto"/>
              </w:rPr>
              <w:t>800</w:t>
            </w:r>
            <w:r w:rsidR="0008120F">
              <w:rPr>
                <w:iCs/>
                <w:color w:val="auto"/>
              </w:rPr>
              <w:t>,</w:t>
            </w:r>
            <w:r w:rsidR="00220F8A">
              <w:rPr>
                <w:iCs/>
                <w:color w:val="auto"/>
              </w:rPr>
              <w:t>0</w:t>
            </w:r>
            <w:r w:rsidR="0008120F">
              <w:rPr>
                <w:iCs/>
                <w:color w:val="auto"/>
              </w:rPr>
              <w:t>0</w:t>
            </w:r>
            <w:r w:rsidR="00D373F5">
              <w:rPr>
                <w:iCs/>
                <w:color w:val="auto"/>
              </w:rPr>
              <w:t xml:space="preserve"> </w:t>
            </w:r>
            <w:r w:rsidR="008379E6" w:rsidRPr="00AB70DF">
              <w:rPr>
                <w:iCs/>
                <w:color w:val="auto"/>
              </w:rPr>
              <w:t>(</w:t>
            </w:r>
            <w:r w:rsidR="0008120F">
              <w:rPr>
                <w:iCs/>
                <w:color w:val="auto"/>
              </w:rPr>
              <w:t xml:space="preserve">Два миллиона </w:t>
            </w:r>
            <w:r w:rsidR="00220F8A">
              <w:rPr>
                <w:iCs/>
                <w:color w:val="auto"/>
              </w:rPr>
              <w:t xml:space="preserve">сто </w:t>
            </w:r>
            <w:r w:rsidR="0008120F">
              <w:rPr>
                <w:iCs/>
                <w:color w:val="auto"/>
              </w:rPr>
              <w:t>три</w:t>
            </w:r>
            <w:r w:rsidR="00220F8A">
              <w:rPr>
                <w:iCs/>
                <w:color w:val="auto"/>
              </w:rPr>
              <w:t xml:space="preserve">надцать </w:t>
            </w:r>
            <w:r>
              <w:rPr>
                <w:iCs/>
                <w:color w:val="auto"/>
              </w:rPr>
              <w:t>ты</w:t>
            </w:r>
            <w:r w:rsidR="00D373F5">
              <w:rPr>
                <w:iCs/>
                <w:color w:val="auto"/>
              </w:rPr>
              <w:t>сяч</w:t>
            </w:r>
            <w:r w:rsidR="0008120F">
              <w:rPr>
                <w:iCs/>
                <w:color w:val="auto"/>
              </w:rPr>
              <w:t xml:space="preserve"> </w:t>
            </w:r>
            <w:r w:rsidR="00220F8A">
              <w:rPr>
                <w:iCs/>
                <w:color w:val="auto"/>
              </w:rPr>
              <w:t>восемь</w:t>
            </w:r>
            <w:r w:rsidR="0008120F">
              <w:rPr>
                <w:iCs/>
                <w:color w:val="auto"/>
              </w:rPr>
              <w:t>сот</w:t>
            </w:r>
            <w:r w:rsidR="008379E6" w:rsidRPr="00AB70DF">
              <w:rPr>
                <w:iCs/>
                <w:color w:val="auto"/>
              </w:rPr>
              <w:t xml:space="preserve">) рублей </w:t>
            </w:r>
            <w:r w:rsidR="00220F8A">
              <w:rPr>
                <w:iCs/>
                <w:color w:val="auto"/>
              </w:rPr>
              <w:t>0</w:t>
            </w:r>
            <w:r w:rsidR="00D373F5">
              <w:rPr>
                <w:iCs/>
                <w:color w:val="auto"/>
              </w:rPr>
              <w:t>0</w:t>
            </w:r>
            <w:r w:rsidR="008379E6" w:rsidRPr="00AB70DF">
              <w:rPr>
                <w:iCs/>
                <w:color w:val="auto"/>
              </w:rPr>
              <w:t xml:space="preserve"> копеек</w:t>
            </w:r>
            <w:r w:rsidR="00D373F5">
              <w:rPr>
                <w:iCs/>
                <w:color w:val="auto"/>
              </w:rPr>
              <w:t>.</w:t>
            </w:r>
          </w:p>
          <w:p w:rsidR="008379E6" w:rsidRPr="00AE4809" w:rsidRDefault="0008120F" w:rsidP="00447FBD">
            <w:pPr>
              <w:autoSpaceDE w:val="0"/>
              <w:autoSpaceDN w:val="0"/>
              <w:adjustRightInd w:val="0"/>
              <w:rPr>
                <w:iCs/>
              </w:rPr>
            </w:pPr>
            <w:r>
              <w:rPr>
                <w:iCs/>
              </w:rPr>
              <w:t>1</w:t>
            </w:r>
            <w:r w:rsidR="00220F8A">
              <w:rPr>
                <w:iCs/>
              </w:rPr>
              <w:t>0</w:t>
            </w:r>
            <w:r>
              <w:rPr>
                <w:iCs/>
              </w:rPr>
              <w:t> </w:t>
            </w:r>
            <w:r w:rsidR="00220F8A">
              <w:rPr>
                <w:iCs/>
              </w:rPr>
              <w:t>569</w:t>
            </w:r>
            <w:r>
              <w:rPr>
                <w:iCs/>
              </w:rPr>
              <w:t xml:space="preserve"> </w:t>
            </w:r>
            <w:r w:rsidR="00220F8A">
              <w:rPr>
                <w:iCs/>
              </w:rPr>
              <w:t>000</w:t>
            </w:r>
            <w:r w:rsidR="00D373F5">
              <w:rPr>
                <w:iCs/>
              </w:rPr>
              <w:t xml:space="preserve"> </w:t>
            </w:r>
            <w:r w:rsidR="008379E6" w:rsidRPr="00AE4809">
              <w:rPr>
                <w:iCs/>
              </w:rPr>
              <w:t>(</w:t>
            </w:r>
            <w:r w:rsidR="00220F8A">
              <w:rPr>
                <w:iCs/>
              </w:rPr>
              <w:t>Десять</w:t>
            </w:r>
            <w:r>
              <w:rPr>
                <w:iCs/>
              </w:rPr>
              <w:t xml:space="preserve"> миллионов </w:t>
            </w:r>
            <w:r w:rsidR="00220F8A">
              <w:rPr>
                <w:iCs/>
              </w:rPr>
              <w:t xml:space="preserve">пятьсот </w:t>
            </w:r>
            <w:r>
              <w:rPr>
                <w:iCs/>
              </w:rPr>
              <w:t>шесть</w:t>
            </w:r>
            <w:r w:rsidR="00220F8A">
              <w:rPr>
                <w:iCs/>
              </w:rPr>
              <w:t>десят девять</w:t>
            </w:r>
            <w:r w:rsidR="001450A3">
              <w:rPr>
                <w:iCs/>
              </w:rPr>
              <w:t xml:space="preserve"> </w:t>
            </w:r>
            <w:r w:rsidR="00D373F5">
              <w:rPr>
                <w:iCs/>
              </w:rPr>
              <w:t>тысяч</w:t>
            </w:r>
            <w:r w:rsidR="008379E6" w:rsidRPr="00AE4809">
              <w:rPr>
                <w:iCs/>
              </w:rPr>
              <w:t xml:space="preserve">) рублей </w:t>
            </w:r>
            <w:r w:rsidR="00D373F5">
              <w:rPr>
                <w:iCs/>
              </w:rPr>
              <w:t>00</w:t>
            </w:r>
            <w:r w:rsidR="008379E6" w:rsidRPr="00AE4809">
              <w:rPr>
                <w:iCs/>
              </w:rPr>
              <w:t xml:space="preserve"> копеек, без учета НДС.</w:t>
            </w:r>
          </w:p>
          <w:p w:rsidR="008379E6" w:rsidRPr="00A05C0E" w:rsidRDefault="008379E6" w:rsidP="001450A3">
            <w:pPr>
              <w:autoSpaceDE w:val="0"/>
              <w:autoSpaceDN w:val="0"/>
              <w:adjustRightInd w:val="0"/>
              <w:spacing w:before="120"/>
              <w:rPr>
                <w:iCs/>
              </w:rPr>
            </w:pPr>
            <w:r>
              <w:rPr>
                <w:iCs/>
              </w:rPr>
              <w:t>У</w:t>
            </w:r>
            <w:r w:rsidRPr="000A059C">
              <w:rPr>
                <w:iCs/>
              </w:rPr>
              <w:t xml:space="preserve">становление такой предельной суммы не налагает на </w:t>
            </w:r>
            <w:r>
              <w:rPr>
                <w:iCs/>
              </w:rPr>
              <w:t>П</w:t>
            </w:r>
            <w:r w:rsidRPr="000A059C">
              <w:rPr>
                <w:iCs/>
              </w:rPr>
              <w:t>АО «</w:t>
            </w:r>
            <w:r w:rsidR="00D373F5">
              <w:rPr>
                <w:iCs/>
              </w:rPr>
              <w:t>Башинформсвязь</w:t>
            </w:r>
            <w:r w:rsidRPr="000A059C">
              <w:rPr>
                <w:iCs/>
              </w:rPr>
              <w:t>» обязательств по заказу товаров, работ, услуг в объёме, соответствующем данной предельной сумме</w:t>
            </w:r>
            <w:r>
              <w:rPr>
                <w:iCs/>
              </w:rPr>
              <w:t xml:space="preserve">. </w:t>
            </w:r>
          </w:p>
          <w:p w:rsidR="008379E6" w:rsidRPr="00C225F2" w:rsidRDefault="008379E6" w:rsidP="00F968F1">
            <w:pPr>
              <w:autoSpaceDE w:val="0"/>
              <w:autoSpaceDN w:val="0"/>
              <w:adjustRightInd w:val="0"/>
              <w:spacing w:before="120"/>
              <w:rPr>
                <w:iCs/>
              </w:rPr>
            </w:pPr>
            <w:r>
              <w:rPr>
                <w:iCs/>
              </w:rPr>
              <w:t xml:space="preserve">Начальная (максимальная) </w:t>
            </w:r>
            <w:r w:rsidRPr="000A059C">
              <w:rPr>
                <w:iCs/>
              </w:rPr>
              <w:t xml:space="preserve">цена указана без </w:t>
            </w:r>
            <w:r>
              <w:rPr>
                <w:iCs/>
              </w:rPr>
              <w:t>учета коэффициента снижения</w:t>
            </w:r>
            <w:r w:rsidR="00F968F1">
              <w:rPr>
                <w:iCs/>
              </w:rPr>
              <w:t xml:space="preserve"> цены</w:t>
            </w:r>
            <w:r>
              <w:rPr>
                <w:iCs/>
              </w:rPr>
              <w:t>,</w:t>
            </w:r>
            <w:r w:rsidRPr="000A059C">
              <w:rPr>
                <w:iCs/>
              </w:rPr>
              <w:t xml:space="preserve"> по данной предельной сумме </w:t>
            </w:r>
            <w:r>
              <w:rPr>
                <w:iCs/>
              </w:rPr>
              <w:t>Участники</w:t>
            </w:r>
            <w:r w:rsidRPr="000A059C">
              <w:rPr>
                <w:iCs/>
              </w:rPr>
              <w:t xml:space="preserve"> не направляют свои предложения</w:t>
            </w:r>
            <w:r>
              <w:rPr>
                <w:iCs/>
              </w:rPr>
              <w:t>.</w:t>
            </w:r>
          </w:p>
        </w:tc>
      </w:tr>
      <w:tr w:rsidR="008379E6" w:rsidRPr="00AE4809" w:rsidTr="00447FBD">
        <w:tc>
          <w:tcPr>
            <w:tcW w:w="2694" w:type="dxa"/>
            <w:tcBorders>
              <w:top w:val="single" w:sz="4" w:space="0" w:color="auto"/>
            </w:tcBorders>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450A3" w:rsidRDefault="008379E6" w:rsidP="00447FBD">
            <w:pPr>
              <w:autoSpaceDE w:val="0"/>
              <w:autoSpaceDN w:val="0"/>
              <w:adjustRightInd w:val="0"/>
              <w:rPr>
                <w:iCs/>
                <w:color w:val="000000"/>
              </w:rPr>
            </w:pPr>
            <w:r w:rsidRPr="00D52224">
              <w:rPr>
                <w:iCs/>
                <w:color w:val="000000"/>
              </w:rPr>
              <w:t xml:space="preserve">Заявка подается в электронной форме с использованием функционала и в соответствии с Регламентом работы Электронной торговой </w:t>
            </w:r>
            <w:r w:rsidR="001450A3" w:rsidRPr="00D52224">
              <w:rPr>
                <w:iCs/>
                <w:color w:val="000000"/>
              </w:rPr>
              <w:t xml:space="preserve">площадки:  </w:t>
            </w:r>
          </w:p>
          <w:p w:rsidR="008379E6" w:rsidRPr="00D52224" w:rsidRDefault="00D373F5" w:rsidP="00447FBD">
            <w:pPr>
              <w:autoSpaceDE w:val="0"/>
              <w:autoSpaceDN w:val="0"/>
              <w:adjustRightInd w:val="0"/>
              <w:rPr>
                <w:iCs/>
              </w:rPr>
            </w:pPr>
            <w:r w:rsidRPr="007D06DE">
              <w:rPr>
                <w:rStyle w:val="a3"/>
                <w:rFonts w:eastAsia="Times New Roman"/>
                <w:color w:val="auto"/>
                <w:u w:val="none"/>
              </w:rPr>
              <w:t>АО «ЕЭТП»</w:t>
            </w:r>
            <w:r w:rsidR="008379E6" w:rsidRPr="007D06DE">
              <w:rPr>
                <w:iCs/>
              </w:rPr>
              <w:t>.</w:t>
            </w:r>
          </w:p>
          <w:p w:rsidR="008379E6" w:rsidRPr="00722215" w:rsidRDefault="008379E6" w:rsidP="00447FBD">
            <w:pPr>
              <w:autoSpaceDE w:val="0"/>
              <w:autoSpaceDN w:val="0"/>
              <w:adjustRightInd w:val="0"/>
              <w:rPr>
                <w:iCs/>
                <w:sz w:val="10"/>
                <w:szCs w:val="10"/>
              </w:rPr>
            </w:pPr>
          </w:p>
          <w:p w:rsidR="00D373F5" w:rsidRDefault="008379E6" w:rsidP="00447FBD">
            <w:pPr>
              <w:suppressAutoHyphens/>
              <w:rPr>
                <w:iCs/>
                <w:color w:val="000000"/>
              </w:rPr>
            </w:pPr>
            <w:r w:rsidRPr="00D52224">
              <w:rPr>
                <w:iCs/>
                <w:color w:val="000000"/>
              </w:rPr>
              <w:t xml:space="preserve">Сайт Электронной торговой площадки: </w:t>
            </w:r>
            <w:hyperlink r:id="rId15" w:history="1">
              <w:r w:rsidR="00D373F5" w:rsidRPr="00004343">
                <w:rPr>
                  <w:rStyle w:val="a3"/>
                  <w:iCs/>
                </w:rPr>
                <w:t>https://www.roseltorg.ru</w:t>
              </w:r>
            </w:hyperlink>
            <w:r w:rsidR="00D373F5">
              <w:rPr>
                <w:iCs/>
                <w:color w:val="000000"/>
              </w:rPr>
              <w:t>.</w:t>
            </w:r>
          </w:p>
          <w:p w:rsidR="008379E6" w:rsidRPr="00D52224" w:rsidRDefault="008379E6" w:rsidP="00447FBD">
            <w:pPr>
              <w:suppressAutoHyphens/>
              <w:rPr>
                <w:rFonts w:eastAsia="Times New Roman"/>
              </w:rPr>
            </w:pPr>
            <w:r w:rsidRPr="00D52224">
              <w:rPr>
                <w:rFonts w:eastAsia="Times New Roman"/>
              </w:rPr>
              <w:t xml:space="preserve">Дата начала срока: день и время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неполадки, блокирующие доступ </w:t>
            </w:r>
            <w:r>
              <w:rPr>
                <w:rFonts w:eastAsia="Times New Roman"/>
              </w:rPr>
              <w:t>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980BAC"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FE46F7" w:rsidRDefault="00162E48" w:rsidP="00D373F5">
            <w:pPr>
              <w:rPr>
                <w:i/>
                <w:iCs/>
                <w:color w:val="FF0000"/>
              </w:rPr>
            </w:pPr>
            <w:sdt>
              <w:sdtPr>
                <w:rPr>
                  <w:rFonts w:eastAsia="Times New Roman"/>
                </w:rPr>
                <w:id w:val="54596749"/>
                <w:placeholder>
                  <w:docPart w:val="1187D67008DD4C27A163B59D06D7D6B6"/>
                </w:placeholder>
                <w:date w:fullDate="2019-03-19T00:00:00Z">
                  <w:dateFormat w:val="«dd» MMMM yyyy 'года'"/>
                  <w:lid w:val="ru-RU"/>
                  <w:storeMappedDataAs w:val="dateTime"/>
                  <w:calendar w:val="gregorian"/>
                </w:date>
              </w:sdtPr>
              <w:sdtContent>
                <w:r w:rsidR="00403E38">
                  <w:rPr>
                    <w:rFonts w:eastAsia="Times New Roman"/>
                  </w:rPr>
                  <w:t>«19» марта 2019 года</w:t>
                </w:r>
              </w:sdtContent>
            </w:sdt>
            <w:r w:rsidR="008379E6" w:rsidRPr="00D52224">
              <w:rPr>
                <w:rFonts w:eastAsia="Times New Roman"/>
              </w:rPr>
              <w:t xml:space="preserve"> </w:t>
            </w:r>
            <w:r w:rsidR="00D373F5">
              <w:rPr>
                <w:rFonts w:eastAsia="Times New Roman"/>
              </w:rPr>
              <w:t>12</w:t>
            </w:r>
            <w:r w:rsidR="008379E6" w:rsidRPr="00D52224">
              <w:rPr>
                <w:rFonts w:eastAsia="Times New Roman"/>
              </w:rPr>
              <w:t>:</w:t>
            </w:r>
            <w:r w:rsidR="00D373F5">
              <w:rPr>
                <w:rFonts w:eastAsia="Times New Roman"/>
              </w:rPr>
              <w:t>00</w:t>
            </w:r>
            <w:r w:rsidR="008379E6" w:rsidRPr="00D52224">
              <w:rPr>
                <w:rFonts w:eastAsia="Times New Roman"/>
              </w:rPr>
              <w:t>:</w:t>
            </w:r>
            <w:r w:rsidR="00D373F5">
              <w:rPr>
                <w:rFonts w:eastAsia="Times New Roman"/>
              </w:rPr>
              <w:t>00</w:t>
            </w:r>
            <w:r w:rsidR="008379E6" w:rsidRPr="00D52224">
              <w:rPr>
                <w:rFonts w:eastAsia="Times New Roman"/>
              </w:rPr>
              <w:t xml:space="preserve"> (время московское</w:t>
            </w:r>
            <w:r w:rsidR="00D373F5">
              <w:rPr>
                <w:rFonts w:eastAsia="Times New Roman"/>
              </w:rPr>
              <w:t>)</w:t>
            </w:r>
          </w:p>
        </w:tc>
      </w:tr>
      <w:tr w:rsidR="008379E6" w:rsidRPr="00AE4809" w:rsidTr="00447FBD">
        <w:tc>
          <w:tcPr>
            <w:tcW w:w="2694" w:type="dxa"/>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открытия доступа к Заявкам</w:t>
            </w:r>
          </w:p>
        </w:tc>
        <w:tc>
          <w:tcPr>
            <w:tcW w:w="8080" w:type="dxa"/>
            <w:shd w:val="clear" w:color="auto" w:fill="auto"/>
          </w:tcPr>
          <w:p w:rsidR="008379E6" w:rsidRPr="00D52224" w:rsidRDefault="008379E6" w:rsidP="00447FBD">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rsidR="008379E6" w:rsidRDefault="00162E48" w:rsidP="00447FBD">
            <w:pPr>
              <w:autoSpaceDE w:val="0"/>
              <w:autoSpaceDN w:val="0"/>
              <w:adjustRightInd w:val="0"/>
              <w:rPr>
                <w:i/>
                <w:color w:val="FF0000"/>
              </w:rPr>
            </w:pPr>
            <w:sdt>
              <w:sdtPr>
                <w:rPr>
                  <w:iCs/>
                  <w:color w:val="000000"/>
                </w:rPr>
                <w:id w:val="-1303764334"/>
                <w:placeholder>
                  <w:docPart w:val="1187D67008DD4C27A163B59D06D7D6B6"/>
                </w:placeholder>
                <w:date w:fullDate="2019-03-20T00:00:00Z">
                  <w:dateFormat w:val="«dd» MMMM yyyy 'года'"/>
                  <w:lid w:val="ru-RU"/>
                  <w:storeMappedDataAs w:val="dateTime"/>
                  <w:calendar w:val="gregorian"/>
                </w:date>
              </w:sdtPr>
              <w:sdtContent>
                <w:r w:rsidR="00403E38">
                  <w:rPr>
                    <w:iCs/>
                    <w:color w:val="000000"/>
                  </w:rPr>
                  <w:t>«20» марта 2019 года</w:t>
                </w:r>
              </w:sdtContent>
            </w:sdt>
            <w:r w:rsidR="008379E6">
              <w:rPr>
                <w:iCs/>
                <w:color w:val="000000"/>
              </w:rPr>
              <w:t xml:space="preserve"> </w:t>
            </w:r>
            <w:r w:rsidR="00D373F5">
              <w:rPr>
                <w:iCs/>
                <w:color w:val="000000"/>
              </w:rPr>
              <w:t>12</w:t>
            </w:r>
            <w:r w:rsidR="008379E6">
              <w:rPr>
                <w:iCs/>
                <w:color w:val="000000"/>
              </w:rPr>
              <w:t>:</w:t>
            </w:r>
            <w:r w:rsidR="00D373F5">
              <w:rPr>
                <w:iCs/>
                <w:color w:val="000000"/>
              </w:rPr>
              <w:t>00</w:t>
            </w:r>
            <w:r w:rsidR="008379E6">
              <w:rPr>
                <w:iCs/>
                <w:color w:val="000000"/>
              </w:rPr>
              <w:t xml:space="preserve"> (время московское)</w:t>
            </w:r>
            <w:r w:rsidR="00D373F5">
              <w:rPr>
                <w:iCs/>
                <w:color w:val="000000"/>
              </w:rPr>
              <w:t>.</w:t>
            </w:r>
          </w:p>
          <w:p w:rsidR="008379E6" w:rsidRDefault="008379E6" w:rsidP="001450A3">
            <w:pPr>
              <w:spacing w:before="120"/>
            </w:pPr>
            <w:r w:rsidRPr="00D05980">
              <w:t xml:space="preserve">Дата и время </w:t>
            </w:r>
            <w:r>
              <w:t>направления</w:t>
            </w:r>
            <w:r w:rsidRPr="00D05980">
              <w:t xml:space="preserve"> вторых частей Заявок</w:t>
            </w:r>
            <w:r>
              <w:t>:</w:t>
            </w:r>
          </w:p>
          <w:p w:rsidR="008379E6" w:rsidRPr="008B4AA1" w:rsidRDefault="00162E48" w:rsidP="008B4AA1">
            <w:sdt>
              <w:sdtPr>
                <w:id w:val="1199901483"/>
                <w:placeholder>
                  <w:docPart w:val="1187D67008DD4C27A163B59D06D7D6B6"/>
                </w:placeholder>
                <w:date w:fullDate="2019-03-28T00:00:00Z">
                  <w:dateFormat w:val="«dd» MMMM yyyy 'года'"/>
                  <w:lid w:val="ru-RU"/>
                  <w:storeMappedDataAs w:val="dateTime"/>
                  <w:calendar w:val="gregorian"/>
                </w:date>
              </w:sdtPr>
              <w:sdtContent>
                <w:r w:rsidR="00403E38">
                  <w:t>«28» марта 2019 года</w:t>
                </w:r>
              </w:sdtContent>
            </w:sdt>
            <w:r w:rsidR="008379E6" w:rsidRPr="00EC45B9">
              <w:t xml:space="preserve"> </w:t>
            </w:r>
            <w:r w:rsidR="008B4AA1">
              <w:t>12</w:t>
            </w:r>
            <w:r w:rsidR="008379E6" w:rsidRPr="00EC45B9">
              <w:t>:</w:t>
            </w:r>
            <w:r w:rsidR="008B4AA1">
              <w:t>00</w:t>
            </w:r>
            <w:r w:rsidR="008379E6" w:rsidRPr="00EC45B9">
              <w:t>:</w:t>
            </w:r>
            <w:r w:rsidR="008B4AA1">
              <w:t>00</w:t>
            </w:r>
            <w:r w:rsidR="008379E6" w:rsidRPr="00EC45B9">
              <w:t xml:space="preserve"> (время московское)</w:t>
            </w:r>
          </w:p>
        </w:tc>
      </w:tr>
      <w:tr w:rsidR="008379E6" w:rsidRPr="00AE4809" w:rsidTr="008B4AA1">
        <w:trPr>
          <w:trHeight w:val="2180"/>
        </w:trPr>
        <w:tc>
          <w:tcPr>
            <w:tcW w:w="2694" w:type="dxa"/>
            <w:shd w:val="clear" w:color="auto" w:fill="F2F2F2"/>
          </w:tcPr>
          <w:p w:rsidR="008379E6" w:rsidRPr="00D52224" w:rsidRDefault="008379E6" w:rsidP="00447FBD">
            <w:pPr>
              <w:autoSpaceDE w:val="0"/>
              <w:autoSpaceDN w:val="0"/>
              <w:adjustRightInd w:val="0"/>
              <w:rPr>
                <w:b/>
                <w:iCs/>
                <w:color w:val="000000"/>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673222649"/>
                <w:placeholder>
                  <w:docPart w:val="1187D67008DD4C27A163B59D06D7D6B6"/>
                </w:placeholder>
                <w:date w:fullDate="2019-03-27T00:00:00Z">
                  <w:dateFormat w:val="«dd» MMMM yyyy 'года'"/>
                  <w:lid w:val="ru-RU"/>
                  <w:storeMappedDataAs w:val="dateTime"/>
                  <w:calendar w:val="gregorian"/>
                </w:date>
              </w:sdtPr>
              <w:sdtContent>
                <w:r w:rsidR="00220F8A">
                  <w:t>«27» марта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Рассмотрение </w:t>
            </w:r>
            <w:r>
              <w:rPr>
                <w:b/>
              </w:rPr>
              <w:t xml:space="preserve">вторых частей </w:t>
            </w:r>
            <w:r w:rsidRPr="00733E33">
              <w:rPr>
                <w:b/>
              </w:rPr>
              <w:t>Заявок</w:t>
            </w:r>
            <w:r w:rsidRPr="00733E33">
              <w:t xml:space="preserve">: </w:t>
            </w:r>
            <w:sdt>
              <w:sdtPr>
                <w:id w:val="1540005012"/>
                <w:placeholder>
                  <w:docPart w:val="1187D67008DD4C27A163B59D06D7D6B6"/>
                </w:placeholder>
                <w:date w:fullDate="2019-04-03T00:00:00Z">
                  <w:dateFormat w:val="«dd» MMMM yyyy 'года'"/>
                  <w:lid w:val="ru-RU"/>
                  <w:storeMappedDataAs w:val="dateTime"/>
                  <w:calendar w:val="gregorian"/>
                </w:date>
              </w:sdtPr>
              <w:sdtContent>
                <w:r w:rsidR="00220F8A">
                  <w:t>«03» апреля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1545516678"/>
                <w:placeholder>
                  <w:docPart w:val="1187D67008DD4C27A163B59D06D7D6B6"/>
                </w:placeholder>
                <w:date w:fullDate="2019-04-04T00:00:00Z">
                  <w:dateFormat w:val="«dd» MMMM yyyy 'года'"/>
                  <w:lid w:val="ru-RU"/>
                  <w:storeMappedDataAs w:val="dateTime"/>
                  <w:calendar w:val="gregorian"/>
                </w:date>
              </w:sdtPr>
              <w:sdtContent>
                <w:r w:rsidR="00220F8A">
                  <w:t>«04» апреля 2019 года</w:t>
                </w:r>
              </w:sdtContent>
            </w:sdt>
          </w:p>
          <w:p w:rsidR="008B4AA1" w:rsidRDefault="008B4AA1" w:rsidP="008B4AA1">
            <w:pPr>
              <w:autoSpaceDE w:val="0"/>
              <w:autoSpaceDN w:val="0"/>
              <w:adjustRightInd w:val="0"/>
            </w:pPr>
            <w:r>
              <w:t xml:space="preserve">       </w:t>
            </w:r>
          </w:p>
          <w:p w:rsidR="008B4AA1" w:rsidRPr="008B4AA1" w:rsidRDefault="008379E6" w:rsidP="008B4AA1">
            <w:pPr>
              <w:autoSpaceDE w:val="0"/>
              <w:autoSpaceDN w:val="0"/>
              <w:adjustRightInd w:val="0"/>
              <w:rPr>
                <w:color w:val="000000"/>
                <w:lang w:eastAsia="en-US"/>
              </w:rPr>
            </w:pPr>
            <w:r w:rsidRPr="00733E33">
              <w:t xml:space="preserve">Указанные этапы </w:t>
            </w:r>
            <w:r w:rsidRPr="00733E33">
              <w:rPr>
                <w:bCs/>
              </w:rPr>
              <w:t xml:space="preserve">Открытого </w:t>
            </w:r>
            <w:r>
              <w:rPr>
                <w:bCs/>
              </w:rPr>
              <w:t>запроса предложений</w:t>
            </w:r>
            <w:r w:rsidRPr="00733E33">
              <w:t xml:space="preserve"> проводятся по адресу Заказчика: </w:t>
            </w:r>
            <w:r w:rsidR="008B4AA1" w:rsidRPr="008B4AA1">
              <w:rPr>
                <w:color w:val="000000"/>
                <w:lang w:eastAsia="en-US"/>
              </w:rPr>
              <w:t>450077, Республика Башкортостан, г. Уфа, ул. Ленина, д. 30.</w:t>
            </w:r>
          </w:p>
          <w:p w:rsidR="008B4AA1" w:rsidRDefault="008B4AA1" w:rsidP="00447FBD">
            <w:pPr>
              <w:autoSpaceDE w:val="0"/>
              <w:autoSpaceDN w:val="0"/>
              <w:adjustRightInd w:val="0"/>
              <w:ind w:firstLine="459"/>
            </w:pPr>
          </w:p>
          <w:p w:rsidR="008379E6" w:rsidRPr="009B5D86" w:rsidRDefault="008379E6" w:rsidP="008B4AA1">
            <w:pPr>
              <w:autoSpaceDE w:val="0"/>
              <w:autoSpaceDN w:val="0"/>
              <w:adjustRightInd w:val="0"/>
              <w:rPr>
                <w:iCs/>
                <w:color w:val="000000"/>
              </w:rPr>
            </w:pPr>
            <w:r w:rsidRPr="00733E33">
              <w:t xml:space="preserve">Заказчик вправе рассмотреть </w:t>
            </w:r>
            <w:r>
              <w:t xml:space="preserve">части </w:t>
            </w:r>
            <w:r w:rsidRPr="00733E33">
              <w:t>Заявки, подвести итоги Закупки, ранее указанных дат.</w:t>
            </w:r>
          </w:p>
        </w:tc>
      </w:tr>
      <w:tr w:rsidR="008379E6" w:rsidRPr="00AE4809" w:rsidTr="00447FBD">
        <w:tc>
          <w:tcPr>
            <w:tcW w:w="2694" w:type="dxa"/>
            <w:shd w:val="clear" w:color="auto" w:fill="auto"/>
          </w:tcPr>
          <w:p w:rsidR="008379E6" w:rsidRPr="00D52224" w:rsidRDefault="008379E6" w:rsidP="00447FBD">
            <w:pPr>
              <w:autoSpaceDE w:val="0"/>
              <w:autoSpaceDN w:val="0"/>
              <w:adjustRightInd w:val="0"/>
              <w:rPr>
                <w:b/>
                <w:bCs/>
                <w:color w:val="000000"/>
              </w:rPr>
            </w:pPr>
            <w:r w:rsidRPr="00D52224">
              <w:rPr>
                <w:b/>
                <w:bCs/>
                <w:color w:val="000000"/>
              </w:rPr>
              <w:t>Возможность от</w:t>
            </w:r>
            <w:r>
              <w:rPr>
                <w:b/>
                <w:bCs/>
                <w:color w:val="000000"/>
              </w:rPr>
              <w:t>менить</w:t>
            </w:r>
            <w:r w:rsidRPr="00D52224">
              <w:rPr>
                <w:b/>
                <w:bCs/>
                <w:color w:val="000000"/>
              </w:rPr>
              <w:t xml:space="preserve"> проведени</w:t>
            </w:r>
            <w:r>
              <w:rPr>
                <w:b/>
                <w:bCs/>
                <w:color w:val="000000"/>
              </w:rPr>
              <w:t>е</w:t>
            </w:r>
            <w:r w:rsidRPr="00D52224">
              <w:rPr>
                <w:b/>
                <w:bCs/>
                <w:color w:val="000000"/>
              </w:rPr>
              <w:t xml:space="preserve"> закупки</w:t>
            </w:r>
          </w:p>
        </w:tc>
        <w:tc>
          <w:tcPr>
            <w:tcW w:w="8080" w:type="dxa"/>
            <w:shd w:val="clear" w:color="auto" w:fill="auto"/>
          </w:tcPr>
          <w:p w:rsidR="008379E6" w:rsidRPr="00D52224" w:rsidRDefault="008379E6" w:rsidP="00447FBD">
            <w:pPr>
              <w:pStyle w:val="Default"/>
              <w:rPr>
                <w:iCs/>
                <w:lang w:eastAsia="ru-RU"/>
              </w:rPr>
            </w:pPr>
            <w:r w:rsidRPr="00EA186E">
              <w:t xml:space="preserve">Заказчик вправе отменить Открытый запрос </w:t>
            </w:r>
            <w:r>
              <w:t>предложений</w:t>
            </w:r>
            <w:r w:rsidRPr="00EA186E">
              <w:t xml:space="preserve"> в любое время до даты и времени окончания срока подачи заявок. По истечении срока отмены и до заключения договора Заказчик вправе отменить </w:t>
            </w:r>
            <w:r>
              <w:t>определение поставщика</w:t>
            </w:r>
            <w:r w:rsidRPr="00EA186E">
              <w:t xml:space="preserve"> только в случае возникновения обстоятельств непреодолимой силы в соответствии с гражданским законодательством.</w:t>
            </w:r>
          </w:p>
        </w:tc>
      </w:tr>
      <w:tr w:rsidR="008379E6" w:rsidRPr="00AE4809" w:rsidTr="00447FBD">
        <w:tc>
          <w:tcPr>
            <w:tcW w:w="10774" w:type="dxa"/>
            <w:gridSpan w:val="2"/>
            <w:shd w:val="clear" w:color="auto" w:fill="auto"/>
          </w:tcPr>
          <w:p w:rsidR="008379E6" w:rsidRPr="002652E8" w:rsidRDefault="008379E6" w:rsidP="00447FBD">
            <w:pPr>
              <w:autoSpaceDE w:val="0"/>
              <w:autoSpaceDN w:val="0"/>
              <w:adjustRightInd w:val="0"/>
              <w:rPr>
                <w:b/>
                <w:bCs/>
                <w:color w:val="000000"/>
              </w:rPr>
            </w:pPr>
            <w:r w:rsidRPr="00D52224">
              <w:rPr>
                <w:b/>
                <w:bCs/>
                <w:color w:val="000000"/>
              </w:rPr>
              <w:t>Срок, место и порядок предоставления Документации о закупке</w:t>
            </w:r>
          </w:p>
          <w:p w:rsidR="008B4AA1" w:rsidRPr="008B4AA1" w:rsidRDefault="008B4AA1" w:rsidP="008B4AA1">
            <w:pPr>
              <w:autoSpaceDE w:val="0"/>
              <w:autoSpaceDN w:val="0"/>
              <w:adjustRightInd w:val="0"/>
              <w:rPr>
                <w:bCs/>
                <w:color w:val="000000"/>
                <w:lang w:eastAsia="en-US"/>
              </w:rPr>
            </w:pPr>
            <w:r w:rsidRPr="008B4AA1">
              <w:rPr>
                <w:bCs/>
                <w:color w:val="000000"/>
                <w:lang w:eastAsia="en-US"/>
              </w:rPr>
              <w:t xml:space="preserve">Документация о закупке размещается в Единой информационной системе по адресу: </w:t>
            </w:r>
            <w:hyperlink r:id="rId16" w:history="1">
              <w:r w:rsidRPr="008B4AA1">
                <w:rPr>
                  <w:color w:val="0000FF"/>
                  <w:szCs w:val="26"/>
                  <w:u w:val="single"/>
                  <w:lang w:eastAsia="en-US"/>
                </w:rPr>
                <w:t>www.zakupki.gov.ru</w:t>
              </w:r>
            </w:hyperlink>
            <w:r w:rsidRPr="008B4AA1">
              <w:rPr>
                <w:bCs/>
                <w:color w:val="000000"/>
                <w:lang w:eastAsia="en-US"/>
              </w:rPr>
              <w:t>, на официальном сайте</w:t>
            </w:r>
            <w:r w:rsidRPr="008B4AA1">
              <w:rPr>
                <w:rFonts w:eastAsia="Times New Roman"/>
                <w:bCs/>
              </w:rPr>
              <w:t xml:space="preserve"> ПАО «Башинформсвязь» по адресу: </w:t>
            </w:r>
            <w:hyperlink r:id="rId17" w:history="1">
              <w:r w:rsidRPr="008B4AA1">
                <w:rPr>
                  <w:rFonts w:eastAsia="Times New Roman"/>
                  <w:bCs/>
                  <w:iCs/>
                  <w:color w:val="0000FF"/>
                  <w:u w:val="single"/>
                </w:rPr>
                <w:t>www.</w:t>
              </w:r>
              <w:r w:rsidRPr="008B4AA1">
                <w:rPr>
                  <w:rFonts w:eastAsia="Times New Roman"/>
                  <w:bCs/>
                  <w:iCs/>
                  <w:color w:val="0000FF"/>
                  <w:u w:val="single"/>
                  <w:lang w:val="en-US"/>
                </w:rPr>
                <w:t>bashtel</w:t>
              </w:r>
              <w:r w:rsidRPr="008B4AA1">
                <w:rPr>
                  <w:rFonts w:eastAsia="Times New Roman"/>
                  <w:bCs/>
                  <w:iCs/>
                  <w:color w:val="0000FF"/>
                  <w:u w:val="single"/>
                </w:rPr>
                <w:t>.ru</w:t>
              </w:r>
            </w:hyperlink>
            <w:r w:rsidRPr="008B4AA1">
              <w:rPr>
                <w:rFonts w:eastAsia="Times New Roman"/>
                <w:bCs/>
              </w:rPr>
              <w:t xml:space="preserve">, а также на Электронной торговой площадке </w:t>
            </w:r>
            <w:r w:rsidRPr="008B4AA1">
              <w:rPr>
                <w:rFonts w:eastAsia="Times New Roman"/>
                <w:shd w:val="clear" w:color="auto" w:fill="F6F5F3"/>
              </w:rPr>
              <w:t xml:space="preserve">АО «ЕЭТП», находящейся по адресу </w:t>
            </w:r>
            <w:hyperlink r:id="rId18" w:history="1">
              <w:r w:rsidRPr="008B4AA1">
                <w:rPr>
                  <w:rFonts w:eastAsia="Times New Roman"/>
                  <w:color w:val="0000FF"/>
                  <w:u w:val="single"/>
                  <w:shd w:val="clear" w:color="auto" w:fill="F6F5F3"/>
                </w:rPr>
                <w:t>www.roseltorg.ru</w:t>
              </w:r>
            </w:hyperlink>
            <w:r w:rsidRPr="008B4AA1">
              <w:rPr>
                <w:rFonts w:eastAsia="Times New Roman"/>
                <w:shd w:val="clear" w:color="auto" w:fill="F6F5F3"/>
              </w:rPr>
              <w:t xml:space="preserve"> (</w:t>
            </w:r>
            <w:r w:rsidRPr="008B4AA1">
              <w:rPr>
                <w:color w:val="000000"/>
                <w:lang w:eastAsia="en-US"/>
              </w:rPr>
              <w:t>далее – ЭТП)</w:t>
            </w:r>
            <w:r w:rsidRPr="008B4AA1">
              <w:rPr>
                <w:bCs/>
                <w:color w:val="000000"/>
                <w:lang w:eastAsia="en-US"/>
              </w:rPr>
              <w:t>.</w:t>
            </w:r>
          </w:p>
          <w:p w:rsidR="008B4AA1" w:rsidRPr="008B4AA1" w:rsidRDefault="008B4AA1" w:rsidP="008B4AA1">
            <w:pPr>
              <w:autoSpaceDE w:val="0"/>
              <w:autoSpaceDN w:val="0"/>
              <w:adjustRightInd w:val="0"/>
              <w:rPr>
                <w:bCs/>
                <w:color w:val="000000"/>
                <w:lang w:eastAsia="en-US"/>
              </w:rPr>
            </w:pPr>
            <w:r>
              <w:rPr>
                <w:bCs/>
                <w:color w:val="000000"/>
                <w:lang w:eastAsia="en-US"/>
              </w:rPr>
              <w:t xml:space="preserve">      </w:t>
            </w:r>
            <w:r w:rsidRPr="008B4AA1">
              <w:rPr>
                <w:bCs/>
                <w:color w:val="000000"/>
                <w:lang w:eastAsia="en-US"/>
              </w:rPr>
              <w:t>Порядок получения настоящей Документации на ЭТП определяется правилами ЭТП.</w:t>
            </w:r>
          </w:p>
          <w:p w:rsidR="008379E6" w:rsidRPr="00D52224" w:rsidRDefault="008B4AA1" w:rsidP="008B4AA1">
            <w:pPr>
              <w:autoSpaceDE w:val="0"/>
              <w:autoSpaceDN w:val="0"/>
              <w:adjustRightInd w:val="0"/>
              <w:ind w:firstLine="318"/>
              <w:rPr>
                <w:iCs/>
                <w:color w:val="000000"/>
              </w:rPr>
            </w:pPr>
            <w:r w:rsidRPr="008B4AA1">
              <w:rPr>
                <w:color w:val="000000"/>
                <w:lang w:eastAsia="en-US"/>
              </w:rPr>
              <w:t>Документация о закупке доступна для ознакомления в ЕИС и официальном сайте ПАО «</w:t>
            </w:r>
            <w:r>
              <w:rPr>
                <w:color w:val="000000"/>
                <w:lang w:eastAsia="en-US"/>
              </w:rPr>
              <w:t>Башинформсвязь</w:t>
            </w:r>
            <w:r w:rsidRPr="008B4AA1">
              <w:rPr>
                <w:color w:val="000000"/>
                <w:lang w:eastAsia="en-US"/>
              </w:rPr>
              <w:t xml:space="preserve">», </w:t>
            </w:r>
            <w:r w:rsidRPr="008B4AA1">
              <w:rPr>
                <w:bCs/>
                <w:color w:val="000000"/>
                <w:lang w:eastAsia="en-US"/>
              </w:rPr>
              <w:t>а также на Электронной торговой площадке</w:t>
            </w:r>
            <w:r w:rsidRPr="008B4AA1">
              <w:rPr>
                <w:color w:val="000000"/>
                <w:lang w:eastAsia="en-US"/>
              </w:rPr>
              <w:t xml:space="preserve"> без взимания платы.</w:t>
            </w:r>
          </w:p>
        </w:tc>
      </w:tr>
      <w:tr w:rsidR="008379E6" w:rsidRPr="00AE4809" w:rsidTr="00447FBD">
        <w:tc>
          <w:tcPr>
            <w:tcW w:w="10774" w:type="dxa"/>
            <w:gridSpan w:val="2"/>
            <w:shd w:val="clear" w:color="auto" w:fill="auto"/>
          </w:tcPr>
          <w:p w:rsidR="008379E6" w:rsidRPr="00D15C5C" w:rsidRDefault="008379E6" w:rsidP="00447FBD">
            <w:pPr>
              <w:ind w:firstLine="318"/>
              <w:rPr>
                <w:iCs/>
                <w:color w:val="000000"/>
              </w:rPr>
            </w:pPr>
            <w:r w:rsidRPr="00D92A0D">
              <w:rPr>
                <w:iCs/>
                <w:color w:val="000000"/>
              </w:rPr>
              <w:t xml:space="preserve">Любой </w:t>
            </w:r>
            <w:r>
              <w:rPr>
                <w:iCs/>
                <w:color w:val="000000"/>
              </w:rPr>
              <w:t>Участник</w:t>
            </w:r>
            <w:r w:rsidRPr="00D92A0D">
              <w:rPr>
                <w:iCs/>
                <w:color w:val="000000"/>
              </w:rPr>
              <w:t xml:space="preserve"> вправе направить Заказчику запрос о разъяснении положений Документации о закупке, в сроки и по форме, указанны</w:t>
            </w:r>
            <w:r>
              <w:rPr>
                <w:iCs/>
                <w:color w:val="000000"/>
              </w:rPr>
              <w:t>е</w:t>
            </w:r>
            <w:r w:rsidRPr="00D92A0D">
              <w:rPr>
                <w:iCs/>
                <w:color w:val="000000"/>
              </w:rPr>
              <w:t xml:space="preserve"> в </w:t>
            </w:r>
            <w:r w:rsidRPr="00EC6625">
              <w:rPr>
                <w:iCs/>
                <w:color w:val="000000"/>
              </w:rPr>
              <w:t xml:space="preserve">пункте </w:t>
            </w:r>
            <w:r>
              <w:rPr>
                <w:iCs/>
                <w:color w:val="000000"/>
              </w:rPr>
              <w:fldChar w:fldCharType="begin"/>
            </w:r>
            <w:r>
              <w:rPr>
                <w:iCs/>
                <w:color w:val="000000"/>
              </w:rPr>
              <w:instrText xml:space="preserve"> REF _Ref460512251 \r \h </w:instrText>
            </w:r>
            <w:r>
              <w:rPr>
                <w:iCs/>
                <w:color w:val="000000"/>
              </w:rPr>
            </w:r>
            <w:r>
              <w:rPr>
                <w:iCs/>
                <w:color w:val="000000"/>
              </w:rPr>
              <w:fldChar w:fldCharType="separate"/>
            </w:r>
            <w:r w:rsidR="00E610FE">
              <w:rPr>
                <w:iCs/>
                <w:color w:val="000000"/>
              </w:rPr>
              <w:t>10</w:t>
            </w:r>
            <w:r>
              <w:rPr>
                <w:iCs/>
                <w:color w:val="000000"/>
              </w:rPr>
              <w:fldChar w:fldCharType="end"/>
            </w:r>
            <w:r>
              <w:rPr>
                <w:iCs/>
                <w:color w:val="000000"/>
              </w:rPr>
              <w:t xml:space="preserve"> Информационной карты. </w:t>
            </w:r>
          </w:p>
          <w:p w:rsidR="008379E6" w:rsidRPr="00D92A0D" w:rsidRDefault="008379E6" w:rsidP="00447FBD">
            <w:pPr>
              <w:ind w:firstLine="34"/>
              <w:rPr>
                <w:iCs/>
                <w:color w:val="000000"/>
              </w:rPr>
            </w:pPr>
            <w:r w:rsidRPr="00D92A0D">
              <w:rPr>
                <w:iCs/>
                <w:color w:val="000000"/>
              </w:rPr>
              <w:t>Иные вопросы:</w:t>
            </w:r>
          </w:p>
          <w:p w:rsidR="008379E6" w:rsidRPr="008B4AA1" w:rsidRDefault="008B4AA1" w:rsidP="008B4AA1">
            <w:pPr>
              <w:ind w:firstLine="486"/>
              <w:rPr>
                <w:color w:val="000000"/>
                <w:lang w:eastAsia="en-US"/>
              </w:rPr>
            </w:pPr>
            <w:r w:rsidRPr="008B4AA1">
              <w:rPr>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8B4AA1">
                <w:rPr>
                  <w:color w:val="0000FF"/>
                  <w:u w:val="single"/>
                  <w:lang w:eastAsia="en-US"/>
                </w:rPr>
                <w:t>security@bashtel.ru</w:t>
              </w:r>
            </w:hyperlink>
          </w:p>
        </w:tc>
      </w:tr>
    </w:tbl>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tabs>
          <w:tab w:val="left" w:pos="6424"/>
        </w:tabs>
        <w:ind w:left="788" w:hanging="357"/>
        <w:jc w:val="center"/>
        <w:outlineLvl w:val="0"/>
        <w:rPr>
          <w:rFonts w:eastAsia="MS Mincho"/>
          <w:b/>
          <w:bCs/>
          <w:color w:val="17365D"/>
          <w:kern w:val="32"/>
          <w:sz w:val="28"/>
          <w:lang w:eastAsia="x-none"/>
        </w:rPr>
      </w:pPr>
      <w:bookmarkStart w:id="2" w:name="_Toc528846251"/>
      <w:r w:rsidRPr="00D52224">
        <w:rPr>
          <w:rFonts w:eastAsia="MS Mincho"/>
          <w:b/>
          <w:bCs/>
          <w:color w:val="17365D"/>
          <w:kern w:val="32"/>
          <w:sz w:val="28"/>
          <w:lang w:eastAsia="x-none"/>
        </w:rPr>
        <w:t>ДОКУМЕНТАЦИЯ О ЗАКУПКЕ</w:t>
      </w:r>
      <w:bookmarkEnd w:id="2"/>
    </w:p>
    <w:p w:rsidR="008379E6" w:rsidRPr="00D52224" w:rsidRDefault="008379E6" w:rsidP="008379E6">
      <w:pPr>
        <w:rPr>
          <w:rFonts w:eastAsia="MS Mincho"/>
          <w:sz w:val="10"/>
          <w:szCs w:val="10"/>
          <w:lang w:eastAsia="x-none"/>
        </w:rPr>
      </w:pPr>
    </w:p>
    <w:p w:rsidR="008379E6" w:rsidRPr="00D52224" w:rsidRDefault="008379E6" w:rsidP="008379E6">
      <w:pPr>
        <w:keepNext/>
        <w:tabs>
          <w:tab w:val="left" w:pos="6424"/>
        </w:tabs>
        <w:ind w:left="788" w:hanging="357"/>
        <w:outlineLvl w:val="0"/>
        <w:rPr>
          <w:rFonts w:eastAsia="MS Mincho"/>
          <w:b/>
          <w:bCs/>
          <w:color w:val="17365D"/>
          <w:kern w:val="32"/>
          <w:sz w:val="28"/>
          <w:lang w:val="x-none" w:eastAsia="x-none"/>
        </w:rPr>
      </w:pPr>
      <w:bookmarkStart w:id="3" w:name="_Toc528846252"/>
      <w:r w:rsidRPr="00D52224">
        <w:rPr>
          <w:rFonts w:eastAsia="MS Mincho"/>
          <w:b/>
          <w:bCs/>
          <w:color w:val="17365D"/>
          <w:kern w:val="32"/>
          <w:sz w:val="28"/>
          <w:lang w:val="x-none" w:eastAsia="x-none"/>
        </w:rPr>
        <w:t>РАЗДЕЛ I. ТЕРМИНЫ И ОПРЕДЕЛЕНИЯ</w:t>
      </w:r>
      <w:bookmarkEnd w:id="3"/>
      <w:r w:rsidRPr="00D52224">
        <w:rPr>
          <w:rFonts w:eastAsia="MS Mincho"/>
          <w:b/>
          <w:bCs/>
          <w:color w:val="17365D"/>
          <w:kern w:val="32"/>
          <w:sz w:val="28"/>
          <w:lang w:val="x-none" w:eastAsia="x-none"/>
        </w:rPr>
        <w:tab/>
      </w:r>
    </w:p>
    <w:p w:rsidR="008379E6" w:rsidRPr="00D52224" w:rsidRDefault="008379E6" w:rsidP="008379E6">
      <w:pPr>
        <w:ind w:firstLine="567"/>
        <w:rPr>
          <w:rFonts w:eastAsia="Times New Roman"/>
        </w:rPr>
      </w:pPr>
      <w:r w:rsidRPr="00D52224">
        <w:rPr>
          <w:rFonts w:eastAsia="Times New Roman"/>
          <w:b/>
        </w:rPr>
        <w:t>Открытый запрос предложений</w:t>
      </w:r>
      <w:r w:rsidRPr="00D52224">
        <w:rPr>
          <w:rFonts w:eastAsia="Times New Roman"/>
        </w:rPr>
        <w:t xml:space="preserve"> </w:t>
      </w:r>
      <w:r w:rsidRPr="00D52224">
        <w:rPr>
          <w:rFonts w:eastAsia="Times New Roman"/>
          <w:b/>
        </w:rPr>
        <w:t>в электронной форме</w:t>
      </w:r>
      <w:r>
        <w:rPr>
          <w:rFonts w:eastAsia="Times New Roman"/>
          <w:b/>
        </w:rPr>
        <w:t xml:space="preserve"> </w:t>
      </w:r>
      <w:r w:rsidRPr="00D15C5C">
        <w:rPr>
          <w:rFonts w:eastAsia="Times New Roman"/>
          <w:b/>
        </w:rPr>
        <w:t>для субъектов малого и среднего предпринимательства</w:t>
      </w:r>
      <w:r w:rsidRPr="00D52224">
        <w:rPr>
          <w:rFonts w:eastAsia="Times New Roman"/>
        </w:rPr>
        <w:t xml:space="preserve"> </w:t>
      </w:r>
      <w:r w:rsidRPr="00D52224">
        <w:rPr>
          <w:rFonts w:eastAsia="Times New Roman"/>
          <w:b/>
        </w:rPr>
        <w:t>(далее также - Открытый запрос предложений)</w:t>
      </w:r>
      <w:r w:rsidRPr="00D52224">
        <w:rPr>
          <w:rFonts w:eastAsia="Times New Roman"/>
        </w:rPr>
        <w:t xml:space="preserve"> – </w:t>
      </w:r>
      <w:r w:rsidRPr="00B20A0E">
        <w:t>форма торгов, при которой Победителем запроса предложений признается Участник закупки</w:t>
      </w:r>
      <w:r w:rsidRPr="00D15C5C">
        <w:t xml:space="preserve"> </w:t>
      </w:r>
      <w:r>
        <w:t>из числа субъектов малого и среднего предпринимательства</w:t>
      </w:r>
      <w:r w:rsidRPr="00B20A0E">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t>.</w:t>
      </w:r>
    </w:p>
    <w:p w:rsidR="008379E6" w:rsidRPr="00D52224" w:rsidRDefault="008379E6" w:rsidP="008379E6">
      <w:pPr>
        <w:ind w:firstLine="567"/>
        <w:rPr>
          <w:rFonts w:eastAsia="Times New Roman"/>
        </w:rPr>
      </w:pPr>
      <w:r w:rsidRPr="00D52224">
        <w:rPr>
          <w:rFonts w:eastAsia="Times New Roman"/>
          <w:b/>
        </w:rPr>
        <w:t>Заказчик</w:t>
      </w:r>
      <w:r w:rsidRPr="00D52224">
        <w:rPr>
          <w:rFonts w:eastAsia="Times New Roman"/>
        </w:rPr>
        <w:t xml:space="preserve"> – организация, указанная в пункте </w:t>
      </w:r>
      <w:r w:rsidRPr="00D52224">
        <w:rPr>
          <w:rFonts w:eastAsia="Times New Roman"/>
        </w:rPr>
        <w:fldChar w:fldCharType="begin"/>
      </w:r>
      <w:r w:rsidRPr="00D52224">
        <w:rPr>
          <w:rFonts w:eastAsia="Times New Roman"/>
        </w:rPr>
        <w:instrText xml:space="preserve"> REF _Ref368314103 \r \h  \* MERGEFORMAT </w:instrText>
      </w:r>
      <w:r w:rsidRPr="00D52224">
        <w:rPr>
          <w:rFonts w:eastAsia="Times New Roman"/>
        </w:rPr>
      </w:r>
      <w:r w:rsidRPr="00D52224">
        <w:rPr>
          <w:rFonts w:eastAsia="Times New Roman"/>
        </w:rPr>
        <w:fldChar w:fldCharType="separate"/>
      </w:r>
      <w:r w:rsidR="00E610FE">
        <w:rPr>
          <w:rFonts w:eastAsia="Times New Roman"/>
        </w:rPr>
        <w:t>1</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 xml:space="preserve">Документации. </w:t>
      </w:r>
    </w:p>
    <w:p w:rsidR="008379E6" w:rsidRPr="00D52224" w:rsidRDefault="008379E6" w:rsidP="008379E6">
      <w:pPr>
        <w:ind w:firstLine="567"/>
        <w:rPr>
          <w:rFonts w:eastAsia="Times New Roman"/>
        </w:rPr>
      </w:pPr>
      <w:r w:rsidRPr="00D52224">
        <w:rPr>
          <w:rFonts w:eastAsia="Times New Roman"/>
          <w:b/>
        </w:rPr>
        <w:t>Электронная торговая площадка (ЭТП)</w:t>
      </w:r>
      <w:r w:rsidRPr="00D52224">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52224">
        <w:rPr>
          <w:rFonts w:eastAsia="Times New Roman"/>
        </w:rPr>
        <w:fldChar w:fldCharType="begin"/>
      </w:r>
      <w:r w:rsidRPr="00D52224">
        <w:rPr>
          <w:rFonts w:eastAsia="Times New Roman"/>
        </w:rPr>
        <w:instrText xml:space="preserve"> REF _Ref378108959 \r \h </w:instrText>
      </w:r>
      <w:r w:rsidRPr="00D52224">
        <w:rPr>
          <w:rFonts w:eastAsia="Times New Roman"/>
        </w:rPr>
      </w:r>
      <w:r w:rsidRPr="00D52224">
        <w:rPr>
          <w:rFonts w:eastAsia="Times New Roman"/>
        </w:rPr>
        <w:fldChar w:fldCharType="separate"/>
      </w:r>
      <w:r w:rsidR="00E610FE">
        <w:rPr>
          <w:rFonts w:eastAsia="Times New Roman"/>
        </w:rPr>
        <w:t>4</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Документации.</w:t>
      </w:r>
    </w:p>
    <w:p w:rsidR="008379E6" w:rsidRPr="00D52224" w:rsidRDefault="008379E6" w:rsidP="008379E6">
      <w:pPr>
        <w:ind w:firstLine="567"/>
        <w:rPr>
          <w:rFonts w:eastAsia="Times New Roman"/>
        </w:rPr>
      </w:pPr>
      <w:r w:rsidRPr="00D52224">
        <w:rPr>
          <w:rFonts w:eastAsia="Times New Roman"/>
          <w:b/>
        </w:rPr>
        <w:t>Оператор Электронной торговой площадки (Оператор ЭТП)</w:t>
      </w:r>
      <w:r w:rsidRPr="00D52224">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379E6" w:rsidRPr="00D52224" w:rsidRDefault="008379E6" w:rsidP="008379E6">
      <w:pPr>
        <w:ind w:firstLine="567"/>
        <w:rPr>
          <w:rFonts w:eastAsia="Times New Roman"/>
        </w:rPr>
      </w:pPr>
      <w:r w:rsidRPr="00D52224">
        <w:rPr>
          <w:rFonts w:eastAsia="Times New Roman"/>
          <w:b/>
        </w:rPr>
        <w:t>Регламент работы ЭТП</w:t>
      </w:r>
      <w:r w:rsidRPr="00D52224">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w:t>
      </w:r>
      <w:r w:rsidRPr="00811A18">
        <w:rPr>
          <w:rFonts w:eastAsia="Times New Roman"/>
        </w:rPr>
        <w:t xml:space="preserve">                </w:t>
      </w:r>
      <w:r w:rsidRPr="00D52224">
        <w:rPr>
          <w:rFonts w:eastAsia="Times New Roman"/>
        </w:rPr>
        <w:t>№ 223-ФЗ.</w:t>
      </w:r>
    </w:p>
    <w:p w:rsidR="008379E6" w:rsidRPr="00AB4080" w:rsidRDefault="008379E6" w:rsidP="008379E6">
      <w:pPr>
        <w:ind w:firstLine="567"/>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AB4080">
          <w:rPr>
            <w:color w:val="0000FF"/>
            <w:u w:val="single"/>
          </w:rPr>
          <w:t>www.zakupki.gov.ru</w:t>
        </w:r>
      </w:hyperlink>
      <w:r w:rsidRPr="00AB4080">
        <w:t>).</w:t>
      </w:r>
    </w:p>
    <w:p w:rsidR="008379E6" w:rsidRPr="00D52224" w:rsidRDefault="008379E6" w:rsidP="008379E6">
      <w:pPr>
        <w:ind w:firstLine="567"/>
        <w:rPr>
          <w:rFonts w:eastAsia="Times New Roman"/>
        </w:rPr>
      </w:pPr>
      <w:r w:rsidRPr="00D52224">
        <w:rPr>
          <w:rFonts w:eastAsia="Times New Roman"/>
          <w:b/>
        </w:rPr>
        <w:t>Документация о закупке (далее также – Документация)</w:t>
      </w:r>
      <w:r w:rsidRPr="00D52224">
        <w:rPr>
          <w:rFonts w:eastAsia="Times New Roman"/>
        </w:rPr>
        <w:t xml:space="preserve"> – настоящая документация, содержащая установленные ФЗ от 18.07.2011 г. № 223-ФЗ и </w:t>
      </w:r>
      <w:hyperlink r:id="rId21"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предложений.</w:t>
      </w:r>
    </w:p>
    <w:p w:rsidR="008379E6" w:rsidRPr="00D52224" w:rsidRDefault="008379E6" w:rsidP="008379E6">
      <w:pPr>
        <w:ind w:firstLine="567"/>
        <w:rPr>
          <w:rFonts w:eastAsia="Times New Roman"/>
        </w:rPr>
      </w:pPr>
      <w:r w:rsidRPr="00D52224">
        <w:rPr>
          <w:rFonts w:eastAsia="Times New Roman"/>
          <w:b/>
        </w:rPr>
        <w:t>Извещение о закупке –</w:t>
      </w:r>
      <w:r w:rsidRPr="005957FD">
        <w:rPr>
          <w:rFonts w:eastAsia="Times New Roman"/>
        </w:rPr>
        <w:t xml:space="preserve"> </w:t>
      </w:r>
      <w:r w:rsidRPr="00D52224">
        <w:rPr>
          <w:rFonts w:eastAsia="Times New Roman"/>
        </w:rPr>
        <w:t xml:space="preserve">документ, содержащий установленные ФЗ от 18.07.2011 г. № 223-ФЗ и </w:t>
      </w:r>
      <w:hyperlink r:id="rId22"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w:t>
      </w:r>
      <w:r>
        <w:rPr>
          <w:rFonts w:eastAsia="Times New Roman"/>
        </w:rPr>
        <w:t>ло</w:t>
      </w:r>
      <w:r w:rsidRPr="00D52224">
        <w:rPr>
          <w:rFonts w:eastAsia="Times New Roman"/>
        </w:rPr>
        <w:t>жений, которые должны соответствовать содержащимся в н</w:t>
      </w:r>
      <w:r>
        <w:rPr>
          <w:rFonts w:eastAsia="Times New Roman"/>
        </w:rPr>
        <w:t>астоящей Документации сведениям</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Заявка на участие в закупке</w:t>
      </w:r>
      <w:r w:rsidRPr="00D52224">
        <w:rPr>
          <w:rFonts w:eastAsia="Times New Roman"/>
        </w:rPr>
        <w:t xml:space="preserve"> </w:t>
      </w:r>
      <w:r w:rsidRPr="00D52224">
        <w:rPr>
          <w:rFonts w:eastAsia="Times New Roman"/>
          <w:b/>
        </w:rPr>
        <w:t>(далее также - Заявка)</w:t>
      </w:r>
      <w:r w:rsidRPr="00D52224">
        <w:rPr>
          <w:rFonts w:eastAsia="Times New Roman"/>
        </w:rPr>
        <w:t xml:space="preserve"> – комплект документов, требования к содержанию, форме, оформлению и составу которых установлены </w:t>
      </w:r>
      <w:hyperlink r:id="rId23" w:history="1">
        <w:r w:rsidRPr="00D52224">
          <w:rPr>
            <w:rFonts w:eastAsia="Times New Roman"/>
            <w:color w:val="0000FF"/>
            <w:u w:val="single"/>
          </w:rPr>
          <w:t>Положением о закупках</w:t>
        </w:r>
      </w:hyperlink>
      <w:r w:rsidRPr="00D52224">
        <w:rPr>
          <w:rFonts w:eastAsia="Times New Roman"/>
        </w:rPr>
        <w:t xml:space="preserve"> и настоящей Документацией, предоставляемый Заказчику </w:t>
      </w:r>
      <w:r>
        <w:rPr>
          <w:rFonts w:eastAsia="Times New Roman"/>
        </w:rPr>
        <w:t>Участник</w:t>
      </w:r>
      <w:r w:rsidRPr="00D52224">
        <w:rPr>
          <w:rFonts w:eastAsia="Times New Roman"/>
        </w:rPr>
        <w:t xml:space="preserve">ом в порядке, предусмотренном </w:t>
      </w:r>
      <w:hyperlink r:id="rId24" w:history="1">
        <w:r w:rsidRPr="00D52224">
          <w:rPr>
            <w:rFonts w:eastAsia="Times New Roman"/>
            <w:color w:val="0000FF"/>
            <w:u w:val="single"/>
          </w:rPr>
          <w:t>Положением о закупках</w:t>
        </w:r>
      </w:hyperlink>
      <w:r w:rsidRPr="00D52224">
        <w:rPr>
          <w:rFonts w:eastAsia="Times New Roman"/>
        </w:rPr>
        <w:t>, Регламентом работы ЭТП и настоящей Документацией, в целях участия в Открытом запрос</w:t>
      </w:r>
      <w:r>
        <w:rPr>
          <w:rFonts w:eastAsia="Times New Roman"/>
        </w:rPr>
        <w:t>е</w:t>
      </w:r>
      <w:r w:rsidRPr="00D52224">
        <w:rPr>
          <w:rFonts w:eastAsia="Times New Roman"/>
        </w:rPr>
        <w:t xml:space="preserve"> предложений.</w:t>
      </w:r>
      <w:r>
        <w:rPr>
          <w:rFonts w:eastAsia="Times New Roman"/>
        </w:rPr>
        <w:t xml:space="preserve"> </w:t>
      </w:r>
      <w:r w:rsidRPr="00CB5469">
        <w:t>Для целей настоящей Документации</w:t>
      </w:r>
      <w:r>
        <w:t xml:space="preserve"> </w:t>
      </w:r>
      <w:r w:rsidRPr="00CB5469">
        <w:t xml:space="preserve">Заявкой </w:t>
      </w:r>
      <w:r>
        <w:t xml:space="preserve">также </w:t>
      </w:r>
      <w:r w:rsidRPr="00CB5469">
        <w:t xml:space="preserve">признаются взятые в совокупности </w:t>
      </w:r>
      <w:r>
        <w:t>пер</w:t>
      </w:r>
      <w:r w:rsidRPr="00CB5469">
        <w:t>вая и вторая часть заявки, а также ценовое предложение участника, если явным образом не определено иное.</w:t>
      </w:r>
    </w:p>
    <w:p w:rsidR="008379E6" w:rsidRPr="00866553" w:rsidRDefault="008379E6" w:rsidP="008379E6">
      <w:pPr>
        <w:ind w:firstLine="567"/>
        <w:rPr>
          <w:rFonts w:eastAsia="Times New Roman"/>
          <w:highlight w:val="yellow"/>
        </w:rPr>
      </w:pPr>
      <w:r w:rsidRPr="00D52224">
        <w:rPr>
          <w:rFonts w:eastAsia="Times New Roman"/>
        </w:rPr>
        <w:t>Заявка имеет правовой статус оферты и будет рассматриваться Заказчиком в соответствии с этим.</w:t>
      </w:r>
    </w:p>
    <w:p w:rsidR="008379E6" w:rsidRDefault="008379E6" w:rsidP="008379E6">
      <w:pPr>
        <w:ind w:firstLine="567"/>
        <w:rPr>
          <w:rFonts w:eastAsia="Times New Roman"/>
        </w:rPr>
      </w:pPr>
      <w:r w:rsidRPr="00D52224">
        <w:rPr>
          <w:rFonts w:eastAsia="Times New Roman"/>
          <w:b/>
        </w:rPr>
        <w:t>Участник закупки (далее также - Участник)</w:t>
      </w:r>
      <w:r w:rsidRPr="00D52224">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Pr>
          <w:rFonts w:eastAsia="Times New Roman"/>
        </w:rPr>
        <w:t>.</w:t>
      </w:r>
    </w:p>
    <w:p w:rsidR="008379E6" w:rsidRPr="00BE28CA" w:rsidRDefault="008379E6" w:rsidP="008379E6">
      <w:pPr>
        <w:ind w:firstLine="567"/>
        <w:rPr>
          <w:rFonts w:eastAsia="Times New Roman"/>
        </w:rPr>
      </w:pPr>
      <w:r w:rsidRPr="00D52224">
        <w:rPr>
          <w:rFonts w:eastAsia="Times New Roman"/>
        </w:rPr>
        <w:t xml:space="preserve">Для всех </w:t>
      </w:r>
      <w:r>
        <w:rPr>
          <w:rFonts w:eastAsia="Times New Roman"/>
        </w:rPr>
        <w:t>Участник</w:t>
      </w:r>
      <w:r w:rsidRPr="00D52224">
        <w:rPr>
          <w:rFonts w:eastAsia="Times New Roman"/>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8379E6" w:rsidRPr="00217028" w:rsidRDefault="008379E6" w:rsidP="008379E6">
      <w:pPr>
        <w:ind w:firstLine="567"/>
        <w:rPr>
          <w:rFonts w:eastAsia="Times New Roman"/>
        </w:rPr>
      </w:pPr>
      <w:r w:rsidRPr="00217028">
        <w:rPr>
          <w:rFonts w:eastAsia="Times New Roman"/>
          <w:b/>
        </w:rPr>
        <w:t>Субъект МСП</w:t>
      </w:r>
      <w:r w:rsidRPr="00217028">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8379E6" w:rsidRPr="00D52224" w:rsidRDefault="008379E6" w:rsidP="008379E6">
      <w:pPr>
        <w:ind w:firstLine="567"/>
        <w:rPr>
          <w:rFonts w:eastAsia="Times New Roman"/>
        </w:rPr>
      </w:pPr>
      <w:r w:rsidRPr="00D52224">
        <w:rPr>
          <w:rFonts w:eastAsia="Times New Roman"/>
          <w:b/>
        </w:rPr>
        <w:t>Победитель Открытого запроса предложений (далее также – Победитель)</w:t>
      </w:r>
      <w:r w:rsidRPr="00D52224">
        <w:rPr>
          <w:rFonts w:eastAsia="Times New Roman"/>
        </w:rPr>
        <w:t xml:space="preserve"> – Участник Открытого запроса предложений,</w:t>
      </w:r>
      <w:r>
        <w:rPr>
          <w:rFonts w:eastAsia="Times New Roman"/>
        </w:rPr>
        <w:t xml:space="preserve"> </w:t>
      </w:r>
      <w:r w:rsidRPr="00ED3AD4">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Начальная (максимальная) цена договора</w:t>
      </w:r>
      <w:r w:rsidRPr="00D52224">
        <w:rPr>
          <w:rFonts w:eastAsia="Times New Roman"/>
        </w:rPr>
        <w:t xml:space="preserve"> – предельно допустимая цена договора, определяемая в пункте </w:t>
      </w:r>
      <w:r w:rsidRPr="00D52224">
        <w:rPr>
          <w:rFonts w:eastAsia="Times New Roman"/>
        </w:rPr>
        <w:fldChar w:fldCharType="begin"/>
      </w:r>
      <w:r w:rsidRPr="00D52224">
        <w:rPr>
          <w:rFonts w:eastAsia="Times New Roman"/>
        </w:rPr>
        <w:instrText xml:space="preserve"> REF _Ref368315592 \r \h  \* MERGEFORMAT </w:instrText>
      </w:r>
      <w:r w:rsidRPr="00D52224">
        <w:rPr>
          <w:rFonts w:eastAsia="Times New Roman"/>
        </w:rPr>
      </w:r>
      <w:r w:rsidRPr="00D52224">
        <w:rPr>
          <w:rFonts w:eastAsia="Times New Roman"/>
        </w:rPr>
        <w:fldChar w:fldCharType="separate"/>
      </w:r>
      <w:r w:rsidR="00E610FE">
        <w:rPr>
          <w:rFonts w:eastAsia="Times New Roman"/>
        </w:rPr>
        <w:t>15</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Pr="00D52224">
        <w:rPr>
          <w:rFonts w:eastAsia="Times New Roman"/>
          <w:bCs/>
        </w:rPr>
        <w:t xml:space="preserve"> Документации</w:t>
      </w:r>
      <w:r w:rsidRPr="00D52224">
        <w:rPr>
          <w:rFonts w:eastAsia="Times New Roman"/>
        </w:rPr>
        <w:t>.</w:t>
      </w:r>
    </w:p>
    <w:p w:rsidR="008379E6" w:rsidRPr="00D52224" w:rsidRDefault="00162E48" w:rsidP="008379E6">
      <w:pPr>
        <w:ind w:firstLine="567"/>
        <w:rPr>
          <w:rFonts w:eastAsia="Times New Roman"/>
        </w:rPr>
      </w:pPr>
      <w:hyperlink r:id="rId25" w:history="1">
        <w:r w:rsidR="008379E6" w:rsidRPr="00D52224">
          <w:rPr>
            <w:rFonts w:eastAsia="Times New Roman"/>
            <w:b/>
            <w:color w:val="0000FF"/>
            <w:u w:val="single"/>
          </w:rPr>
          <w:t>Положение о закупках</w:t>
        </w:r>
      </w:hyperlink>
      <w:r w:rsidR="008379E6" w:rsidRPr="00D52224">
        <w:rPr>
          <w:rFonts w:eastAsia="Times New Roman"/>
        </w:rPr>
        <w:t xml:space="preserve"> – Положение о закупках товаров, работ, услуг </w:t>
      </w:r>
      <w:r w:rsidR="008379E6">
        <w:rPr>
          <w:rFonts w:eastAsia="Times New Roman"/>
        </w:rPr>
        <w:t>П</w:t>
      </w:r>
      <w:r w:rsidR="008379E6" w:rsidRPr="00D52224">
        <w:rPr>
          <w:rFonts w:eastAsia="Times New Roman"/>
        </w:rPr>
        <w:t xml:space="preserve">АО «Ростелеком», утверждённое Советом директоров Общества </w:t>
      </w:r>
      <w:r w:rsidR="008379E6">
        <w:rPr>
          <w:rFonts w:eastAsia="Times New Roman"/>
        </w:rPr>
        <w:t>(</w:t>
      </w:r>
      <w:r w:rsidR="008379E6">
        <w:t>Протокол № 15 от 24.12.2018 г.</w:t>
      </w:r>
      <w:r w:rsidR="008379E6">
        <w:rPr>
          <w:rFonts w:eastAsia="Times New Roman"/>
        </w:rPr>
        <w:t>)</w:t>
      </w:r>
      <w:r w:rsidR="008379E6" w:rsidRPr="00D52224">
        <w:rPr>
          <w:rFonts w:eastAsia="Times New Roman"/>
        </w:rPr>
        <w:t xml:space="preserve">, </w:t>
      </w:r>
      <w:r w:rsidR="007D06DE" w:rsidRPr="00595B16">
        <w:rPr>
          <w:rFonts w:eastAsia="Times New Roman"/>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7D06DE" w:rsidRPr="00224EB7">
          <w:rPr>
            <w:rStyle w:val="a3"/>
            <w:rFonts w:eastAsia="Times New Roman"/>
          </w:rPr>
          <w:t>www.bashtel.ru</w:t>
        </w:r>
      </w:hyperlink>
      <w:r w:rsidR="007D06DE" w:rsidRPr="00595B16">
        <w:rPr>
          <w:rFonts w:eastAsia="Times New Roman"/>
        </w:rPr>
        <w:t>.</w:t>
      </w:r>
    </w:p>
    <w:p w:rsidR="008379E6" w:rsidRPr="00866553" w:rsidRDefault="008379E6" w:rsidP="008379E6">
      <w:pPr>
        <w:ind w:firstLine="567"/>
        <w:rPr>
          <w:rFonts w:eastAsia="Times New Roman"/>
        </w:rPr>
      </w:pPr>
      <w:r w:rsidRPr="00D52224">
        <w:rPr>
          <w:rFonts w:eastAsia="Times New Roman"/>
          <w:b/>
        </w:rPr>
        <w:t>ЭП</w:t>
      </w:r>
      <w:r w:rsidRPr="00D52224">
        <w:rPr>
          <w:rFonts w:eastAsia="Times New Roman"/>
        </w:rPr>
        <w:t xml:space="preserve"> - </w:t>
      </w:r>
      <w:r>
        <w:t>усиленная</w:t>
      </w:r>
      <w:r w:rsidRPr="00D52224">
        <w:rPr>
          <w:rFonts w:eastAsia="Times New Roman"/>
        </w:rPr>
        <w:t xml:space="preserve"> квалифицированная электронная подпись, полученная и признаваемая в соответствии с Федеральным законом от 06.04.2011 № </w:t>
      </w:r>
      <w:r>
        <w:rPr>
          <w:rFonts w:eastAsia="Times New Roman"/>
        </w:rPr>
        <w:t>63-ФЗ «Об электронной подписи».</w:t>
      </w:r>
    </w:p>
    <w:p w:rsidR="008379E6" w:rsidRPr="00D52224" w:rsidRDefault="008379E6" w:rsidP="008379E6">
      <w:pPr>
        <w:ind w:firstLine="567"/>
        <w:rPr>
          <w:rFonts w:eastAsia="Times New Roman"/>
        </w:rPr>
      </w:pPr>
      <w:r w:rsidRPr="00D52224">
        <w:rPr>
          <w:rFonts w:eastAsia="Times New Roman"/>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8379E6" w:rsidRPr="008A3668" w:rsidRDefault="008379E6" w:rsidP="008379E6">
      <w:pPr>
        <w:ind w:firstLine="567"/>
        <w:rPr>
          <w:rFonts w:eastAsia="Times New Roman"/>
        </w:rPr>
      </w:pPr>
      <w:r w:rsidRPr="00D52224">
        <w:rPr>
          <w:rFonts w:eastAsia="Times New Roman"/>
        </w:rPr>
        <w:t>Участник не вправе требовать возмещения убытков, понесенных им в ходе подготовки к Открытому запросу предложений и проведения Открытого запрос</w:t>
      </w:r>
      <w:r>
        <w:rPr>
          <w:rFonts w:eastAsia="Times New Roman"/>
        </w:rPr>
        <w:t>а</w:t>
      </w:r>
      <w:r w:rsidRPr="00D52224">
        <w:rPr>
          <w:rFonts w:eastAsia="Times New Roman"/>
        </w:rPr>
        <w:t xml:space="preserve"> предложений, если иное не предусмотрено законодательством Российской Федерации.</w:t>
      </w:r>
    </w:p>
    <w:p w:rsidR="008379E6" w:rsidRPr="00E24808" w:rsidRDefault="008379E6" w:rsidP="008379E6">
      <w:pPr>
        <w:pStyle w:val="rvps9"/>
        <w:ind w:firstLine="567"/>
        <w:jc w:val="right"/>
        <w:rPr>
          <w:i/>
          <w:color w:val="BFBFBF"/>
          <w:sz w:val="12"/>
          <w:szCs w:val="12"/>
        </w:rPr>
      </w:pPr>
    </w:p>
    <w:p w:rsidR="008379E6" w:rsidRPr="00240A19" w:rsidRDefault="008379E6" w:rsidP="008379E6">
      <w:pPr>
        <w:ind w:firstLine="567"/>
        <w:rPr>
          <w:rFonts w:eastAsia="Times New Roman"/>
        </w:rPr>
      </w:pPr>
    </w:p>
    <w:p w:rsidR="008379E6" w:rsidRDefault="008379E6" w:rsidP="008379E6">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627688421"/>
          <w:placeholder>
            <w:docPart w:val="1187D67008DD4C27A163B59D06D7D6B6"/>
          </w:placeholder>
          <w:date w:fullDate="2018-12-24T00:00:00Z">
            <w:dateFormat w:val="dd.MM.yyyy"/>
            <w:lid w:val="ru-RU"/>
            <w:storeMappedDataAs w:val="dateTime"/>
            <w:calendar w:val="gregorian"/>
          </w:date>
        </w:sdtPr>
        <w:sdtContent>
          <w:r w:rsidR="0020098E">
            <w:rPr>
              <w:i/>
              <w:color w:val="BFBFBF"/>
              <w:sz w:val="12"/>
              <w:szCs w:val="12"/>
            </w:rPr>
            <w:t>24.12.2018</w:t>
          </w:r>
        </w:sdtContent>
      </w:sdt>
    </w:p>
    <w:p w:rsidR="008379E6" w:rsidRPr="00D52224" w:rsidRDefault="008379E6" w:rsidP="008379E6">
      <w:pPr>
        <w:ind w:left="33"/>
        <w:rPr>
          <w:rFonts w:eastAsia="Times New Roman"/>
          <w:sz w:val="2"/>
          <w:szCs w:val="2"/>
        </w:rPr>
      </w:pPr>
      <w:r w:rsidRPr="00D52224">
        <w:rPr>
          <w:rFonts w:eastAsia="Times New Roman"/>
        </w:rPr>
        <w:br w:type="page"/>
      </w:r>
    </w:p>
    <w:p w:rsidR="008379E6" w:rsidRPr="003E20BF"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4" w:name="_РАЗДЕЛ_II._СВЕДЕНИЯ"/>
      <w:bookmarkStart w:id="5" w:name="_РАЗДЕЛ_II._ИНФОРМАЦИОННАЯ"/>
      <w:bookmarkStart w:id="6" w:name="_Toc528846253"/>
      <w:bookmarkEnd w:id="4"/>
      <w:bookmarkEnd w:id="5"/>
      <w:r w:rsidRPr="00D52224">
        <w:rPr>
          <w:rFonts w:ascii="Times New Roman" w:eastAsia="MS Mincho" w:hAnsi="Times New Roman"/>
          <w:color w:val="17365D"/>
          <w:kern w:val="32"/>
          <w:szCs w:val="24"/>
          <w:lang w:val="x-none" w:eastAsia="x-none"/>
        </w:rPr>
        <w:t xml:space="preserve">РАЗДЕЛ II. </w:t>
      </w:r>
      <w:r w:rsidRPr="003E20BF">
        <w:rPr>
          <w:rFonts w:ascii="Times New Roman" w:eastAsia="MS Mincho" w:hAnsi="Times New Roman"/>
          <w:color w:val="17365D"/>
          <w:kern w:val="32"/>
          <w:szCs w:val="24"/>
          <w:lang w:val="x-none" w:eastAsia="x-none"/>
        </w:rPr>
        <w:t>ИНФОРМАЦИОННАЯ КАРТА</w:t>
      </w:r>
      <w:bookmarkEnd w:id="6"/>
    </w:p>
    <w:p w:rsidR="008379E6" w:rsidRPr="00D52224" w:rsidRDefault="008379E6" w:rsidP="008379E6">
      <w:pPr>
        <w:keepNext/>
        <w:outlineLvl w:val="1"/>
        <w:rPr>
          <w:rFonts w:eastAsia="MS Mincho"/>
          <w:b/>
          <w:bCs/>
          <w:i/>
          <w:iCs/>
          <w:color w:val="17365D"/>
          <w:sz w:val="26"/>
          <w:lang w:eastAsia="x-none"/>
        </w:rPr>
      </w:pPr>
      <w:bookmarkStart w:id="7" w:name="_2.1._Общие_сведения"/>
      <w:bookmarkStart w:id="8" w:name="_Toc528846254"/>
      <w:bookmarkEnd w:id="7"/>
      <w:r w:rsidRPr="00D52224">
        <w:rPr>
          <w:rFonts w:eastAsia="MS Mincho"/>
          <w:b/>
          <w:bCs/>
          <w:i/>
          <w:iCs/>
          <w:color w:val="17365D"/>
          <w:sz w:val="26"/>
          <w:lang w:val="x-none" w:eastAsia="x-none"/>
        </w:rPr>
        <w:t xml:space="preserve">2.1. Общие сведения </w:t>
      </w:r>
      <w:r w:rsidRPr="00D52224">
        <w:rPr>
          <w:rFonts w:eastAsia="MS Mincho"/>
          <w:b/>
          <w:bCs/>
          <w:i/>
          <w:iCs/>
          <w:color w:val="17365D"/>
          <w:sz w:val="26"/>
          <w:lang w:eastAsia="x-none"/>
        </w:rPr>
        <w:t xml:space="preserve">о </w:t>
      </w:r>
      <w:r w:rsidRPr="00D52224">
        <w:rPr>
          <w:rFonts w:eastAsia="MS Mincho"/>
          <w:b/>
          <w:bCs/>
          <w:i/>
          <w:iCs/>
          <w:color w:val="17365D"/>
          <w:sz w:val="26"/>
          <w:lang w:val="x-none" w:eastAsia="x-none"/>
        </w:rPr>
        <w:t>закупк</w:t>
      </w:r>
      <w:r w:rsidRPr="00D52224">
        <w:rPr>
          <w:rFonts w:eastAsia="MS Mincho"/>
          <w:b/>
          <w:bCs/>
          <w:i/>
          <w:iCs/>
          <w:color w:val="17365D"/>
          <w:sz w:val="26"/>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8379E6" w:rsidRPr="00AE4809" w:rsidTr="00447FB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w:t>
            </w:r>
          </w:p>
          <w:p w:rsidR="008379E6" w:rsidRPr="00D52224" w:rsidRDefault="008379E6" w:rsidP="00447FBD">
            <w:pPr>
              <w:rPr>
                <w:rFonts w:eastAsia="Times New Roman"/>
                <w:b/>
              </w:rPr>
            </w:pPr>
            <w:r w:rsidRPr="00D52224">
              <w:rPr>
                <w:rFonts w:eastAsia="Times New Roman"/>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Содержание п/п</w:t>
            </w:r>
          </w:p>
        </w:tc>
      </w:tr>
      <w:tr w:rsidR="008379E6" w:rsidRPr="00447FBD"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bCs/>
              </w:rPr>
            </w:pPr>
            <w:r w:rsidRPr="00D52224">
              <w:rPr>
                <w:rFonts w:eastAsia="Times New Roman"/>
                <w:bCs/>
              </w:rPr>
              <w:t>Фирменное наименование, место нахождения, почтовый адрес, адрес электронной почты, номер контактного телефона Заказчика</w:t>
            </w:r>
          </w:p>
          <w:p w:rsidR="008379E6" w:rsidRPr="00D52224" w:rsidRDefault="008379E6" w:rsidP="00447FBD">
            <w:pPr>
              <w:rPr>
                <w:rFonts w:eastAsia="Times New Roman"/>
              </w:rPr>
            </w:pPr>
            <w:r w:rsidRPr="00D52224">
              <w:rPr>
                <w:rFonts w:eastAsia="Times New Roman"/>
                <w:bCs/>
              </w:rPr>
              <w:t xml:space="preserve">(филиала </w:t>
            </w:r>
            <w:r w:rsidR="007D06DE" w:rsidRPr="00D52224">
              <w:rPr>
                <w:rFonts w:eastAsia="Times New Roman"/>
                <w:bCs/>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7D06DE" w:rsidRPr="00447FBD" w:rsidRDefault="007D06DE" w:rsidP="007D06DE">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7D06DE" w:rsidRPr="00447FBD" w:rsidRDefault="007D06DE" w:rsidP="007D06DE">
            <w:pPr>
              <w:autoSpaceDE w:val="0"/>
              <w:autoSpaceDN w:val="0"/>
              <w:adjustRightInd w:val="0"/>
              <w:rPr>
                <w:bCs/>
                <w:color w:val="000000"/>
                <w:sz w:val="8"/>
                <w:szCs w:val="8"/>
                <w:lang w:eastAsia="en-US"/>
              </w:rPr>
            </w:pPr>
          </w:p>
          <w:p w:rsidR="007D06DE" w:rsidRPr="00447FBD" w:rsidRDefault="007D06DE" w:rsidP="007D06DE">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002778A1">
              <w:rPr>
                <w:bCs/>
                <w:color w:val="000000"/>
                <w:lang w:eastAsia="en-US"/>
              </w:rPr>
              <w:t>запроса предложений</w:t>
            </w:r>
            <w:r w:rsidRPr="00447FBD">
              <w:rPr>
                <w:bCs/>
                <w:color w:val="000000"/>
                <w:lang w:eastAsia="en-US"/>
              </w:rPr>
              <w:t>:</w:t>
            </w:r>
          </w:p>
          <w:p w:rsidR="00302A9A" w:rsidRPr="00447FBD" w:rsidRDefault="00302A9A" w:rsidP="00302A9A">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302A9A" w:rsidRPr="009746A1" w:rsidRDefault="00302A9A" w:rsidP="00302A9A">
            <w:pPr>
              <w:autoSpaceDE w:val="0"/>
              <w:autoSpaceDN w:val="0"/>
              <w:adjustRightInd w:val="0"/>
              <w:jc w:val="left"/>
              <w:rPr>
                <w:bCs/>
                <w:color w:val="000000"/>
                <w:lang w:eastAsia="en-US"/>
              </w:rPr>
            </w:pPr>
            <w:r w:rsidRPr="00447FBD">
              <w:rPr>
                <w:bCs/>
                <w:color w:val="000000"/>
                <w:lang w:eastAsia="en-US"/>
              </w:rPr>
              <w:t>тел</w:t>
            </w:r>
            <w:r w:rsidRPr="009746A1">
              <w:rPr>
                <w:bCs/>
                <w:color w:val="000000"/>
                <w:lang w:eastAsia="en-US"/>
              </w:rPr>
              <w:t xml:space="preserve">. + 7 (347) 221-58-28, 221-59-64, </w:t>
            </w:r>
            <w:r w:rsidRPr="00447FBD">
              <w:rPr>
                <w:bCs/>
                <w:color w:val="000000"/>
                <w:lang w:val="en-US" w:eastAsia="en-US"/>
              </w:rPr>
              <w:t>e</w:t>
            </w:r>
            <w:r w:rsidRPr="009746A1">
              <w:rPr>
                <w:bCs/>
                <w:color w:val="000000"/>
                <w:lang w:eastAsia="en-US"/>
              </w:rPr>
              <w:t>-</w:t>
            </w:r>
            <w:r w:rsidRPr="00447FBD">
              <w:rPr>
                <w:bCs/>
                <w:color w:val="000000"/>
                <w:lang w:val="en-US" w:eastAsia="en-US"/>
              </w:rPr>
              <w:t>mail</w:t>
            </w:r>
            <w:r w:rsidRPr="009746A1">
              <w:rPr>
                <w:bCs/>
                <w:color w:val="000000"/>
                <w:lang w:eastAsia="en-US"/>
              </w:rPr>
              <w:t xml:space="preserve">: </w:t>
            </w:r>
            <w:hyperlink r:id="rId27" w:history="1">
              <w:r w:rsidRPr="00447FBD">
                <w:rPr>
                  <w:bCs/>
                  <w:color w:val="0000FF"/>
                  <w:u w:val="single"/>
                  <w:lang w:val="en-US" w:eastAsia="en-US"/>
                </w:rPr>
                <w:t>ouz</w:t>
              </w:r>
              <w:r w:rsidRPr="009746A1">
                <w:rPr>
                  <w:bCs/>
                  <w:color w:val="0000FF"/>
                  <w:u w:val="single"/>
                  <w:lang w:eastAsia="en-US"/>
                </w:rPr>
                <w:t>@</w:t>
              </w:r>
              <w:r w:rsidRPr="00447FBD">
                <w:rPr>
                  <w:bCs/>
                  <w:color w:val="0000FF"/>
                  <w:u w:val="single"/>
                  <w:lang w:val="en-US" w:eastAsia="en-US"/>
                </w:rPr>
                <w:t>bashtel</w:t>
              </w:r>
              <w:r w:rsidRPr="009746A1">
                <w:rPr>
                  <w:bCs/>
                  <w:color w:val="0000FF"/>
                  <w:u w:val="single"/>
                  <w:lang w:eastAsia="en-US"/>
                </w:rPr>
                <w:t>.</w:t>
              </w:r>
              <w:proofErr w:type="spellStart"/>
              <w:r w:rsidRPr="00447FBD">
                <w:rPr>
                  <w:bCs/>
                  <w:color w:val="0000FF"/>
                  <w:u w:val="single"/>
                  <w:lang w:val="en-US" w:eastAsia="en-US"/>
                </w:rPr>
                <w:t>ru</w:t>
              </w:r>
              <w:proofErr w:type="spellEnd"/>
            </w:hyperlink>
          </w:p>
          <w:p w:rsidR="00302A9A" w:rsidRPr="009746A1" w:rsidRDefault="00302A9A" w:rsidP="00302A9A">
            <w:pPr>
              <w:autoSpaceDE w:val="0"/>
              <w:autoSpaceDN w:val="0"/>
              <w:adjustRightInd w:val="0"/>
              <w:jc w:val="left"/>
              <w:rPr>
                <w:bCs/>
                <w:color w:val="000000"/>
                <w:sz w:val="10"/>
                <w:szCs w:val="10"/>
                <w:lang w:eastAsia="en-US"/>
              </w:rPr>
            </w:pPr>
          </w:p>
          <w:p w:rsidR="00302A9A" w:rsidRPr="00447FBD" w:rsidRDefault="00302A9A" w:rsidP="00302A9A">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002778A1">
              <w:rPr>
                <w:bCs/>
                <w:color w:val="000000"/>
                <w:lang w:eastAsia="en-US"/>
              </w:rPr>
              <w:t>запроса предложений</w:t>
            </w:r>
            <w:r w:rsidRPr="00447FBD">
              <w:rPr>
                <w:bCs/>
                <w:color w:val="000000"/>
                <w:lang w:eastAsia="en-US"/>
              </w:rPr>
              <w:t>:</w:t>
            </w:r>
          </w:p>
          <w:p w:rsidR="003F6A60" w:rsidRPr="00C70C61" w:rsidRDefault="003F6A60" w:rsidP="003F6A60">
            <w:pPr>
              <w:autoSpaceDE w:val="0"/>
              <w:autoSpaceDN w:val="0"/>
              <w:adjustRightInd w:val="0"/>
              <w:rPr>
                <w:iCs/>
                <w:color w:val="000000"/>
              </w:rPr>
            </w:pPr>
            <w:r w:rsidRPr="00C70C61">
              <w:rPr>
                <w:iCs/>
                <w:color w:val="000000"/>
                <w:lang w:eastAsia="en-US"/>
              </w:rPr>
              <w:t>Аблаев</w:t>
            </w:r>
            <w:r w:rsidRPr="00C70C61">
              <w:rPr>
                <w:iCs/>
                <w:color w:val="000000"/>
              </w:rPr>
              <w:t xml:space="preserve"> Булат Тагирович</w:t>
            </w:r>
          </w:p>
          <w:p w:rsidR="003F6A60" w:rsidRPr="00C70C61" w:rsidRDefault="003F6A60" w:rsidP="003F6A60">
            <w:pPr>
              <w:autoSpaceDE w:val="0"/>
              <w:autoSpaceDN w:val="0"/>
              <w:adjustRightInd w:val="0"/>
              <w:rPr>
                <w:bCs/>
                <w:color w:val="000000"/>
                <w:lang w:eastAsia="en-US"/>
              </w:rPr>
            </w:pPr>
            <w:r w:rsidRPr="00C70C61">
              <w:rPr>
                <w:bCs/>
                <w:color w:val="000000"/>
                <w:lang w:eastAsia="en-US"/>
              </w:rPr>
              <w:t xml:space="preserve">тел. + 7 (347) 221-54-48, </w:t>
            </w:r>
            <w:r w:rsidRPr="00C70C61">
              <w:rPr>
                <w:bCs/>
                <w:color w:val="000000"/>
                <w:lang w:val="en-US" w:eastAsia="en-US"/>
              </w:rPr>
              <w:t>e</w:t>
            </w:r>
            <w:r w:rsidRPr="00C70C61">
              <w:rPr>
                <w:bCs/>
                <w:color w:val="000000"/>
                <w:lang w:eastAsia="en-US"/>
              </w:rPr>
              <w:t>-</w:t>
            </w:r>
            <w:r w:rsidRPr="00C70C61">
              <w:rPr>
                <w:bCs/>
                <w:color w:val="000000"/>
                <w:lang w:val="en-US" w:eastAsia="en-US"/>
              </w:rPr>
              <w:t>mail</w:t>
            </w:r>
            <w:r w:rsidRPr="00C70C61">
              <w:rPr>
                <w:bCs/>
                <w:color w:val="000000"/>
                <w:lang w:eastAsia="en-US"/>
              </w:rPr>
              <w:t xml:space="preserve">: </w:t>
            </w:r>
            <w:hyperlink r:id="rId28" w:history="1">
              <w:r w:rsidRPr="00C70C61">
                <w:rPr>
                  <w:bCs/>
                  <w:color w:val="0000FF"/>
                  <w:u w:val="single"/>
                  <w:lang w:val="en-US" w:eastAsia="en-US"/>
                </w:rPr>
                <w:t>b</w:t>
              </w:r>
              <w:r w:rsidRPr="00C70C61">
                <w:rPr>
                  <w:bCs/>
                  <w:color w:val="0000FF"/>
                  <w:u w:val="single"/>
                  <w:lang w:eastAsia="en-US"/>
                </w:rPr>
                <w:t>.</w:t>
              </w:r>
              <w:r w:rsidRPr="00C70C61">
                <w:rPr>
                  <w:bCs/>
                  <w:color w:val="0000FF"/>
                  <w:u w:val="single"/>
                  <w:lang w:val="en-US" w:eastAsia="en-US"/>
                </w:rPr>
                <w:t>ablaev</w:t>
              </w:r>
              <w:r w:rsidRPr="00C70C61">
                <w:rPr>
                  <w:bCs/>
                  <w:color w:val="0000FF"/>
                  <w:u w:val="single"/>
                  <w:lang w:eastAsia="en-US"/>
                </w:rPr>
                <w:t>@</w:t>
              </w:r>
              <w:r w:rsidRPr="00C70C61">
                <w:rPr>
                  <w:bCs/>
                  <w:color w:val="0000FF"/>
                  <w:u w:val="single"/>
                  <w:lang w:val="en-US" w:eastAsia="en-US"/>
                </w:rPr>
                <w:t>bashtel</w:t>
              </w:r>
              <w:r w:rsidRPr="00C70C61">
                <w:rPr>
                  <w:bCs/>
                  <w:color w:val="0000FF"/>
                  <w:u w:val="single"/>
                  <w:lang w:eastAsia="en-US"/>
                </w:rPr>
                <w:t>.</w:t>
              </w:r>
              <w:proofErr w:type="spellStart"/>
              <w:r w:rsidRPr="00C70C61">
                <w:rPr>
                  <w:bCs/>
                  <w:color w:val="0000FF"/>
                  <w:u w:val="single"/>
                  <w:lang w:val="en-US" w:eastAsia="en-US"/>
                </w:rPr>
                <w:t>ru</w:t>
              </w:r>
              <w:proofErr w:type="spellEnd"/>
            </w:hyperlink>
          </w:p>
          <w:p w:rsidR="003F6A60" w:rsidRPr="00C70C61" w:rsidRDefault="003F6A60" w:rsidP="003F6A60">
            <w:pPr>
              <w:autoSpaceDE w:val="0"/>
              <w:autoSpaceDN w:val="0"/>
              <w:adjustRightInd w:val="0"/>
              <w:spacing w:before="120"/>
              <w:rPr>
                <w:bCs/>
                <w:color w:val="000000"/>
                <w:lang w:eastAsia="en-US"/>
              </w:rPr>
            </w:pPr>
            <w:r w:rsidRPr="00C70C61">
              <w:rPr>
                <w:bCs/>
                <w:color w:val="000000"/>
                <w:lang w:eastAsia="en-US"/>
              </w:rPr>
              <w:t>Лой Дмитрий Витальевич</w:t>
            </w:r>
          </w:p>
          <w:p w:rsidR="003F6A60" w:rsidRPr="00C70C61" w:rsidRDefault="003F6A60" w:rsidP="003F6A60">
            <w:pPr>
              <w:autoSpaceDE w:val="0"/>
              <w:autoSpaceDN w:val="0"/>
              <w:adjustRightInd w:val="0"/>
              <w:rPr>
                <w:bCs/>
                <w:color w:val="000000"/>
                <w:lang w:eastAsia="en-US"/>
              </w:rPr>
            </w:pPr>
            <w:r w:rsidRPr="00C70C61">
              <w:rPr>
                <w:bCs/>
                <w:color w:val="000000"/>
                <w:lang w:eastAsia="en-US"/>
              </w:rPr>
              <w:t xml:space="preserve"> тел. + 7 (347) 221-58-77, </w:t>
            </w:r>
            <w:r w:rsidRPr="00C70C61">
              <w:rPr>
                <w:bCs/>
                <w:color w:val="000000"/>
                <w:lang w:val="en-US" w:eastAsia="en-US"/>
              </w:rPr>
              <w:t>e</w:t>
            </w:r>
            <w:r w:rsidRPr="00C70C61">
              <w:rPr>
                <w:bCs/>
                <w:color w:val="000000"/>
                <w:lang w:eastAsia="en-US"/>
              </w:rPr>
              <w:t>-</w:t>
            </w:r>
            <w:r w:rsidRPr="00C70C61">
              <w:rPr>
                <w:bCs/>
                <w:color w:val="000000"/>
                <w:lang w:val="en-US" w:eastAsia="en-US"/>
              </w:rPr>
              <w:t>mail</w:t>
            </w:r>
            <w:r w:rsidRPr="00C70C61">
              <w:rPr>
                <w:bCs/>
                <w:color w:val="000000"/>
                <w:lang w:eastAsia="en-US"/>
              </w:rPr>
              <w:t xml:space="preserve">: </w:t>
            </w:r>
            <w:hyperlink r:id="rId29" w:history="1">
              <w:r w:rsidRPr="00C70C61">
                <w:rPr>
                  <w:bCs/>
                  <w:color w:val="0000FF"/>
                  <w:u w:val="single"/>
                  <w:lang w:val="en-US" w:eastAsia="en-US"/>
                </w:rPr>
                <w:t>d</w:t>
              </w:r>
              <w:r w:rsidRPr="00C70C61">
                <w:rPr>
                  <w:bCs/>
                  <w:color w:val="0000FF"/>
                  <w:u w:val="single"/>
                  <w:lang w:eastAsia="en-US"/>
                </w:rPr>
                <w:t>.</w:t>
              </w:r>
              <w:r w:rsidRPr="00C70C61">
                <w:rPr>
                  <w:bCs/>
                  <w:color w:val="0000FF"/>
                  <w:u w:val="single"/>
                  <w:lang w:val="en-US" w:eastAsia="en-US"/>
                </w:rPr>
                <w:t>loj</w:t>
              </w:r>
              <w:r w:rsidRPr="00C70C61">
                <w:rPr>
                  <w:bCs/>
                  <w:color w:val="0000FF"/>
                  <w:u w:val="single"/>
                  <w:lang w:eastAsia="en-US"/>
                </w:rPr>
                <w:t>@</w:t>
              </w:r>
              <w:r w:rsidRPr="00C70C61">
                <w:rPr>
                  <w:bCs/>
                  <w:color w:val="0000FF"/>
                  <w:u w:val="single"/>
                  <w:lang w:val="en-US" w:eastAsia="en-US"/>
                </w:rPr>
                <w:t>bashtel</w:t>
              </w:r>
              <w:r w:rsidRPr="00C70C61">
                <w:rPr>
                  <w:bCs/>
                  <w:color w:val="0000FF"/>
                  <w:u w:val="single"/>
                  <w:lang w:eastAsia="en-US"/>
                </w:rPr>
                <w:t>.</w:t>
              </w:r>
              <w:proofErr w:type="spellStart"/>
              <w:r w:rsidRPr="00C70C61">
                <w:rPr>
                  <w:bCs/>
                  <w:color w:val="0000FF"/>
                  <w:u w:val="single"/>
                  <w:lang w:val="en-US" w:eastAsia="en-US"/>
                </w:rPr>
                <w:t>ru</w:t>
              </w:r>
              <w:proofErr w:type="spellEnd"/>
            </w:hyperlink>
          </w:p>
          <w:p w:rsidR="008379E6" w:rsidRPr="008C5891" w:rsidRDefault="008379E6" w:rsidP="007D06DE">
            <w:pPr>
              <w:autoSpaceDE w:val="0"/>
              <w:autoSpaceDN w:val="0"/>
              <w:adjustRightInd w:val="0"/>
              <w:rPr>
                <w:color w:val="000000"/>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8C5891" w:rsidRDefault="008379E6" w:rsidP="008A54B8">
            <w:pPr>
              <w:numPr>
                <w:ilvl w:val="0"/>
                <w:numId w:val="3"/>
              </w:numPr>
              <w:tabs>
                <w:tab w:val="left" w:pos="-250"/>
              </w:tabs>
              <w:ind w:left="34" w:right="176" w:firstLine="0"/>
              <w:rPr>
                <w:rFonts w:eastAsia="Times New Roman"/>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7643B9" w:rsidRDefault="008379E6" w:rsidP="00447FBD">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8379E6" w:rsidRPr="00F84878" w:rsidRDefault="008379E6" w:rsidP="00447FBD">
            <w:pPr>
              <w:pStyle w:val="Default"/>
              <w:rPr>
                <w:bCs/>
              </w:rPr>
            </w:pPr>
            <w:r>
              <w:rPr>
                <w:bCs/>
              </w:rPr>
              <w:t>У</w:t>
            </w:r>
            <w:r w:rsidRPr="00E00762">
              <w:rPr>
                <w:bCs/>
              </w:rPr>
              <w:t>частниками закупки могут быть только субъекты малого и среднего предпринимательства</w:t>
            </w:r>
          </w:p>
          <w:p w:rsidR="008379E6" w:rsidRPr="00F84878" w:rsidRDefault="008379E6" w:rsidP="00447FBD">
            <w:pPr>
              <w:pStyle w:val="Default"/>
              <w:rPr>
                <w:bCs/>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E24808" w:rsidRDefault="006A54D6" w:rsidP="008A54B8">
            <w:pPr>
              <w:numPr>
                <w:ilvl w:val="0"/>
                <w:numId w:val="3"/>
              </w:numPr>
              <w:tabs>
                <w:tab w:val="left" w:pos="-250"/>
              </w:tabs>
              <w:ind w:left="34" w:right="176" w:firstLine="0"/>
              <w:rPr>
                <w:rFonts w:eastAsia="Times New Roman"/>
              </w:rPr>
            </w:pPr>
            <w:bookmarkStart w:id="12" w:name="_Ref479241084"/>
            <w:r>
              <w:rPr>
                <w:rFonts w:eastAsia="Times New Roman"/>
              </w:rPr>
              <w:t xml:space="preserve">  </w:t>
            </w:r>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3E5067" w:rsidRDefault="008379E6" w:rsidP="00447FB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796" w:type="dxa"/>
            <w:tcBorders>
              <w:top w:val="single" w:sz="4" w:space="0" w:color="auto"/>
              <w:left w:val="single" w:sz="4" w:space="0" w:color="auto"/>
              <w:bottom w:val="single" w:sz="4" w:space="0" w:color="auto"/>
              <w:right w:val="single" w:sz="4" w:space="0" w:color="auto"/>
            </w:tcBorders>
            <w:vAlign w:val="center"/>
          </w:tcPr>
          <w:p w:rsidR="008379E6" w:rsidRDefault="008379E6" w:rsidP="00447FBD">
            <w:pPr>
              <w:pStyle w:val="Default"/>
              <w:rPr>
                <w:bCs/>
              </w:rPr>
            </w:pPr>
            <w:r>
              <w:rPr>
                <w:bCs/>
              </w:rPr>
              <w:t>Общие условия предоставления приоритета: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а) </w:t>
            </w:r>
            <w:r>
              <w:rPr>
                <w:bCs/>
                <w:color w:val="000000"/>
                <w:lang w:eastAsia="en-US"/>
              </w:rPr>
              <w:t>Участники</w:t>
            </w:r>
            <w:r w:rsidRPr="002E7D47">
              <w:rPr>
                <w:bCs/>
                <w:color w:val="000000"/>
                <w:lang w:eastAsia="en-US"/>
              </w:rPr>
              <w:t xml:space="preserve"> в </w:t>
            </w:r>
            <w:hyperlink w:anchor="_Форма_3_ТЕХНИКО-КОММЕРЧЕСКОЕ" w:history="1">
              <w:r w:rsidRPr="002E7D47">
                <w:rPr>
                  <w:bCs/>
                  <w:color w:val="0000FF"/>
                  <w:u w:val="single"/>
                  <w:lang w:eastAsia="en-US"/>
                </w:rPr>
                <w:t>форме 3</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 xml:space="preserve"> указывают (декларируют) наименования страны происхождения поставляемых товаров; </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w:t>
            </w:r>
            <w:r>
              <w:rPr>
                <w:bCs/>
                <w:color w:val="000000"/>
                <w:lang w:eastAsia="en-US"/>
              </w:rPr>
              <w:t xml:space="preserve">отстранения </w:t>
            </w:r>
            <w:r w:rsidRPr="002E7D47">
              <w:rPr>
                <w:bCs/>
                <w:color w:val="000000"/>
                <w:lang w:eastAsia="en-US"/>
              </w:rPr>
              <w:t>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E7D47">
                <w:rPr>
                  <w:iCs/>
                  <w:color w:val="0000FF"/>
                  <w:u w:val="single"/>
                  <w:lang w:eastAsia="en-US"/>
                </w:rPr>
                <w:t>разделе IV «Техническое задание»</w:t>
              </w:r>
            </w:hyperlink>
            <w:r w:rsidRPr="002E7D47">
              <w:rPr>
                <w:iCs/>
                <w:color w:val="FF0000"/>
                <w:lang w:eastAsia="en-US"/>
              </w:rPr>
              <w:t xml:space="preserve"> </w:t>
            </w:r>
            <w:r w:rsidRPr="002E7D47">
              <w:rPr>
                <w:iCs/>
                <w:color w:val="000000"/>
                <w:lang w:eastAsia="en-US"/>
              </w:rPr>
              <w:t>Документации о закупке</w:t>
            </w:r>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представленной в составе заявки анкеты Участника</w:t>
            </w:r>
            <w:r w:rsidRPr="002E7D47">
              <w:rPr>
                <w:bCs/>
                <w:color w:val="000000"/>
                <w:lang w:eastAsia="en-US"/>
              </w:rPr>
              <w:t xml:space="preserve">, заполненной по </w:t>
            </w:r>
            <w:hyperlink w:anchor="_Форма_2_АНКЕТА_1" w:history="1">
              <w:r w:rsidRPr="002E7D47">
                <w:rPr>
                  <w:bCs/>
                  <w:color w:val="0000FF"/>
                  <w:u w:val="single"/>
                  <w:lang w:eastAsia="en-US"/>
                </w:rPr>
                <w:t>форме 2</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ж) в договоре (договорах)</w:t>
            </w:r>
            <w:r>
              <w:rPr>
                <w:bCs/>
                <w:color w:val="000000"/>
                <w:lang w:eastAsia="en-US"/>
              </w:rPr>
              <w:t>,</w:t>
            </w:r>
            <w:r w:rsidRPr="002E7D47">
              <w:rPr>
                <w:bCs/>
                <w:color w:val="000000"/>
                <w:lang w:eastAsia="en-US"/>
              </w:rPr>
              <w:t xml:space="preserve"> заключенном по результатам закупки</w:t>
            </w:r>
            <w:r>
              <w:rPr>
                <w:bCs/>
                <w:color w:val="000000"/>
                <w:lang w:eastAsia="en-US"/>
              </w:rPr>
              <w:t>,</w:t>
            </w:r>
            <w:r w:rsidRPr="002E7D47">
              <w:rPr>
                <w:bCs/>
                <w:color w:val="000000"/>
                <w:lang w:eastAsia="en-US"/>
              </w:rPr>
              <w:t xml:space="preserve">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w:t>
            </w:r>
            <w:r>
              <w:rPr>
                <w:bCs/>
                <w:color w:val="000000"/>
                <w:lang w:eastAsia="en-US"/>
              </w:rPr>
              <w:t>. 34</w:t>
            </w:r>
            <w:r w:rsidRPr="002E7D47">
              <w:rPr>
                <w:bCs/>
                <w:color w:val="000000"/>
                <w:lang w:eastAsia="en-US"/>
              </w:rPr>
              <w:t xml:space="preserve"> Положения о закупках товаров, работ, услуг ПАО «Ростелеком»;</w:t>
            </w:r>
          </w:p>
          <w:p w:rsidR="008379E6" w:rsidRPr="003E5067" w:rsidRDefault="008379E6" w:rsidP="00447FBD">
            <w:pPr>
              <w:pStyle w:val="Default"/>
              <w:rPr>
                <w:rFonts w:eastAsia="Times New Roman"/>
                <w:bCs/>
                <w:color w:val="auto"/>
                <w:lang w:eastAsia="ru-RU"/>
              </w:rPr>
            </w:pPr>
            <w:r w:rsidRPr="002E7D47">
              <w:rPr>
                <w:rFonts w:eastAsia="Times New Roman"/>
                <w:bCs/>
                <w:color w:val="auto"/>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r w:rsidRPr="003E5067">
              <w:rPr>
                <w:rFonts w:eastAsia="Times New Roman"/>
                <w:bCs/>
                <w:color w:val="auto"/>
                <w:lang w:eastAsia="ru-RU"/>
              </w:rPr>
              <w:t>.</w:t>
            </w:r>
          </w:p>
          <w:p w:rsidR="008379E6" w:rsidRPr="00C46D76" w:rsidRDefault="008379E6" w:rsidP="00447FBD">
            <w:pPr>
              <w:pStyle w:val="Default"/>
              <w:rPr>
                <w:bCs/>
              </w:rPr>
            </w:pPr>
            <w:r w:rsidRPr="00C46D76">
              <w:rPr>
                <w:bCs/>
              </w:rPr>
              <w:t>Приоритет не предоставляется в случаях, если:</w:t>
            </w:r>
          </w:p>
          <w:p w:rsidR="008379E6" w:rsidRPr="00E0324E" w:rsidRDefault="008379E6" w:rsidP="00447FBD">
            <w:pPr>
              <w:pStyle w:val="Default"/>
              <w:rPr>
                <w:bCs/>
              </w:rPr>
            </w:pPr>
            <w:r w:rsidRPr="000D5018">
              <w:rPr>
                <w:bCs/>
              </w:rPr>
              <w:t>а) закупка признана несостоявшейся и договор заключается с единственным участником закупки;</w:t>
            </w:r>
          </w:p>
          <w:p w:rsidR="008379E6" w:rsidRPr="007B4423" w:rsidRDefault="008379E6" w:rsidP="00447FBD">
            <w:pPr>
              <w:pStyle w:val="Default"/>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379E6" w:rsidRPr="003D46A8" w:rsidRDefault="008379E6" w:rsidP="00447FBD">
            <w:pPr>
              <w:pStyle w:val="Default"/>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379E6" w:rsidRDefault="008379E6" w:rsidP="00447FBD">
            <w:pPr>
              <w:pStyle w:val="Default"/>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Pr>
                <w:bCs/>
              </w:rPr>
              <w:t>.</w:t>
            </w:r>
          </w:p>
          <w:p w:rsidR="008379E6" w:rsidRDefault="008379E6" w:rsidP="00447FBD">
            <w:pPr>
              <w:pStyle w:val="Default"/>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8379E6" w:rsidRDefault="008379E6" w:rsidP="00447FBD">
            <w:pPr>
              <w:pStyle w:val="Default"/>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379E6" w:rsidRDefault="008379E6" w:rsidP="00447FBD">
            <w:pPr>
              <w:pStyle w:val="Default"/>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2E7D47">
              <w:rPr>
                <w:rFonts w:eastAsia="Times New Roman"/>
                <w:bCs/>
                <w:color w:val="auto"/>
                <w:lang w:eastAsia="ru-RU"/>
              </w:rPr>
              <w:t>.</w:t>
            </w:r>
          </w:p>
        </w:tc>
      </w:tr>
      <w:tr w:rsidR="008379E6" w:rsidRPr="00AE4809" w:rsidTr="00447FBD">
        <w:trPr>
          <w:trHeight w:val="852"/>
        </w:trPr>
        <w:tc>
          <w:tcPr>
            <w:tcW w:w="568" w:type="dxa"/>
            <w:tcBorders>
              <w:top w:val="single" w:sz="4" w:space="0" w:color="auto"/>
              <w:left w:val="single" w:sz="4" w:space="0" w:color="auto"/>
              <w:right w:val="single" w:sz="4" w:space="0" w:color="auto"/>
            </w:tcBorders>
          </w:tcPr>
          <w:p w:rsidR="008379E6" w:rsidRPr="00217028" w:rsidRDefault="008379E6" w:rsidP="008A54B8">
            <w:pPr>
              <w:numPr>
                <w:ilvl w:val="0"/>
                <w:numId w:val="3"/>
              </w:numPr>
              <w:tabs>
                <w:tab w:val="left" w:pos="-250"/>
              </w:tabs>
              <w:ind w:left="34" w:right="176" w:firstLine="0"/>
              <w:rPr>
                <w:rFonts w:eastAsia="Times New Roman"/>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ЭТП</w:t>
            </w:r>
          </w:p>
        </w:tc>
        <w:tc>
          <w:tcPr>
            <w:tcW w:w="7796" w:type="dxa"/>
            <w:tcBorders>
              <w:top w:val="single" w:sz="4" w:space="0" w:color="auto"/>
              <w:left w:val="single" w:sz="4" w:space="0" w:color="auto"/>
              <w:right w:val="single" w:sz="4" w:space="0" w:color="auto"/>
            </w:tcBorders>
          </w:tcPr>
          <w:p w:rsidR="008379E6" w:rsidRPr="00D52224" w:rsidRDefault="008379E6" w:rsidP="007D06DE">
            <w:pPr>
              <w:rPr>
                <w:rFonts w:eastAsia="Times New Roman"/>
              </w:rPr>
            </w:pPr>
            <w:r w:rsidRPr="00D52224">
              <w:rPr>
                <w:rFonts w:eastAsia="Times New Roman"/>
              </w:rPr>
              <w:t xml:space="preserve">Открытый запрос предложений проводится в соответствии с правилами и с использованием функционала ЭТП </w:t>
            </w:r>
            <w:r w:rsidR="007D06DE">
              <w:rPr>
                <w:rFonts w:eastAsia="Times New Roman"/>
              </w:rPr>
              <w:t>АО «ЕЭТП»</w:t>
            </w:r>
            <w:r w:rsidRPr="00D52224">
              <w:rPr>
                <w:rFonts w:eastAsia="Times New Roman"/>
              </w:rPr>
              <w:t xml:space="preserve">, находящейся по адресу </w:t>
            </w:r>
            <w:r w:rsidRPr="00D52224">
              <w:rPr>
                <w:rFonts w:eastAsia="Times New Roman"/>
                <w:lang w:val="en-US"/>
              </w:rPr>
              <w:t>www</w:t>
            </w:r>
            <w:r w:rsidRPr="00D52224">
              <w:rPr>
                <w:rFonts w:eastAsia="Times New Roman"/>
              </w:rPr>
              <w:t>.</w:t>
            </w:r>
            <w:r w:rsidR="007D06DE" w:rsidRPr="007D06DE">
              <w:rPr>
                <w:rFonts w:eastAsia="Times New Roman"/>
              </w:rPr>
              <w:t>roseltorg.ru.</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Открытый запрос предложений в электронной форме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eastAsia="Times New Roman"/>
              </w:rPr>
              <w:id w:val="1694490779"/>
              <w:placeholder>
                <w:docPart w:val="1187D67008DD4C27A163B59D06D7D6B6"/>
              </w:placeholder>
              <w:date w:fullDate="2019-02-27T00:00:00Z">
                <w:dateFormat w:val="«dd» MMMM yyyy 'года'"/>
                <w:lid w:val="ru-RU"/>
                <w:storeMappedDataAs w:val="dateTime"/>
                <w:calendar w:val="gregorian"/>
              </w:date>
            </w:sdtPr>
            <w:sdtContent>
              <w:p w:rsidR="008379E6" w:rsidRPr="00D52224" w:rsidRDefault="00162E48" w:rsidP="00447FBD">
                <w:pPr>
                  <w:rPr>
                    <w:rFonts w:eastAsia="Times New Roman"/>
                  </w:rPr>
                </w:pPr>
                <w:r>
                  <w:rPr>
                    <w:rFonts w:eastAsia="Times New Roman"/>
                  </w:rPr>
                  <w:t>«27» февраля 2019 года</w:t>
                </w:r>
              </w:p>
            </w:sdtContent>
          </w:sdt>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дата начала</w:t>
            </w:r>
            <w:r>
              <w:rPr>
                <w:rFonts w:eastAsia="Times New Roman"/>
              </w:rPr>
              <w:t>,</w:t>
            </w:r>
            <w:r w:rsidRPr="00D52224">
              <w:rPr>
                <w:rFonts w:eastAsia="Times New Roman"/>
              </w:rPr>
              <w:t xml:space="preserve"> дата</w:t>
            </w:r>
            <w:r>
              <w:rPr>
                <w:rFonts w:eastAsia="Times New Roman"/>
              </w:rPr>
              <w:t xml:space="preserve"> и время</w:t>
            </w:r>
            <w:r w:rsidRPr="00D52224">
              <w:rPr>
                <w:rFonts w:eastAsia="Times New Roman"/>
              </w:rPr>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suppressAutoHyphens/>
              <w:rPr>
                <w:rFonts w:eastAsia="Times New Roman"/>
              </w:rPr>
            </w:pPr>
            <w:r w:rsidRPr="00D52224">
              <w:rPr>
                <w:rFonts w:eastAsia="Times New Roman"/>
              </w:rPr>
              <w:t xml:space="preserve">Заявки подаются посредством ЭТП по адресу: </w:t>
            </w:r>
            <w:hyperlink r:id="rId30" w:history="1">
              <w:r w:rsidR="007D06DE" w:rsidRPr="00012888">
                <w:rPr>
                  <w:rStyle w:val="a3"/>
                </w:rPr>
                <w:t>www.roseltorg.ru</w:t>
              </w:r>
            </w:hyperlink>
            <w:r w:rsidRPr="00D52224">
              <w:rPr>
                <w:rFonts w:eastAsia="Times New Roman"/>
              </w:rPr>
              <w:t xml:space="preserve">                                   в соответствии с Регламентом работы ЭТП.</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начала срока: день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w:t>
            </w:r>
            <w:r>
              <w:rPr>
                <w:rFonts w:eastAsia="Times New Roman"/>
              </w:rPr>
              <w:t>неполадки, блокирующие доступ 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D52224" w:rsidRDefault="00162E48" w:rsidP="007D06DE">
            <w:pPr>
              <w:rPr>
                <w:rFonts w:eastAsia="Times New Roman"/>
              </w:rPr>
            </w:pPr>
            <w:sdt>
              <w:sdtPr>
                <w:rPr>
                  <w:rFonts w:eastAsia="Times New Roman"/>
                </w:rPr>
                <w:id w:val="170922358"/>
                <w:placeholder>
                  <w:docPart w:val="1187D67008DD4C27A163B59D06D7D6B6"/>
                </w:placeholder>
                <w:date w:fullDate="2019-03-19T00:00:00Z">
                  <w:dateFormat w:val="«dd» MMMM yyyy 'года'"/>
                  <w:lid w:val="ru-RU"/>
                  <w:storeMappedDataAs w:val="dateTime"/>
                  <w:calendar w:val="gregorian"/>
                </w:date>
              </w:sdtPr>
              <w:sdtContent>
                <w:r w:rsidR="00CA05FC">
                  <w:rPr>
                    <w:rFonts w:eastAsia="Times New Roman"/>
                  </w:rPr>
                  <w:t>«19» марта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w:t>
            </w:r>
            <w:r w:rsidR="008379E6" w:rsidRPr="00D52224">
              <w:rPr>
                <w:rFonts w:eastAsia="Times New Roman"/>
              </w:rPr>
              <w:t xml:space="preserve"> (время московское)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162E48" w:rsidP="00447FBD">
            <w:pPr>
              <w:rPr>
                <w:rFonts w:eastAsia="Times New Roman"/>
              </w:rPr>
            </w:pPr>
            <w:sdt>
              <w:sdtPr>
                <w:rPr>
                  <w:rFonts w:eastAsia="Times New Roman"/>
                </w:rPr>
                <w:id w:val="412973386"/>
                <w:placeholder>
                  <w:docPart w:val="1187D67008DD4C27A163B59D06D7D6B6"/>
                </w:placeholder>
                <w:date w:fullDate="2019-03-20T00:00:00Z">
                  <w:dateFormat w:val="«dd» MMMM yyyy 'года'"/>
                  <w:lid w:val="ru-RU"/>
                  <w:storeMappedDataAs w:val="dateTime"/>
                  <w:calendar w:val="gregorian"/>
                </w:date>
              </w:sdtPr>
              <w:sdtContent>
                <w:r w:rsidR="00CA05FC">
                  <w:rPr>
                    <w:rFonts w:eastAsia="Times New Roman"/>
                  </w:rPr>
                  <w:t>«20» марта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 (время московское).</w:t>
            </w:r>
          </w:p>
          <w:p w:rsidR="008379E6" w:rsidRDefault="008379E6" w:rsidP="001450A3">
            <w:pPr>
              <w:spacing w:before="120"/>
            </w:pPr>
            <w:r w:rsidRPr="00D05980">
              <w:t xml:space="preserve">Дата и время </w:t>
            </w:r>
            <w:r>
              <w:t>направления</w:t>
            </w:r>
            <w:r w:rsidRPr="00D05980">
              <w:t xml:space="preserve"> вторых частей Заявок</w:t>
            </w:r>
            <w:r>
              <w:t>:</w:t>
            </w:r>
          </w:p>
          <w:p w:rsidR="008379E6" w:rsidRDefault="00162E48" w:rsidP="00447FBD">
            <w:sdt>
              <w:sdtPr>
                <w:id w:val="-1839615647"/>
                <w:placeholder>
                  <w:docPart w:val="1187D67008DD4C27A163B59D06D7D6B6"/>
                </w:placeholder>
                <w:date w:fullDate="2019-03-28T00:00:00Z">
                  <w:dateFormat w:val="«dd» MMMM yyyy 'года'"/>
                  <w:lid w:val="ru-RU"/>
                  <w:storeMappedDataAs w:val="dateTime"/>
                  <w:calendar w:val="gregorian"/>
                </w:date>
              </w:sdtPr>
              <w:sdtContent>
                <w:r w:rsidR="00CA05FC">
                  <w:t>«28» марта 2019 года</w:t>
                </w:r>
              </w:sdtContent>
            </w:sdt>
            <w:r w:rsidR="008379E6" w:rsidRPr="00EC45B9">
              <w:t xml:space="preserve"> </w:t>
            </w:r>
            <w:r w:rsidR="007D06DE">
              <w:t>12</w:t>
            </w:r>
            <w:r w:rsidR="008379E6" w:rsidRPr="00EC45B9">
              <w:t>:</w:t>
            </w:r>
            <w:r w:rsidR="007D06DE">
              <w:t>00</w:t>
            </w:r>
            <w:r w:rsidR="008379E6" w:rsidRPr="00EC45B9">
              <w:t>:</w:t>
            </w:r>
            <w:r w:rsidR="007D06DE">
              <w:t>00</w:t>
            </w:r>
            <w:r w:rsidR="008379E6" w:rsidRPr="00EC45B9">
              <w:t xml:space="preserve"> (время московское)</w:t>
            </w:r>
          </w:p>
          <w:p w:rsidR="008379E6" w:rsidRPr="00AE4809" w:rsidRDefault="008379E6" w:rsidP="00447FBD">
            <w:pPr>
              <w:rPr>
                <w:rFonts w:eastAsia="Times New Roman"/>
                <w:highlight w:val="lightGray"/>
              </w:rPr>
            </w:pPr>
            <w:r w:rsidRPr="00D52224">
              <w:rPr>
                <w:rFonts w:eastAsia="Times New Roman"/>
              </w:rPr>
              <w:t>Место открытия доступа к поданным Заявкам – ЭТП.</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t>Д</w:t>
            </w:r>
            <w:r w:rsidRPr="00733E33">
              <w:t xml:space="preserve">ата рассмотрения </w:t>
            </w:r>
            <w:r>
              <w:t xml:space="preserve">частей </w:t>
            </w:r>
            <w:r w:rsidRPr="00733E33">
              <w:t xml:space="preserve">Заявок, </w:t>
            </w:r>
            <w:r>
              <w:t xml:space="preserve">оценки и </w:t>
            </w:r>
            <w:r w:rsidRPr="00733E33">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2097631"/>
                <w:placeholder>
                  <w:docPart w:val="1187D67008DD4C27A163B59D06D7D6B6"/>
                </w:placeholder>
                <w:date w:fullDate="2019-03-27T00:00:00Z">
                  <w:dateFormat w:val="«dd» MMMM yyyy 'года'"/>
                  <w:lid w:val="ru-RU"/>
                  <w:storeMappedDataAs w:val="dateTime"/>
                  <w:calendar w:val="gregorian"/>
                </w:date>
              </w:sdtPr>
              <w:sdtContent>
                <w:r w:rsidR="00CA05FC">
                  <w:t>«27» марта 2019 года</w:t>
                </w:r>
              </w:sdtContent>
            </w:sdt>
          </w:p>
          <w:p w:rsidR="008379E6" w:rsidRPr="00733E33" w:rsidRDefault="008379E6" w:rsidP="00447FBD">
            <w:pPr>
              <w:rPr>
                <w:sz w:val="10"/>
                <w:szCs w:val="10"/>
              </w:rPr>
            </w:pPr>
          </w:p>
          <w:p w:rsidR="008379E6" w:rsidRPr="00733E33" w:rsidRDefault="008379E6" w:rsidP="00447FBD">
            <w:r>
              <w:rPr>
                <w:b/>
              </w:rPr>
              <w:t xml:space="preserve">Рассмотрение вторых частей </w:t>
            </w:r>
            <w:r w:rsidRPr="00733E33">
              <w:rPr>
                <w:b/>
              </w:rPr>
              <w:t>Заявок</w:t>
            </w:r>
            <w:r w:rsidRPr="00733E33">
              <w:t xml:space="preserve"> </w:t>
            </w:r>
            <w:sdt>
              <w:sdtPr>
                <w:id w:val="-1882627266"/>
                <w:placeholder>
                  <w:docPart w:val="1187D67008DD4C27A163B59D06D7D6B6"/>
                </w:placeholder>
                <w:date w:fullDate="2019-04-03T00:00:00Z">
                  <w:dateFormat w:val="«dd» MMMM yyyy 'года'"/>
                  <w:lid w:val="ru-RU"/>
                  <w:storeMappedDataAs w:val="dateTime"/>
                  <w:calendar w:val="gregorian"/>
                </w:date>
              </w:sdtPr>
              <w:sdtContent>
                <w:r w:rsidR="00CA05FC">
                  <w:t>«03» апреля 2019 года</w:t>
                </w:r>
              </w:sdtContent>
            </w:sdt>
            <w:r w:rsidRPr="00733E33">
              <w:t xml:space="preserve"> </w:t>
            </w:r>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814717485"/>
                <w:placeholder>
                  <w:docPart w:val="1187D67008DD4C27A163B59D06D7D6B6"/>
                </w:placeholder>
                <w:date w:fullDate="2019-04-04T00:00:00Z">
                  <w:dateFormat w:val="«dd» MMMM yyyy 'года'"/>
                  <w:lid w:val="ru-RU"/>
                  <w:storeMappedDataAs w:val="dateTime"/>
                  <w:calendar w:val="gregorian"/>
                </w:date>
              </w:sdtPr>
              <w:sdtContent>
                <w:r w:rsidR="00CA05FC">
                  <w:t>«04» апреля 2019 года</w:t>
                </w:r>
              </w:sdtContent>
            </w:sdt>
          </w:p>
          <w:p w:rsidR="007D06DE" w:rsidRPr="007D06DE" w:rsidRDefault="007D06DE" w:rsidP="007D06DE">
            <w:pPr>
              <w:pStyle w:val="rvps9"/>
              <w:rPr>
                <w:sz w:val="16"/>
                <w:szCs w:val="16"/>
              </w:rPr>
            </w:pPr>
          </w:p>
          <w:p w:rsidR="008379E6" w:rsidRPr="00D52224" w:rsidRDefault="008379E6" w:rsidP="007D06DE">
            <w:pPr>
              <w:pStyle w:val="rvps9"/>
              <w:rPr>
                <w:i/>
                <w:color w:val="FF0000"/>
              </w:rPr>
            </w:pPr>
            <w:r w:rsidRPr="00733E33">
              <w:t xml:space="preserve">Заказчик вправе рассмотреть </w:t>
            </w:r>
            <w:r>
              <w:t xml:space="preserve">части </w:t>
            </w:r>
            <w:r w:rsidRPr="00733E33">
              <w:t>Заявки, подвести итоги Закупки, ранее дат, указанных в настоящем пункте Документации.</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Форма, порядок, срок (даты начала и окончания срока) предоставления </w:t>
            </w:r>
            <w:r>
              <w:rPr>
                <w:rFonts w:eastAsia="Times New Roman"/>
              </w:rPr>
              <w:t>Участник</w:t>
            </w:r>
            <w:r w:rsidRPr="00D52224">
              <w:rPr>
                <w:rFonts w:eastAsia="Times New Roman"/>
              </w:rPr>
              <w:t>ам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rsidR="008379E6" w:rsidRDefault="008379E6" w:rsidP="00447FBD">
            <w:pPr>
              <w:suppressAutoHyphens/>
              <w:ind w:firstLine="387"/>
            </w:pPr>
            <w:r w:rsidRPr="004B54E3">
              <w:rPr>
                <w:rFonts w:eastAsia="Times New Roman"/>
                <w:b/>
              </w:rPr>
              <w:t xml:space="preserve">Дата начала срока предоставления </w:t>
            </w:r>
            <w:r>
              <w:rPr>
                <w:rFonts w:eastAsia="Times New Roman"/>
                <w:b/>
              </w:rPr>
              <w:t>Участник</w:t>
            </w:r>
            <w:r w:rsidRPr="004B54E3">
              <w:rPr>
                <w:rFonts w:eastAsia="Times New Roman"/>
                <w:b/>
              </w:rPr>
              <w:t>ам разъяснений положений Документации о закупке:</w:t>
            </w:r>
            <w:r w:rsidRPr="004B54E3">
              <w:rPr>
                <w:rFonts w:eastAsia="Times New Roman"/>
              </w:rPr>
              <w:t xml:space="preserve"> </w:t>
            </w:r>
            <w:sdt>
              <w:sdtPr>
                <w:rPr>
                  <w:b/>
                </w:rPr>
                <w:id w:val="1088048307"/>
                <w:placeholder>
                  <w:docPart w:val="1187D67008DD4C27A163B59D06D7D6B6"/>
                </w:placeholder>
                <w:date w:fullDate="2019-02-27T00:00:00Z">
                  <w:dateFormat w:val="«dd» MMMM yyyy 'года'"/>
                  <w:lid w:val="ru-RU"/>
                  <w:storeMappedDataAs w:val="dateTime"/>
                  <w:calendar w:val="gregorian"/>
                </w:date>
              </w:sdtPr>
              <w:sdtContent>
                <w:r w:rsidR="00162E48">
                  <w:rPr>
                    <w:b/>
                  </w:rPr>
                  <w:t>«27» февраля 2019 года</w:t>
                </w:r>
              </w:sdtContent>
            </w:sdt>
          </w:p>
          <w:p w:rsidR="008379E6" w:rsidRDefault="008379E6" w:rsidP="00447FBD">
            <w:pPr>
              <w:suppressAutoHyphens/>
              <w:ind w:firstLine="387"/>
              <w:rPr>
                <w:rFonts w:eastAsia="Times New Roman"/>
                <w:b/>
              </w:rPr>
            </w:pPr>
            <w:r w:rsidRPr="004B54E3">
              <w:rPr>
                <w:rFonts w:eastAsia="Times New Roman"/>
                <w:b/>
              </w:rPr>
              <w:t xml:space="preserve">Дата </w:t>
            </w:r>
            <w:r>
              <w:rPr>
                <w:rFonts w:eastAsia="Times New Roman"/>
                <w:b/>
              </w:rPr>
              <w:t xml:space="preserve">и время </w:t>
            </w:r>
            <w:r w:rsidRPr="004B54E3">
              <w:rPr>
                <w:rFonts w:eastAsia="Times New Roman"/>
                <w:b/>
              </w:rPr>
              <w:t xml:space="preserve">окончания срока предоставления </w:t>
            </w:r>
            <w:r>
              <w:rPr>
                <w:rFonts w:eastAsia="Times New Roman"/>
                <w:b/>
              </w:rPr>
              <w:t>Участник</w:t>
            </w:r>
            <w:r w:rsidRPr="004B54E3">
              <w:rPr>
                <w:rFonts w:eastAsia="Times New Roman"/>
                <w:b/>
              </w:rPr>
              <w:t>ам разъяснений пол</w:t>
            </w:r>
            <w:r>
              <w:rPr>
                <w:rFonts w:eastAsia="Times New Roman"/>
                <w:b/>
              </w:rPr>
              <w:t>ожений Документации о закупке:</w:t>
            </w:r>
          </w:p>
          <w:p w:rsidR="008379E6" w:rsidRPr="007D3053" w:rsidRDefault="008379E6" w:rsidP="00447FBD">
            <w:pPr>
              <w:suppressAutoHyphens/>
              <w:ind w:firstLine="387"/>
              <w:rPr>
                <w:rFonts w:eastAsia="Times New Roman"/>
                <w:i/>
                <w:color w:val="FF0000"/>
              </w:rPr>
            </w:pPr>
            <w:r w:rsidRPr="004B54E3">
              <w:rPr>
                <w:rFonts w:eastAsia="Times New Roman"/>
                <w:b/>
              </w:rPr>
              <w:t xml:space="preserve"> </w:t>
            </w:r>
            <w:sdt>
              <w:sdtPr>
                <w:rPr>
                  <w:rFonts w:eastAsia="Times New Roman"/>
                  <w:b/>
                </w:rPr>
                <w:id w:val="-1026710851"/>
                <w:placeholder>
                  <w:docPart w:val="1187D67008DD4C27A163B59D06D7D6B6"/>
                </w:placeholder>
                <w:date w:fullDate="2019-03-14T00:00:00Z">
                  <w:dateFormat w:val="«dd» MMMM yyyy 'года'"/>
                  <w:lid w:val="ru-RU"/>
                  <w:storeMappedDataAs w:val="dateTime"/>
                  <w:calendar w:val="gregorian"/>
                </w:date>
              </w:sdtPr>
              <w:sdtContent>
                <w:r w:rsidR="00CA05FC">
                  <w:rPr>
                    <w:rFonts w:eastAsia="Times New Roman"/>
                    <w:b/>
                  </w:rPr>
                  <w:t>«14» марта 2019 года</w:t>
                </w:r>
              </w:sdtContent>
            </w:sdt>
            <w:r w:rsidR="007D06DE">
              <w:rPr>
                <w:b/>
              </w:rPr>
              <w:t xml:space="preserve"> 12</w:t>
            </w:r>
            <w:r w:rsidRPr="007D3053">
              <w:rPr>
                <w:b/>
              </w:rPr>
              <w:t>:</w:t>
            </w:r>
            <w:r w:rsidR="007D06DE">
              <w:rPr>
                <w:b/>
              </w:rPr>
              <w:t>00</w:t>
            </w:r>
            <w:r w:rsidRPr="007D3053">
              <w:rPr>
                <w:b/>
              </w:rPr>
              <w:t>:</w:t>
            </w:r>
            <w:r w:rsidR="007D06DE">
              <w:rPr>
                <w:b/>
              </w:rPr>
              <w:t>00</w:t>
            </w:r>
            <w:r w:rsidRPr="007D3053">
              <w:rPr>
                <w:b/>
              </w:rPr>
              <w:t xml:space="preserve"> (время московское)</w:t>
            </w:r>
            <w:r w:rsidRPr="004B54E3">
              <w:rPr>
                <w:rFonts w:eastAsia="Times New Roman"/>
                <w:b/>
              </w:rPr>
              <w:t xml:space="preserve"> </w:t>
            </w:r>
          </w:p>
          <w:p w:rsidR="008379E6" w:rsidRDefault="008379E6" w:rsidP="00447FBD">
            <w:pPr>
              <w:ind w:firstLine="528"/>
            </w:pPr>
            <w:r w:rsidRPr="000C5A43">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t>.</w:t>
            </w:r>
          </w:p>
          <w:p w:rsidR="008379E6" w:rsidRPr="00D52224" w:rsidRDefault="008379E6" w:rsidP="00447FBD">
            <w:pPr>
              <w:ind w:firstLine="528"/>
              <w:rPr>
                <w:rFonts w:eastAsia="Times New Roman"/>
              </w:rPr>
            </w:pPr>
            <w:r w:rsidRPr="00D52224">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8379E6" w:rsidRPr="00D52224" w:rsidRDefault="008379E6" w:rsidP="00447FBD">
            <w:pPr>
              <w:ind w:left="34" w:firstLine="567"/>
              <w:rPr>
                <w:rFonts w:eastAsia="Times New Roman"/>
              </w:rPr>
            </w:pPr>
            <w:r w:rsidRPr="00D52224">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sidRPr="00D52224">
                <w:rPr>
                  <w:rFonts w:eastAsia="Times New Roman"/>
                  <w:color w:val="0000FF"/>
                  <w:u w:val="single"/>
                </w:rPr>
                <w:t>форме 4</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III «ФОРМЫ ДЛЯ ЗАПОЛНЕНИЯ </w:t>
              </w:r>
              <w:r>
                <w:rPr>
                  <w:rFonts w:eastAsia="Times New Roman"/>
                  <w:color w:val="0000FF"/>
                  <w:u w:val="single"/>
                </w:rPr>
                <w:t>УЧАСТНИК</w:t>
              </w:r>
              <w:r w:rsidRPr="00D52224">
                <w:rPr>
                  <w:rFonts w:eastAsia="Times New Roman"/>
                  <w:color w:val="0000FF"/>
                  <w:u w:val="single"/>
                </w:rPr>
                <w:t>АМИ ЗАКУПКИ»</w:t>
              </w:r>
            </w:hyperlink>
            <w:r w:rsidRPr="00D52224">
              <w:rPr>
                <w:rFonts w:eastAsia="Times New Roman"/>
              </w:rPr>
              <w:t xml:space="preserve">. </w:t>
            </w:r>
          </w:p>
          <w:p w:rsidR="008379E6" w:rsidRPr="007E20E2" w:rsidRDefault="008379E6" w:rsidP="00447FBD">
            <w:pPr>
              <w:ind w:left="34" w:firstLine="567"/>
              <w:rPr>
                <w:rFonts w:eastAsia="Times New Roman"/>
              </w:rPr>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Документации о закупке. </w:t>
            </w:r>
          </w:p>
          <w:p w:rsidR="008379E6" w:rsidRPr="00D52224" w:rsidRDefault="008379E6" w:rsidP="00447FBD">
            <w:pPr>
              <w:ind w:firstLine="528"/>
              <w:rPr>
                <w:rFonts w:eastAsia="Times New Roman"/>
              </w:rPr>
            </w:pPr>
            <w:r w:rsidRPr="00D52224">
              <w:rPr>
                <w:rFonts w:eastAsia="Times New Roman"/>
              </w:rPr>
              <w:t xml:space="preserve">Участник не вправе ссылаться на устную информацию, полученную от Заказчика. </w:t>
            </w:r>
          </w:p>
        </w:tc>
      </w:tr>
      <w:bookmarkEnd w:id="19"/>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8379E6" w:rsidRPr="00550570" w:rsidRDefault="007D06DE" w:rsidP="007D06DE">
            <w:pPr>
              <w:rPr>
                <w:rFonts w:eastAsia="Times New Roman"/>
                <w:lang w:val="en-US"/>
              </w:rPr>
            </w:pPr>
            <w:r>
              <w:rPr>
                <w:rFonts w:eastAsia="Times New Roman"/>
              </w:rPr>
              <w:t>1</w:t>
            </w:r>
            <w:r w:rsidR="008379E6">
              <w:rPr>
                <w:rFonts w:eastAsia="Times New Roman"/>
              </w:rPr>
              <w:t xml:space="preserve"> (</w:t>
            </w:r>
            <w:r>
              <w:rPr>
                <w:rFonts w:eastAsia="Times New Roman"/>
              </w:rPr>
              <w:t>один</w:t>
            </w:r>
            <w:r w:rsidR="008379E6">
              <w:rPr>
                <w:rFonts w:eastAsia="Times New Roman"/>
              </w:rPr>
              <w:t xml:space="preserve">) </w:t>
            </w:r>
            <w:r w:rsidR="008379E6" w:rsidRPr="00D52224">
              <w:rPr>
                <w:rFonts w:eastAsia="Times New Roman"/>
              </w:rPr>
              <w:t>лот</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AE2D5D">
            <w:pPr>
              <w:rPr>
                <w:rFonts w:eastAsia="Times New Roman"/>
              </w:rPr>
            </w:pPr>
            <w:r w:rsidRPr="00D52224">
              <w:rPr>
                <w:rFonts w:eastAsia="Times New Roman"/>
              </w:rPr>
              <w:t xml:space="preserve">1 (один) победитель </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pStyle w:val="a6"/>
              <w:tabs>
                <w:tab w:val="clear" w:pos="4677"/>
                <w:tab w:val="clear" w:pos="9355"/>
              </w:tabs>
            </w:pPr>
            <w:r w:rsidRPr="00D52224">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CA05FC" w:rsidRDefault="00CA05FC" w:rsidP="00CA05FC">
            <w:pPr>
              <w:pStyle w:val="Default"/>
              <w:rPr>
                <w:iCs/>
              </w:rPr>
            </w:pPr>
            <w:r w:rsidRPr="00447FBD">
              <w:rPr>
                <w:iCs/>
              </w:rPr>
              <w:t>на</w:t>
            </w:r>
            <w:r w:rsidRPr="005955B4">
              <w:rPr>
                <w:iCs/>
              </w:rPr>
              <w:t xml:space="preserve"> </w:t>
            </w:r>
            <w:r w:rsidRPr="00220F8A">
              <w:rPr>
                <w:iCs/>
              </w:rPr>
              <w:t>капитальный ремонт зданий ЦТЭТ ПАО «Башинформсвязь», расположенных на территории Республики Башкортостан</w:t>
            </w:r>
            <w:r>
              <w:rPr>
                <w:iCs/>
              </w:rPr>
              <w:t>.</w:t>
            </w:r>
          </w:p>
          <w:p w:rsidR="008379E6" w:rsidRDefault="008379E6" w:rsidP="00447FBD">
            <w:pPr>
              <w:pStyle w:val="Default"/>
              <w:rPr>
                <w:rFonts w:eastAsia="Times New Roman"/>
                <w:bCs/>
                <w:i/>
                <w:color w:val="FF0000"/>
                <w:lang w:eastAsia="ru-RU"/>
              </w:rPr>
            </w:pPr>
          </w:p>
          <w:p w:rsidR="008379E6" w:rsidRPr="00D52224" w:rsidRDefault="008379E6" w:rsidP="00447FBD">
            <w:pPr>
              <w:autoSpaceDE w:val="0"/>
              <w:autoSpaceDN w:val="0"/>
              <w:adjustRightInd w:val="0"/>
              <w:rPr>
                <w:iCs/>
                <w:sz w:val="10"/>
                <w:szCs w:val="10"/>
              </w:rPr>
            </w:pPr>
          </w:p>
          <w:p w:rsidR="008379E6" w:rsidRPr="00D52224" w:rsidRDefault="008379E6" w:rsidP="00447FBD">
            <w:pPr>
              <w:autoSpaceDE w:val="0"/>
              <w:autoSpaceDN w:val="0"/>
              <w:adjustRightInd w:val="0"/>
              <w:ind w:firstLine="459"/>
              <w:rPr>
                <w:iCs/>
                <w:color w:val="000000"/>
              </w:rPr>
            </w:pP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Pr>
                  <w:rFonts w:eastAsia="Times New Roman"/>
                  <w:iCs/>
                  <w:color w:val="0000FF"/>
                  <w:u w:val="single"/>
                </w:rPr>
                <w:t>разделом</w:t>
              </w:r>
              <w:r w:rsidRPr="00D52224">
                <w:rPr>
                  <w:rFonts w:eastAsia="Times New Roman"/>
                  <w:iCs/>
                  <w:color w:val="0000FF"/>
                  <w:u w:val="single"/>
                </w:rPr>
                <w:t xml:space="preserve">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проектом договора раздел V «Проект договора»</w:t>
            </w:r>
            <w:r w:rsidRPr="00D52224">
              <w:rPr>
                <w:rFonts w:eastAsia="Times New Roman"/>
                <w:iCs/>
              </w:rPr>
              <w:t xml:space="preserve"> Документации о закупке</w:t>
            </w:r>
            <w:r>
              <w:rPr>
                <w:rFonts w:eastAsia="Times New Roman"/>
                <w:iCs/>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Приводятся в </w:t>
            </w:r>
            <w:hyperlink w:anchor="_РАЗДЕЛ_IV._Техническое" w:history="1">
              <w:r w:rsidRPr="00D52224">
                <w:rPr>
                  <w:rFonts w:eastAsia="Times New Roman"/>
                  <w:color w:val="0000FF"/>
                  <w:u w:val="single"/>
                </w:rPr>
                <w:t>разделе IV «Техническое задание»</w:t>
              </w:r>
            </w:hyperlink>
            <w:r w:rsidRPr="00D52224">
              <w:rPr>
                <w:rFonts w:eastAsia="Times New Roman"/>
              </w:rPr>
              <w:t xml:space="preserve"> и </w:t>
            </w:r>
            <w:hyperlink w:anchor="_РАЗДЕЛ_V._Проект" w:history="1">
              <w:r w:rsidRPr="00D52224">
                <w:rPr>
                  <w:rFonts w:eastAsia="Times New Roman"/>
                  <w:color w:val="0000FF"/>
                  <w:u w:val="single"/>
                </w:rPr>
                <w:t xml:space="preserve">разделе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r w:rsidRPr="00D52224">
              <w:rPr>
                <w:rFonts w:eastAsia="Times New Roman"/>
              </w:rPr>
              <w:t xml:space="preserve"> настоящей Документации</w:t>
            </w:r>
          </w:p>
          <w:p w:rsidR="008379E6" w:rsidRPr="00D52224" w:rsidRDefault="008379E6" w:rsidP="00447FBD">
            <w:pPr>
              <w:rPr>
                <w:rFonts w:eastAsia="Times New Roman"/>
              </w:rPr>
            </w:pPr>
          </w:p>
          <w:p w:rsidR="009F3EE1" w:rsidRDefault="00AE2D5D" w:rsidP="009F3EE1">
            <w:pPr>
              <w:rPr>
                <w:rFonts w:eastAsia="Times New Roman"/>
                <w:iCs/>
              </w:rPr>
            </w:pPr>
            <w:r w:rsidRPr="005569C4">
              <w:rPr>
                <w:rFonts w:eastAsia="Times New Roman"/>
                <w:iCs/>
              </w:rPr>
              <w:t xml:space="preserve">Также закупаемые товары (работы, услуги) должны соответствовать следующим требованиям законодательства РФ и Заказчика: </w:t>
            </w:r>
          </w:p>
          <w:p w:rsidR="008379E6" w:rsidRPr="00D52224" w:rsidRDefault="00CA05FC" w:rsidP="006757EB">
            <w:pPr>
              <w:rPr>
                <w:rFonts w:eastAsia="Times New Roman"/>
              </w:rPr>
            </w:pPr>
            <w:r>
              <w:rPr>
                <w:rFonts w:eastAsia="Times New Roman"/>
                <w:iCs/>
              </w:rPr>
              <w:t>специальных требований законодательства нет.</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Сведения о начальной (максимальной) цене договора (цене Лота)</w:t>
            </w:r>
            <w:r w:rsidRPr="00F87B41">
              <w:rPr>
                <w:i/>
              </w:rPr>
              <w:t xml:space="preserve"> </w:t>
            </w:r>
            <w:r w:rsidRPr="00B23958">
              <w:rPr>
                <w:rFonts w:eastAsia="Times New Roman"/>
              </w:rPr>
              <w:t>и цене единицы товара, работы, услуги</w:t>
            </w:r>
            <w:r w:rsidRPr="00B23958">
              <w:rPr>
                <w:i/>
              </w:rPr>
              <w:t xml:space="preserve"> </w:t>
            </w:r>
            <w:r w:rsidRPr="00996902">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CA05FC" w:rsidRPr="00CA05FC" w:rsidRDefault="0087440F" w:rsidP="00CA05FC">
            <w:pPr>
              <w:pStyle w:val="Default"/>
              <w:rPr>
                <w:iCs/>
                <w:color w:val="auto"/>
              </w:rPr>
            </w:pPr>
            <w:r>
              <w:rPr>
                <w:iCs/>
              </w:rPr>
              <w:t xml:space="preserve">      </w:t>
            </w:r>
            <w:r w:rsidR="003003AE" w:rsidRPr="00AB70DF">
              <w:rPr>
                <w:iCs/>
              </w:rPr>
              <w:t>Начальная (максимальная) цена является предельной общей ценой договора, на которую возможно заказать товары (работы, услуги)</w:t>
            </w:r>
            <w:r w:rsidR="003003AE">
              <w:rPr>
                <w:iCs/>
              </w:rPr>
              <w:t xml:space="preserve"> </w:t>
            </w:r>
            <w:r w:rsidR="003003AE" w:rsidRPr="00AB70DF">
              <w:rPr>
                <w:iCs/>
              </w:rPr>
              <w:t xml:space="preserve">в течение срока его действия и составляет: </w:t>
            </w:r>
            <w:r w:rsidR="00CA05FC" w:rsidRPr="00CA05FC">
              <w:rPr>
                <w:iCs/>
                <w:color w:val="auto"/>
              </w:rPr>
              <w:t>12 682 800 (Двенадцать миллионов шестьсот восемьдесят две тысячи восемь) рублей 00 копеек, с учетом НДС,</w:t>
            </w:r>
          </w:p>
          <w:p w:rsidR="00CA05FC" w:rsidRPr="00CA05FC" w:rsidRDefault="00CA05FC" w:rsidP="00CA05FC">
            <w:pPr>
              <w:pStyle w:val="Default"/>
              <w:rPr>
                <w:iCs/>
                <w:color w:val="auto"/>
              </w:rPr>
            </w:pPr>
            <w:r w:rsidRPr="00CA05FC">
              <w:rPr>
                <w:iCs/>
                <w:color w:val="auto"/>
              </w:rPr>
              <w:t>в том числе НДС (20%) 2 113 800,00 (Два миллиона сто тринадцать тысяч восемьсот) рублей 00 копеек.</w:t>
            </w:r>
          </w:p>
          <w:p w:rsidR="001450A3" w:rsidRDefault="00CA05FC" w:rsidP="00CA05FC">
            <w:pPr>
              <w:autoSpaceDE w:val="0"/>
              <w:autoSpaceDN w:val="0"/>
              <w:adjustRightInd w:val="0"/>
              <w:rPr>
                <w:iCs/>
              </w:rPr>
            </w:pPr>
            <w:r w:rsidRPr="00CA05FC">
              <w:rPr>
                <w:iCs/>
              </w:rPr>
              <w:t>10 569 000 (Десять миллионов пятьсот шестьдесят девять тысяч) рублей 00 копеек, без учета НДС.</w:t>
            </w:r>
          </w:p>
          <w:p w:rsidR="00AE2D5D" w:rsidRPr="00A05C0E" w:rsidRDefault="0087440F" w:rsidP="00CA05FC">
            <w:pPr>
              <w:autoSpaceDE w:val="0"/>
              <w:autoSpaceDN w:val="0"/>
              <w:adjustRightInd w:val="0"/>
              <w:spacing w:before="120"/>
              <w:rPr>
                <w:iCs/>
              </w:rPr>
            </w:pPr>
            <w:r>
              <w:rPr>
                <w:iCs/>
              </w:rPr>
              <w:t xml:space="preserve">      </w:t>
            </w:r>
            <w:r w:rsidR="00AE2D5D">
              <w:rPr>
                <w:iCs/>
              </w:rPr>
              <w:t>У</w:t>
            </w:r>
            <w:r w:rsidR="00AE2D5D" w:rsidRPr="000A059C">
              <w:rPr>
                <w:iCs/>
              </w:rPr>
              <w:t xml:space="preserve">становление такой предельной суммы не налагает на </w:t>
            </w:r>
            <w:r w:rsidR="00AE2D5D">
              <w:rPr>
                <w:iCs/>
              </w:rPr>
              <w:t>П</w:t>
            </w:r>
            <w:r w:rsidR="00AE2D5D" w:rsidRPr="000A059C">
              <w:rPr>
                <w:iCs/>
              </w:rPr>
              <w:t>АО «</w:t>
            </w:r>
            <w:r w:rsidR="00AE2D5D">
              <w:rPr>
                <w:iCs/>
              </w:rPr>
              <w:t>Башинформсвязь</w:t>
            </w:r>
            <w:r w:rsidR="00AE2D5D" w:rsidRPr="000A059C">
              <w:rPr>
                <w:iCs/>
              </w:rPr>
              <w:t>» обязательств по заказу товаров, работ, услуг в объёме, соответствующем данной предельной сумме</w:t>
            </w:r>
            <w:r w:rsidR="00F6419A">
              <w:rPr>
                <w:iCs/>
              </w:rPr>
              <w:t>.</w:t>
            </w:r>
          </w:p>
          <w:p w:rsidR="00CA05FC" w:rsidRPr="00CA05FC" w:rsidRDefault="00CA05FC" w:rsidP="00CA05FC">
            <w:pPr>
              <w:autoSpaceDE w:val="0"/>
              <w:autoSpaceDN w:val="0"/>
              <w:adjustRightInd w:val="0"/>
              <w:spacing w:before="120"/>
              <w:rPr>
                <w:iCs/>
                <w:color w:val="000000"/>
                <w:lang w:eastAsia="en-US"/>
              </w:rPr>
            </w:pPr>
            <w:r w:rsidRPr="00CA05FC">
              <w:rPr>
                <w:iCs/>
                <w:color w:val="000000"/>
                <w:lang w:eastAsia="en-US"/>
              </w:rPr>
              <w:t xml:space="preserve">       Начальная (максимальная) стоимость </w:t>
            </w:r>
            <w:r>
              <w:rPr>
                <w:iCs/>
                <w:color w:val="000000"/>
                <w:lang w:eastAsia="en-US"/>
              </w:rPr>
              <w:t>договора</w:t>
            </w:r>
            <w:r w:rsidRPr="00CA05FC">
              <w:rPr>
                <w:rFonts w:eastAsia="Times New Roman"/>
              </w:rPr>
              <w:t xml:space="preserve"> </w:t>
            </w:r>
            <w:r w:rsidRPr="00CA05FC">
              <w:rPr>
                <w:iCs/>
                <w:color w:val="000000"/>
                <w:lang w:eastAsia="en-US"/>
              </w:rPr>
              <w:t>/</w:t>
            </w:r>
            <w:r>
              <w:rPr>
                <w:iCs/>
                <w:color w:val="000000"/>
                <w:lang w:eastAsia="en-US"/>
              </w:rPr>
              <w:t xml:space="preserve"> начальная (максимальная) </w:t>
            </w:r>
            <w:r w:rsidRPr="00CA05FC">
              <w:rPr>
                <w:iCs/>
                <w:color w:val="000000"/>
                <w:lang w:eastAsia="en-US"/>
              </w:rPr>
              <w:t>стоимость единицы измерения определяются Локальным сметным расчет</w:t>
            </w:r>
            <w:r>
              <w:rPr>
                <w:iCs/>
                <w:color w:val="000000"/>
                <w:lang w:eastAsia="en-US"/>
              </w:rPr>
              <w:t>о</w:t>
            </w:r>
            <w:r w:rsidRPr="00CA05FC">
              <w:rPr>
                <w:iCs/>
                <w:color w:val="000000"/>
                <w:lang w:eastAsia="en-US"/>
              </w:rPr>
              <w:t xml:space="preserve">м </w:t>
            </w:r>
            <w:hyperlink w:anchor="_РАЗДЕЛ_IV._Техническое" w:history="1">
              <w:r w:rsidRPr="00CA05FC">
                <w:rPr>
                  <w:iCs/>
                  <w:color w:val="0000FF"/>
                  <w:u w:val="single"/>
                  <w:lang w:eastAsia="en-US"/>
                </w:rPr>
                <w:t>раздела IV «Техническое задание»</w:t>
              </w:r>
            </w:hyperlink>
            <w:r w:rsidRPr="00CA05FC">
              <w:rPr>
                <w:iCs/>
                <w:color w:val="000000"/>
                <w:lang w:eastAsia="en-US"/>
              </w:rPr>
              <w:t xml:space="preserve"> Документации о закупке.</w:t>
            </w:r>
          </w:p>
          <w:p w:rsidR="00CA05FC" w:rsidRDefault="00CA05FC" w:rsidP="00CA05FC">
            <w:pPr>
              <w:autoSpaceDE w:val="0"/>
              <w:autoSpaceDN w:val="0"/>
              <w:adjustRightInd w:val="0"/>
              <w:spacing w:before="120"/>
              <w:rPr>
                <w:iCs/>
              </w:rPr>
            </w:pPr>
            <w:r w:rsidRPr="00CA05FC">
              <w:rPr>
                <w:iCs/>
                <w:color w:val="000000"/>
                <w:lang w:eastAsia="en-US"/>
              </w:rPr>
              <w:t xml:space="preserve">        </w:t>
            </w:r>
            <w:r>
              <w:rPr>
                <w:iCs/>
              </w:rPr>
              <w:t xml:space="preserve">Начальная (максимальная) </w:t>
            </w:r>
            <w:r w:rsidRPr="000A059C">
              <w:rPr>
                <w:iCs/>
              </w:rPr>
              <w:t xml:space="preserve">цена </w:t>
            </w:r>
            <w:r w:rsidR="00C82C71">
              <w:rPr>
                <w:iCs/>
              </w:rPr>
              <w:t xml:space="preserve">договора </w:t>
            </w:r>
            <w:r w:rsidRPr="000A059C">
              <w:rPr>
                <w:iCs/>
              </w:rPr>
              <w:t xml:space="preserve">указана без </w:t>
            </w:r>
            <w:r>
              <w:rPr>
                <w:iCs/>
              </w:rPr>
              <w:t>учета коэффициента снижения цены,</w:t>
            </w:r>
            <w:r w:rsidRPr="000A059C">
              <w:rPr>
                <w:iCs/>
              </w:rPr>
              <w:t xml:space="preserve"> по данной предельной сумме </w:t>
            </w:r>
            <w:r>
              <w:rPr>
                <w:iCs/>
              </w:rPr>
              <w:t>Участники</w:t>
            </w:r>
            <w:r w:rsidRPr="000A059C">
              <w:rPr>
                <w:iCs/>
              </w:rPr>
              <w:t xml:space="preserve"> не направляют свои предложения</w:t>
            </w:r>
            <w:r>
              <w:rPr>
                <w:iCs/>
              </w:rPr>
              <w:t>.</w:t>
            </w:r>
          </w:p>
          <w:p w:rsidR="00CA05FC" w:rsidRPr="00CA05FC" w:rsidRDefault="00CA05FC" w:rsidP="00CA05FC">
            <w:pPr>
              <w:autoSpaceDE w:val="0"/>
              <w:autoSpaceDN w:val="0"/>
              <w:adjustRightInd w:val="0"/>
              <w:rPr>
                <w:iCs/>
                <w:color w:val="000000"/>
                <w:lang w:eastAsia="en-US"/>
              </w:rPr>
            </w:pPr>
            <w:r w:rsidRPr="00CA05FC">
              <w:rPr>
                <w:iCs/>
                <w:color w:val="000000"/>
                <w:lang w:eastAsia="en-US"/>
              </w:rPr>
              <w:t xml:space="preserve">    </w:t>
            </w:r>
          </w:p>
          <w:p w:rsidR="00CA05FC" w:rsidRPr="00CA05FC" w:rsidRDefault="00CA05FC" w:rsidP="00CA05FC">
            <w:pPr>
              <w:rPr>
                <w:iCs/>
              </w:rPr>
            </w:pPr>
            <w:r w:rsidRPr="00CA05FC">
              <w:rPr>
                <w:iCs/>
              </w:rPr>
              <w:t xml:space="preserve">       Коэффициент снижения применяется единым ко всем позициям единиц измерения Локальн</w:t>
            </w:r>
            <w:r w:rsidR="00A95109">
              <w:rPr>
                <w:iCs/>
              </w:rPr>
              <w:t>ого</w:t>
            </w:r>
            <w:r w:rsidRPr="00CA05FC">
              <w:rPr>
                <w:iCs/>
              </w:rPr>
              <w:t xml:space="preserve"> сметн</w:t>
            </w:r>
            <w:r w:rsidR="00A95109">
              <w:rPr>
                <w:iCs/>
              </w:rPr>
              <w:t>ого</w:t>
            </w:r>
            <w:r w:rsidRPr="00CA05FC">
              <w:rPr>
                <w:iCs/>
              </w:rPr>
              <w:t xml:space="preserve"> расчет</w:t>
            </w:r>
            <w:r w:rsidR="00A95109">
              <w:rPr>
                <w:iCs/>
              </w:rPr>
              <w:t xml:space="preserve">а </w:t>
            </w:r>
            <w:r w:rsidRPr="00CA05FC">
              <w:rPr>
                <w:iCs/>
              </w:rPr>
              <w:t xml:space="preserve">и применяется к </w:t>
            </w:r>
            <w:r w:rsidRPr="00CA05FC">
              <w:rPr>
                <w:rFonts w:eastAsiaTheme="minorHAnsi"/>
                <w:iCs/>
                <w:lang w:eastAsia="en-US"/>
              </w:rPr>
              <w:t>начальной</w:t>
            </w:r>
            <w:r w:rsidRPr="00CA05FC">
              <w:rPr>
                <w:iCs/>
              </w:rPr>
              <w:t xml:space="preserve"> (максимальной) цене договора.</w:t>
            </w:r>
          </w:p>
          <w:p w:rsidR="00CA05FC" w:rsidRPr="00CA05FC" w:rsidRDefault="00CA05FC" w:rsidP="00CA05FC">
            <w:pPr>
              <w:rPr>
                <w:iCs/>
              </w:rPr>
            </w:pPr>
          </w:p>
          <w:p w:rsidR="00CA05FC" w:rsidRPr="00CA05FC" w:rsidRDefault="00CA05FC" w:rsidP="00CA05FC">
            <w:pPr>
              <w:rPr>
                <w:rFonts w:eastAsia="Times New Roman"/>
                <w:iCs/>
              </w:rPr>
            </w:pPr>
            <w:r w:rsidRPr="00CA05FC">
              <w:rPr>
                <w:rFonts w:eastAsia="Times New Roman"/>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CA05FC" w:rsidRPr="00CA05FC" w:rsidRDefault="00CA05FC" w:rsidP="00CA05FC">
            <w:pPr>
              <w:rPr>
                <w:rFonts w:eastAsia="Times New Roman"/>
                <w:iCs/>
              </w:rPr>
            </w:pPr>
          </w:p>
          <w:p w:rsidR="00CA05FC" w:rsidRPr="00CA05FC" w:rsidRDefault="00CA05FC" w:rsidP="00CA05FC">
            <w:pPr>
              <w:autoSpaceDE w:val="0"/>
              <w:autoSpaceDN w:val="0"/>
              <w:adjustRightInd w:val="0"/>
              <w:rPr>
                <w:iCs/>
                <w:color w:val="000000"/>
                <w:lang w:eastAsia="en-US"/>
              </w:rPr>
            </w:pPr>
            <w:r w:rsidRPr="00CA05FC">
              <w:rPr>
                <w:iCs/>
                <w:color w:val="000000"/>
                <w:lang w:eastAsia="en-US"/>
              </w:rPr>
              <w:t xml:space="preserve">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(Локальный сметный расчет </w:t>
            </w:r>
            <w:hyperlink w:anchor="_РАЗДЕЛ_III._ФОРМЫ" w:history="1">
              <w:r w:rsidRPr="00CA05FC">
                <w:rPr>
                  <w:color w:val="0000FF"/>
                  <w:u w:val="single"/>
                  <w:lang w:eastAsia="en-US"/>
                </w:rPr>
                <w:t xml:space="preserve">раздела </w:t>
              </w:r>
              <w:r w:rsidRPr="00CA05FC">
                <w:rPr>
                  <w:color w:val="0000FF"/>
                  <w:u w:val="single"/>
                  <w:lang w:val="en-US" w:eastAsia="en-US"/>
                </w:rPr>
                <w:t>IV</w:t>
              </w:r>
              <w:r w:rsidRPr="00CA05FC">
                <w:rPr>
                  <w:color w:val="0000FF"/>
                  <w:u w:val="single"/>
                  <w:lang w:eastAsia="en-US"/>
                </w:rPr>
                <w:t xml:space="preserve"> «ТЕХНИЧЕСКОЕ </w:t>
              </w:r>
              <w:proofErr w:type="gramStart"/>
              <w:r w:rsidRPr="00CA05FC">
                <w:rPr>
                  <w:color w:val="0000FF"/>
                  <w:u w:val="single"/>
                  <w:lang w:eastAsia="en-US"/>
                </w:rPr>
                <w:t>ЗАДАНИЕ»</w:t>
              </w:r>
            </w:hyperlink>
            <w:r w:rsidRPr="00CA05FC">
              <w:rPr>
                <w:iCs/>
                <w:color w:val="000000"/>
                <w:lang w:eastAsia="en-US"/>
              </w:rPr>
              <w:t xml:space="preserve">  Документации</w:t>
            </w:r>
            <w:proofErr w:type="gramEnd"/>
            <w:r w:rsidRPr="00CA05FC">
              <w:rPr>
                <w:iCs/>
                <w:color w:val="000000"/>
                <w:lang w:eastAsia="en-US"/>
              </w:rPr>
              <w:t xml:space="preserve"> о закупке) на коэффициент снижения цены, предложенный участником, с которым заключается договор по итогам проведенной Закупки.</w:t>
            </w:r>
          </w:p>
          <w:p w:rsidR="00CA05FC" w:rsidRPr="00CA05FC" w:rsidRDefault="00CA05FC" w:rsidP="00CA05FC">
            <w:pPr>
              <w:rPr>
                <w:rFonts w:eastAsia="Times New Roman"/>
                <w:iCs/>
              </w:rPr>
            </w:pPr>
          </w:p>
          <w:p w:rsidR="008379E6" w:rsidRDefault="00A95109" w:rsidP="00447FBD">
            <w:pPr>
              <w:pStyle w:val="rvps9"/>
              <w:ind w:firstLine="34"/>
            </w:pPr>
            <w:r>
              <w:t xml:space="preserve">      </w:t>
            </w:r>
            <w:r w:rsidR="008379E6">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8379E6" w:rsidRPr="009C7B9C" w:rsidRDefault="008379E6" w:rsidP="00E819C5">
            <w:pPr>
              <w:pStyle w:val="rvps9"/>
              <w:ind w:firstLine="34"/>
              <w:rPr>
                <w:rFonts w:eastAsia="Calibri"/>
                <w:iCs/>
              </w:rPr>
            </w:pPr>
            <w: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bookmarkStart w:id="24" w:name="форма15"/>
            <w:bookmarkEnd w:id="23"/>
            <w:r w:rsidRPr="00D52224">
              <w:rPr>
                <w:rFonts w:eastAsia="Times New Roman"/>
              </w:rPr>
              <w:t xml:space="preserve">Требования к Участникам и перечень документов, предоставляемых </w:t>
            </w:r>
            <w:r>
              <w:rPr>
                <w:rFonts w:eastAsia="Times New Roman"/>
              </w:rPr>
              <w:t>Участник</w:t>
            </w:r>
            <w:r w:rsidRPr="00D52224">
              <w:rPr>
                <w:rFonts w:eastAsia="Times New Roman"/>
              </w:rPr>
              <w:t>ами для подтверждения их соответствия установленным требованиям</w:t>
            </w:r>
            <w:bookmarkEnd w:id="24"/>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b/>
              </w:rPr>
            </w:pPr>
            <w:r w:rsidRPr="00D52224">
              <w:rPr>
                <w:rFonts w:eastAsia="Times New Roman"/>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379E6" w:rsidRPr="00AE4809" w:rsidTr="00447FBD">
              <w:tc>
                <w:tcPr>
                  <w:tcW w:w="3572"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 xml:space="preserve">Наименование требования </w:t>
                  </w:r>
                </w:p>
              </w:tc>
              <w:tc>
                <w:tcPr>
                  <w:tcW w:w="3993"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A95109" w:rsidRPr="00AE4809" w:rsidTr="00534011">
              <w:tc>
                <w:tcPr>
                  <w:tcW w:w="3572" w:type="dxa"/>
                  <w:tcBorders>
                    <w:top w:val="nil"/>
                    <w:left w:val="single" w:sz="8" w:space="0" w:color="auto"/>
                    <w:bottom w:val="single" w:sz="8" w:space="0" w:color="auto"/>
                    <w:right w:val="single" w:sz="8" w:space="0" w:color="auto"/>
                  </w:tcBorders>
                </w:tcPr>
                <w:p w:rsidR="00A95109" w:rsidRPr="00CF1DC2" w:rsidRDefault="00A95109" w:rsidP="00A95109">
                  <w:pPr>
                    <w:numPr>
                      <w:ilvl w:val="0"/>
                      <w:numId w:val="11"/>
                    </w:numPr>
                    <w:spacing w:line="252" w:lineRule="auto"/>
                    <w:ind w:left="91"/>
                    <w:contextualSpacing/>
                    <w:jc w:val="left"/>
                  </w:pPr>
                  <w:r w:rsidRPr="00CF1DC2">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00833D24">
                    <w:t>запроса предложений</w:t>
                  </w:r>
                  <w:r w:rsidRPr="00CF1DC2">
                    <w:t>:</w:t>
                  </w:r>
                </w:p>
                <w:p w:rsidR="00A95109" w:rsidRPr="00CF1DC2" w:rsidRDefault="00A95109" w:rsidP="00A95109">
                  <w:pPr>
                    <w:pStyle w:val="a4"/>
                    <w:numPr>
                      <w:ilvl w:val="1"/>
                      <w:numId w:val="12"/>
                    </w:numPr>
                    <w:spacing w:line="252" w:lineRule="auto"/>
                    <w:jc w:val="left"/>
                  </w:pPr>
                  <w:r w:rsidRPr="00CF1DC2">
                    <w:t>Членство в СРО в области строительства*.</w:t>
                  </w: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ind w:firstLine="91"/>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ind w:left="720"/>
                    <w:contextualSpacing/>
                  </w:pPr>
                </w:p>
                <w:p w:rsidR="00A95109" w:rsidRPr="00CF1DC2" w:rsidRDefault="00A95109" w:rsidP="00A95109">
                  <w:pPr>
                    <w:spacing w:line="252" w:lineRule="auto"/>
                    <w:rPr>
                      <w:b/>
                      <w:bCs/>
                    </w:rPr>
                  </w:pPr>
                </w:p>
                <w:p w:rsidR="00A95109" w:rsidRPr="00CF1DC2" w:rsidRDefault="00A95109" w:rsidP="00A95109">
                  <w:pPr>
                    <w:spacing w:line="252" w:lineRule="auto"/>
                    <w:rPr>
                      <w:b/>
                      <w:bCs/>
                    </w:rPr>
                  </w:pPr>
                </w:p>
                <w:p w:rsidR="00A95109" w:rsidRPr="00CF1DC2" w:rsidRDefault="00A95109" w:rsidP="00A95109">
                  <w:pPr>
                    <w:spacing w:line="252" w:lineRule="auto"/>
                  </w:pPr>
                  <w:r w:rsidRPr="00CF1DC2">
                    <w:rPr>
                      <w:b/>
                      <w:bCs/>
                    </w:rPr>
                    <w:t xml:space="preserve">* Указанные выше требования не применяются </w:t>
                  </w:r>
                  <w:r w:rsidRPr="00CF1DC2">
                    <w:t xml:space="preserve">в отношении лиц, указанных </w:t>
                  </w:r>
                </w:p>
                <w:p w:rsidR="00A95109" w:rsidRDefault="00A95109" w:rsidP="00A95109">
                  <w:pPr>
                    <w:spacing w:line="252" w:lineRule="auto"/>
                  </w:pPr>
                  <w:r w:rsidRPr="00CF1DC2">
                    <w:t>в части 2.2 статьи 52 Градостроительного кодекса Российской Федерации, при наличии соответствующих случаев, перечисленных в части 2.2 статьи 52 Градостроительного кодекса Российской Федерации.</w:t>
                  </w:r>
                </w:p>
                <w:p w:rsidR="00A95109" w:rsidRPr="00CF1DC2" w:rsidRDefault="00A95109" w:rsidP="00A95109">
                  <w:pPr>
                    <w:spacing w:line="252" w:lineRule="auto"/>
                  </w:pPr>
                </w:p>
                <w:p w:rsidR="00A95109" w:rsidRDefault="00A95109" w:rsidP="00A95109">
                  <w:pPr>
                    <w:spacing w:line="252" w:lineRule="auto"/>
                    <w:rPr>
                      <w:color w:val="FF0000"/>
                    </w:rPr>
                  </w:pPr>
                  <w:r w:rsidRPr="00426DC9">
                    <w:rPr>
                      <w:color w:val="FF0000"/>
                    </w:rPr>
                    <w:t xml:space="preserve">**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w:t>
                  </w:r>
                </w:p>
                <w:p w:rsidR="00A95109" w:rsidRPr="00CF1DC2" w:rsidRDefault="00A95109" w:rsidP="00A95109">
                  <w:pPr>
                    <w:spacing w:line="252" w:lineRule="auto"/>
                  </w:pPr>
                  <w:r w:rsidRPr="00426DC9">
                    <w:rPr>
                      <w:color w:val="FF0000"/>
                    </w:rPr>
                    <w:t>рублей</w:t>
                  </w:r>
                </w:p>
              </w:tc>
              <w:tc>
                <w:tcPr>
                  <w:tcW w:w="3993" w:type="dxa"/>
                  <w:tcBorders>
                    <w:top w:val="nil"/>
                    <w:left w:val="nil"/>
                    <w:bottom w:val="single" w:sz="8" w:space="0" w:color="auto"/>
                    <w:right w:val="single" w:sz="8" w:space="0" w:color="auto"/>
                  </w:tcBorders>
                </w:tcPr>
                <w:p w:rsidR="00A95109" w:rsidRPr="00B23C73" w:rsidRDefault="00A95109" w:rsidP="00A95109">
                  <w:pPr>
                    <w:ind w:firstLine="568"/>
                    <w:rPr>
                      <w:b/>
                      <w:i/>
                    </w:rPr>
                  </w:pPr>
                  <w:r w:rsidRPr="00B23C73">
                    <w:rPr>
                      <w:b/>
                      <w:i/>
                    </w:rPr>
                    <w:t>Действующей на дату подачи Заявки на Участие в закупке Выпиской</w:t>
                  </w:r>
                  <w:r>
                    <w:rPr>
                      <w:b/>
                      <w:i/>
                    </w:rPr>
                    <w:t>*</w:t>
                  </w:r>
                  <w:r w:rsidRPr="00B23C73">
                    <w:rPr>
                      <w:b/>
                      <w:i/>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A95109" w:rsidRPr="00B23C73" w:rsidRDefault="00A95109" w:rsidP="00A95109">
                  <w:pPr>
                    <w:rPr>
                      <w:b/>
                      <w:i/>
                    </w:rPr>
                  </w:pPr>
                  <w:r w:rsidRPr="00B23C73">
                    <w:rPr>
                      <w:b/>
                      <w:i/>
                    </w:rPr>
                    <w:t xml:space="preserve">         (статья 55.17 Градостроительного кодекса Р</w:t>
                  </w:r>
                  <w:r>
                    <w:rPr>
                      <w:b/>
                      <w:i/>
                    </w:rPr>
                    <w:t>оссийской Федерации), содержащей</w:t>
                  </w:r>
                  <w:r w:rsidRPr="00B23C73">
                    <w:rPr>
                      <w:b/>
                      <w:i/>
                    </w:rPr>
                    <w:t xml:space="preserve"> сведения о том, что:</w:t>
                  </w:r>
                </w:p>
                <w:p w:rsidR="00A95109" w:rsidRPr="00B23C73" w:rsidRDefault="00A95109" w:rsidP="00A95109">
                  <w:pPr>
                    <w:rPr>
                      <w:b/>
                      <w:i/>
                    </w:rPr>
                  </w:pPr>
                  <w:r w:rsidRPr="00B23C73">
                    <w:rPr>
                      <w:b/>
                      <w:i/>
                    </w:rPr>
                    <w:t>- Участник является членом соответствующей саморегулируемой организации;</w:t>
                  </w:r>
                </w:p>
                <w:p w:rsidR="00A95109" w:rsidRPr="00B23C73" w:rsidRDefault="00A95109" w:rsidP="00A95109">
                  <w:pPr>
                    <w:rPr>
                      <w:b/>
                      <w:i/>
                    </w:rPr>
                  </w:pPr>
                  <w:r w:rsidRPr="00B23C73">
                    <w:rPr>
                      <w:b/>
                      <w:i/>
                    </w:rPr>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A95109" w:rsidRPr="00B23C73" w:rsidRDefault="00A95109" w:rsidP="00A95109">
                  <w:pPr>
                    <w:rPr>
                      <w:b/>
                      <w:i/>
                    </w:rPr>
                  </w:pPr>
                  <w:r w:rsidRPr="00B23C73">
                    <w:rPr>
                      <w:b/>
                      <w:i/>
                    </w:rPr>
                    <w:t>- сведения об уровне ответственности Участника по обязательствам по договору строительного подряда, в соответствии с которым Участником внесен взнос в компенсационный фонд возмещения вреда;</w:t>
                  </w:r>
                </w:p>
                <w:p w:rsidR="00A95109" w:rsidRPr="00B23C73" w:rsidRDefault="00A95109" w:rsidP="00A95109">
                  <w:pPr>
                    <w:rPr>
                      <w:b/>
                      <w:i/>
                    </w:rPr>
                  </w:pPr>
                  <w:r w:rsidRPr="00B23C73">
                    <w:rPr>
                      <w:b/>
                      <w:i/>
                    </w:rPr>
                    <w:t xml:space="preserve">- сведения об уровне ответственности Участника по обязательствам по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A95109" w:rsidRPr="00B23C73" w:rsidRDefault="00A95109" w:rsidP="00A95109">
                  <w:pPr>
                    <w:rPr>
                      <w:rFonts w:eastAsia="Times New Roman" w:cs="Arial"/>
                      <w:b/>
                      <w:i/>
                    </w:rPr>
                  </w:pPr>
                </w:p>
                <w:p w:rsidR="00A95109" w:rsidRDefault="00A95109" w:rsidP="00A95109">
                  <w:pPr>
                    <w:spacing w:line="252" w:lineRule="auto"/>
                    <w:rPr>
                      <w:rFonts w:eastAsia="Times New Roman" w:cs="Arial"/>
                      <w:b/>
                      <w:i/>
                      <w:sz w:val="20"/>
                    </w:rPr>
                  </w:pPr>
                  <w:r w:rsidRPr="0005631F">
                    <w:rPr>
                      <w:rFonts w:eastAsia="Times New Roman" w:cs="Arial"/>
                      <w:b/>
                      <w:i/>
                      <w:sz w:val="20"/>
                    </w:rPr>
                    <w:t>* Срок действия выписки из реестра членов СРО составляет 1 месяц с даты ее выдачи.</w:t>
                  </w:r>
                </w:p>
                <w:p w:rsidR="00A95109" w:rsidRPr="00CF1DC2" w:rsidRDefault="00A95109" w:rsidP="00EF6669">
                  <w:pPr>
                    <w:spacing w:line="252" w:lineRule="auto"/>
                    <w:rPr>
                      <w:b/>
                      <w:bCs/>
                    </w:rPr>
                  </w:pPr>
                  <w:r w:rsidRPr="0005631F">
                    <w:rPr>
                      <w:rFonts w:eastAsia="Times New Roman"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2. </w:t>
                  </w:r>
                  <w:proofErr w:type="spellStart"/>
                  <w:r w:rsidRPr="00AE4809">
                    <w:rPr>
                      <w:color w:val="000000"/>
                    </w:rPr>
                    <w:t>Непроведение</w:t>
                  </w:r>
                  <w:proofErr w:type="spellEnd"/>
                  <w:r w:rsidRPr="00AE4809">
                    <w:rPr>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3. </w:t>
                  </w:r>
                  <w:proofErr w:type="spellStart"/>
                  <w:r w:rsidRPr="00AE4809">
                    <w:rPr>
                      <w:color w:val="000000"/>
                    </w:rPr>
                    <w:t>Неприостановление</w:t>
                  </w:r>
                  <w:proofErr w:type="spellEnd"/>
                  <w:r w:rsidRPr="00AE4809">
                    <w:rPr>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4. Отсутствие у Участника закупки </w:t>
                  </w:r>
                  <w:r w:rsidRPr="005F6808">
                    <w:rPr>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F6419A">
              <w:trPr>
                <w:trHeight w:val="642"/>
              </w:trPr>
              <w:tc>
                <w:tcPr>
                  <w:tcW w:w="3572" w:type="dxa"/>
                  <w:shd w:val="clear" w:color="auto" w:fill="auto"/>
                </w:tcPr>
                <w:p w:rsidR="008379E6" w:rsidRPr="00B73AAF" w:rsidRDefault="008379E6" w:rsidP="00447FBD">
                  <w:pPr>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8379E6" w:rsidRPr="00FE1848" w:rsidRDefault="008379E6" w:rsidP="00447FBD">
                  <w:pPr>
                    <w:pStyle w:val="26"/>
                    <w:ind w:left="37" w:firstLine="284"/>
                    <w:rPr>
                      <w:rFonts w:cs="Arial"/>
                      <w:color w:val="000000"/>
                      <w:szCs w:val="24"/>
                      <w:lang w:val="ru-RU"/>
                    </w:rPr>
                  </w:pPr>
                </w:p>
              </w:tc>
              <w:tc>
                <w:tcPr>
                  <w:tcW w:w="3993" w:type="dxa"/>
                  <w:shd w:val="clear" w:color="auto" w:fill="auto"/>
                </w:tcPr>
                <w:p w:rsidR="008379E6" w:rsidRDefault="008379E6" w:rsidP="00447FBD">
                  <w:pPr>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8379E6" w:rsidRPr="00FA22CA" w:rsidRDefault="008379E6" w:rsidP="00447FBD">
                  <w:pPr>
                    <w:rPr>
                      <w:sz w:val="26"/>
                      <w:szCs w:val="22"/>
                      <w:lang w:eastAsia="en-US"/>
                    </w:rPr>
                  </w:pPr>
                  <w:r w:rsidRPr="006B7BC7">
                    <w:rPr>
                      <w:rFonts w:cs="Arial"/>
                      <w:b/>
                      <w:color w:val="000000"/>
                    </w:rPr>
                    <w:t>В случае отсутствия сведений об участнике закупки,</w:t>
                  </w:r>
                  <w:r w:rsidRPr="006B7BC7">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6B7BC7">
                      <w:rPr>
                        <w:rFonts w:cs="Arial"/>
                        <w:color w:val="000000"/>
                      </w:rPr>
                      <w:t>частью 3 статьи 4</w:t>
                    </w:r>
                  </w:hyperlink>
                  <w:r w:rsidRPr="006B7BC7">
                    <w:rPr>
                      <w:rFonts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B7BC7">
                      <w:rPr>
                        <w:rStyle w:val="a3"/>
                      </w:rPr>
                      <w:t>Форма 5</w:t>
                    </w:r>
                  </w:hyperlink>
                  <w:r w:rsidRPr="006B7BC7">
                    <w:rPr>
                      <w:rFonts w:cs="Arial"/>
                      <w:color w:val="000000"/>
                    </w:rPr>
                    <w:t xml:space="preserve">, раздела </w:t>
                  </w:r>
                  <w:r w:rsidRPr="00B73AAF">
                    <w:rPr>
                      <w:rFonts w:cs="Arial"/>
                      <w:color w:val="000000"/>
                    </w:rPr>
                    <w:t>III</w:t>
                  </w:r>
                  <w:r w:rsidRPr="006B7BC7">
                    <w:rPr>
                      <w:rFonts w:cs="Arial"/>
                      <w:color w:val="000000"/>
                    </w:rPr>
                    <w:t xml:space="preserve"> «ФОРМЫ ДЛЯ ЗАПОЛНЕНИЯ УЧАСТНИКАМИ).</w:t>
                  </w:r>
                </w:p>
              </w:tc>
            </w:tr>
            <w:tr w:rsidR="008379E6" w:rsidRPr="00AE4809" w:rsidTr="00447FBD">
              <w:trPr>
                <w:trHeight w:val="248"/>
              </w:trPr>
              <w:tc>
                <w:tcPr>
                  <w:tcW w:w="3572" w:type="dxa"/>
                  <w:shd w:val="clear" w:color="auto" w:fill="auto"/>
                </w:tcPr>
                <w:p w:rsidR="008379E6" w:rsidRPr="00AE4809" w:rsidRDefault="008379E6" w:rsidP="00447FBD">
                  <w:pPr>
                    <w:ind w:firstLine="204"/>
                    <w:rPr>
                      <w:color w:val="000000"/>
                    </w:rPr>
                  </w:pPr>
                  <w:r w:rsidRPr="00AE4809">
                    <w:rPr>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autoSpaceDE w:val="0"/>
                    <w:autoSpaceDN w:val="0"/>
                    <w:adjustRightInd w:val="0"/>
                    <w:ind w:firstLine="204"/>
                    <w:rPr>
                      <w:color w:val="000000"/>
                    </w:rPr>
                  </w:pPr>
                  <w:r>
                    <w:rPr>
                      <w:color w:val="000000"/>
                    </w:rPr>
                    <w:t>7</w:t>
                  </w:r>
                  <w:r w:rsidRPr="00AE4809">
                    <w:rPr>
                      <w:color w:val="000000"/>
                    </w:rPr>
                    <w:t xml:space="preserve">. Отсутствие сведений об Участнике закупки </w:t>
                  </w:r>
                  <w:r w:rsidRPr="00217028">
                    <w:rPr>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Default="008379E6" w:rsidP="00447FBD">
                  <w:pPr>
                    <w:autoSpaceDE w:val="0"/>
                    <w:autoSpaceDN w:val="0"/>
                    <w:adjustRightInd w:val="0"/>
                    <w:ind w:firstLine="204"/>
                    <w:rPr>
                      <w:color w:val="000000"/>
                    </w:rPr>
                  </w:pPr>
                  <w:r>
                    <w:rPr>
                      <w:rFonts w:cs="Arial"/>
                      <w:color w:val="000000"/>
                    </w:rPr>
                    <w:t xml:space="preserve">8. </w:t>
                  </w:r>
                  <w:r w:rsidRPr="00F40235">
                    <w:rPr>
                      <w:rFonts w:cs="Arial"/>
                      <w:color w:val="000000"/>
                    </w:rPr>
                    <w:t xml:space="preserve">Отсутствие у </w:t>
                  </w:r>
                  <w:r>
                    <w:rPr>
                      <w:rFonts w:cs="Arial"/>
                      <w:color w:val="000000"/>
                    </w:rPr>
                    <w:t>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cs="Arial"/>
                      <w:color w:val="000000"/>
                    </w:rPr>
                    <w:t>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r w:rsidR="008379E6" w:rsidRPr="00AE4809" w:rsidTr="00447FBD">
              <w:tc>
                <w:tcPr>
                  <w:tcW w:w="3572" w:type="dxa"/>
                  <w:shd w:val="clear" w:color="auto" w:fill="auto"/>
                </w:tcPr>
                <w:p w:rsidR="008379E6" w:rsidRPr="00F6419A" w:rsidRDefault="008379E6" w:rsidP="00F6419A">
                  <w:pPr>
                    <w:autoSpaceDE w:val="0"/>
                    <w:autoSpaceDN w:val="0"/>
                    <w:adjustRightInd w:val="0"/>
                    <w:rPr>
                      <w:rFonts w:cs="Arial"/>
                      <w:color w:val="000000"/>
                    </w:rPr>
                  </w:pPr>
                  <w:r>
                    <w:rPr>
                      <w:rFonts w:cs="Arial"/>
                      <w:color w:val="000000"/>
                    </w:rPr>
                    <w:t xml:space="preserve">9. </w:t>
                  </w:r>
                  <w:r w:rsidRPr="00F40235">
                    <w:rPr>
                      <w:rFonts w:cs="Arial"/>
                      <w:color w:val="000000"/>
                    </w:rPr>
                    <w:t xml:space="preserve">Отсутствие между </w:t>
                  </w:r>
                  <w:r>
                    <w:rPr>
                      <w:rFonts w:cs="Arial"/>
                      <w:color w:val="000000"/>
                    </w:rPr>
                    <w:t>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F6419A">
                    <w:rPr>
                      <w:rFonts w:cs="Arial"/>
                      <w:color w:val="000000"/>
                    </w:rPr>
                    <w:t>питале хозяйственного общества.</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bl>
          <w:p w:rsidR="008379E6" w:rsidRPr="00E24808" w:rsidRDefault="008379E6" w:rsidP="00447FBD">
            <w:pPr>
              <w:rPr>
                <w:rFonts w:eastAsia="Times New Roman"/>
                <w:b/>
                <w:sz w:val="10"/>
                <w:szCs w:val="10"/>
              </w:rPr>
            </w:pPr>
          </w:p>
          <w:p w:rsidR="008379E6" w:rsidRPr="00D52224" w:rsidRDefault="008379E6" w:rsidP="00447FBD">
            <w:pPr>
              <w:rPr>
                <w:rFonts w:eastAsia="Times New Roman"/>
                <w:b/>
              </w:rPr>
            </w:pPr>
            <w:r w:rsidRPr="00D52224">
              <w:rPr>
                <w:rFonts w:eastAsia="Times New Roman"/>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447FBD">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F6419A" w:rsidRDefault="00F6419A" w:rsidP="00447FBD">
            <w:pPr>
              <w:rPr>
                <w:rFonts w:eastAsia="Times New Roman"/>
                <w:b/>
              </w:rPr>
            </w:pPr>
          </w:p>
          <w:p w:rsidR="008379E6" w:rsidRPr="00D52224" w:rsidRDefault="008379E6" w:rsidP="00447FBD">
            <w:pPr>
              <w:rPr>
                <w:rFonts w:eastAsia="Times New Roman"/>
                <w:b/>
              </w:rPr>
            </w:pPr>
            <w:r w:rsidRPr="00D52224">
              <w:rPr>
                <w:rFonts w:eastAsia="Times New Roman"/>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F6419A">
              <w:trPr>
                <w:trHeight w:val="352"/>
              </w:trPr>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8379E6" w:rsidRPr="00BE28CA" w:rsidRDefault="008379E6" w:rsidP="00447FBD">
            <w:pPr>
              <w:ind w:firstLine="567"/>
              <w:rPr>
                <w:rFonts w:eastAsia="Times New Roman"/>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E610FE">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4"/>
              <w:gridCol w:w="1417"/>
              <w:gridCol w:w="3941"/>
            </w:tblGrid>
            <w:tr w:rsidR="008379E6" w:rsidRPr="00AE4809" w:rsidTr="0084357B">
              <w:tc>
                <w:tcPr>
                  <w:tcW w:w="2184" w:type="dxa"/>
                  <w:shd w:val="clear" w:color="auto" w:fill="auto"/>
                </w:tcPr>
                <w:p w:rsidR="008379E6" w:rsidRPr="00A557FA" w:rsidRDefault="008379E6" w:rsidP="00447FBD">
                  <w:pPr>
                    <w:pStyle w:val="a4"/>
                    <w:ind w:left="0"/>
                    <w:rPr>
                      <w:rFonts w:cs="Arial"/>
                      <w:b/>
                      <w:color w:val="000000"/>
                    </w:rPr>
                  </w:pPr>
                  <w:r w:rsidRPr="00A557FA">
                    <w:rPr>
                      <w:rFonts w:cs="Arial"/>
                      <w:b/>
                      <w:color w:val="000000"/>
                    </w:rPr>
                    <w:t>Критерий</w:t>
                  </w:r>
                </w:p>
              </w:tc>
              <w:tc>
                <w:tcPr>
                  <w:tcW w:w="1417" w:type="dxa"/>
                  <w:shd w:val="clear" w:color="auto" w:fill="auto"/>
                </w:tcPr>
                <w:p w:rsidR="008379E6" w:rsidRPr="00A557FA" w:rsidRDefault="008379E6" w:rsidP="00447FBD">
                  <w:pPr>
                    <w:pStyle w:val="a4"/>
                    <w:ind w:left="0"/>
                    <w:rPr>
                      <w:rFonts w:cs="Arial"/>
                      <w:b/>
                      <w:color w:val="000000"/>
                    </w:rPr>
                  </w:pPr>
                  <w:r w:rsidRPr="00A557FA">
                    <w:rPr>
                      <w:rFonts w:cs="Arial"/>
                      <w:b/>
                      <w:color w:val="000000"/>
                    </w:rPr>
                    <w:t xml:space="preserve">Величина значимости критерия </w:t>
                  </w:r>
                </w:p>
              </w:tc>
              <w:tc>
                <w:tcPr>
                  <w:tcW w:w="3941" w:type="dxa"/>
                  <w:shd w:val="clear" w:color="auto" w:fill="auto"/>
                </w:tcPr>
                <w:p w:rsidR="008379E6" w:rsidRPr="00A557FA" w:rsidRDefault="008379E6" w:rsidP="00447FBD">
                  <w:pPr>
                    <w:pStyle w:val="a4"/>
                    <w:ind w:left="0"/>
                    <w:rPr>
                      <w:rFonts w:cs="Arial"/>
                      <w:b/>
                      <w:color w:val="000000"/>
                    </w:rPr>
                  </w:pPr>
                  <w:r w:rsidRPr="00A557FA">
                    <w:rPr>
                      <w:rFonts w:cs="Arial"/>
                      <w:b/>
                      <w:color w:val="000000"/>
                    </w:rPr>
                    <w:t>Что конкретно оценивается (показатели)</w:t>
                  </w:r>
                </w:p>
                <w:p w:rsidR="008379E6" w:rsidRPr="00A557FA" w:rsidRDefault="008379E6" w:rsidP="00447FBD">
                  <w:pPr>
                    <w:pStyle w:val="a4"/>
                    <w:ind w:left="0"/>
                    <w:rPr>
                      <w:rFonts w:cs="Arial"/>
                      <w:b/>
                      <w:i/>
                      <w:color w:val="FF0000"/>
                    </w:rPr>
                  </w:pPr>
                </w:p>
              </w:tc>
            </w:tr>
            <w:tr w:rsidR="001A41F9" w:rsidRPr="00AE4809" w:rsidTr="0084357B">
              <w:tc>
                <w:tcPr>
                  <w:tcW w:w="2184" w:type="dxa"/>
                  <w:tcBorders>
                    <w:top w:val="nil"/>
                    <w:left w:val="single" w:sz="8" w:space="0" w:color="auto"/>
                    <w:bottom w:val="single" w:sz="8" w:space="0" w:color="auto"/>
                    <w:right w:val="single" w:sz="8" w:space="0" w:color="auto"/>
                  </w:tcBorders>
                </w:tcPr>
                <w:p w:rsidR="001A41F9" w:rsidRPr="00797BB8" w:rsidRDefault="001A41F9" w:rsidP="003003AE">
                  <w:pPr>
                    <w:pStyle w:val="aff4"/>
                    <w:tabs>
                      <w:tab w:val="clear" w:pos="1980"/>
                      <w:tab w:val="left" w:pos="851"/>
                    </w:tabs>
                    <w:ind w:left="0" w:firstLine="0"/>
                    <w:rPr>
                      <w:szCs w:val="24"/>
                    </w:rPr>
                  </w:pPr>
                  <w:r>
                    <w:rPr>
                      <w:szCs w:val="24"/>
                    </w:rPr>
                    <w:t>1.</w:t>
                  </w:r>
                  <w:r w:rsidR="003003AE">
                    <w:rPr>
                      <w:szCs w:val="24"/>
                    </w:rPr>
                    <w:t xml:space="preserve">Цена договора с учетом </w:t>
                  </w:r>
                  <w:r>
                    <w:rPr>
                      <w:szCs w:val="24"/>
                    </w:rPr>
                    <w:t>к</w:t>
                  </w:r>
                  <w:r w:rsidRPr="00797BB8">
                    <w:rPr>
                      <w:szCs w:val="24"/>
                    </w:rPr>
                    <w:t>оэффициент</w:t>
                  </w:r>
                  <w:r>
                    <w:rPr>
                      <w:szCs w:val="24"/>
                    </w:rPr>
                    <w:t>а</w:t>
                  </w:r>
                  <w:r w:rsidRPr="00797BB8">
                    <w:rPr>
                      <w:szCs w:val="24"/>
                    </w:rPr>
                    <w:t xml:space="preserve"> снижения цены </w:t>
                  </w:r>
                </w:p>
              </w:tc>
              <w:tc>
                <w:tcPr>
                  <w:tcW w:w="1417" w:type="dxa"/>
                  <w:tcBorders>
                    <w:top w:val="nil"/>
                    <w:left w:val="nil"/>
                    <w:bottom w:val="single" w:sz="8" w:space="0" w:color="auto"/>
                    <w:right w:val="single" w:sz="8" w:space="0" w:color="auto"/>
                  </w:tcBorders>
                </w:tcPr>
                <w:p w:rsidR="001A41F9" w:rsidRPr="00797BB8" w:rsidRDefault="00EF6669" w:rsidP="00EF6669">
                  <w:pPr>
                    <w:pStyle w:val="aff4"/>
                    <w:tabs>
                      <w:tab w:val="left" w:pos="851"/>
                    </w:tabs>
                    <w:ind w:left="34" w:firstLine="0"/>
                    <w:jc w:val="center"/>
                    <w:rPr>
                      <w:szCs w:val="24"/>
                    </w:rPr>
                  </w:pPr>
                  <w:r>
                    <w:rPr>
                      <w:szCs w:val="24"/>
                    </w:rPr>
                    <w:t>80</w:t>
                  </w:r>
                  <w:r w:rsidR="001A41F9" w:rsidRPr="00797BB8">
                    <w:rPr>
                      <w:szCs w:val="24"/>
                    </w:rPr>
                    <w:t xml:space="preserve"> %</w:t>
                  </w:r>
                </w:p>
              </w:tc>
              <w:tc>
                <w:tcPr>
                  <w:tcW w:w="3941" w:type="dxa"/>
                  <w:tcBorders>
                    <w:top w:val="nil"/>
                    <w:left w:val="nil"/>
                    <w:bottom w:val="single" w:sz="8" w:space="0" w:color="auto"/>
                    <w:right w:val="single" w:sz="8" w:space="0" w:color="auto"/>
                  </w:tcBorders>
                </w:tcPr>
                <w:p w:rsidR="001A41F9" w:rsidRPr="001A41F9" w:rsidRDefault="00A77637" w:rsidP="00F612B9">
                  <w:pPr>
                    <w:pStyle w:val="a4"/>
                    <w:ind w:left="0"/>
                  </w:pPr>
                  <w:r w:rsidRPr="007E55FC">
                    <w:t xml:space="preserve">Оценивается предложение цены </w:t>
                  </w:r>
                  <w:r>
                    <w:t>договора</w:t>
                  </w:r>
                  <w:r w:rsidRPr="007E55FC">
                    <w:t xml:space="preserve"> (с учетом коэффициента снижения цены), указанное участником закупки в его заявке на участие в закупке и в </w:t>
                  </w:r>
                  <w:hyperlink w:anchor="_Форма_3_ТЕХНИКО-КОММЕРЧЕСКОЕ" w:history="1">
                    <w:r w:rsidRPr="007E55FC">
                      <w:rPr>
                        <w:rStyle w:val="a3"/>
                        <w:bCs/>
                      </w:rPr>
                      <w:t>форме 3</w:t>
                    </w:r>
                  </w:hyperlink>
                  <w:r w:rsidRPr="007E55FC">
                    <w:rPr>
                      <w:bCs/>
                    </w:rPr>
                    <w:t xml:space="preserve"> </w:t>
                  </w:r>
                  <w:hyperlink w:anchor="_РАЗДЕЛ_III._ФОРМЫ" w:history="1">
                    <w:r w:rsidRPr="007E55FC">
                      <w:rPr>
                        <w:rStyle w:val="a3"/>
                      </w:rPr>
                      <w:t>раздела III «ФОРМЫ ДЛЯ ЗАПОЛНЕНИЯ ПРЕТЕНДЕНТАМИ ЗАКУПКИ»</w:t>
                    </w:r>
                  </w:hyperlink>
                  <w:r>
                    <w:t>.</w:t>
                  </w:r>
                </w:p>
              </w:tc>
            </w:tr>
            <w:tr w:rsidR="001A41F9" w:rsidRPr="00AE4809" w:rsidTr="0084357B">
              <w:tc>
                <w:tcPr>
                  <w:tcW w:w="2184" w:type="dxa"/>
                  <w:shd w:val="clear" w:color="auto" w:fill="auto"/>
                </w:tcPr>
                <w:p w:rsidR="001A41F9" w:rsidRPr="0084357B" w:rsidRDefault="007D1C67" w:rsidP="00A0473D">
                  <w:pPr>
                    <w:autoSpaceDE w:val="0"/>
                    <w:autoSpaceDN w:val="0"/>
                    <w:adjustRightInd w:val="0"/>
                    <w:rPr>
                      <w:rFonts w:cs="Arial"/>
                      <w:color w:val="000000"/>
                    </w:rPr>
                  </w:pPr>
                  <w:r>
                    <w:rPr>
                      <w:rFonts w:cs="Arial"/>
                      <w:color w:val="000000"/>
                    </w:rPr>
                    <w:t>2.</w:t>
                  </w:r>
                  <w:r w:rsidR="00EF6669">
                    <w:rPr>
                      <w:rFonts w:cs="Arial"/>
                      <w:color w:val="000000"/>
                    </w:rPr>
                    <w:t>Увеличение гаранти</w:t>
                  </w:r>
                  <w:r w:rsidR="00A0473D">
                    <w:rPr>
                      <w:rFonts w:cs="Arial"/>
                      <w:color w:val="000000"/>
                    </w:rPr>
                    <w:t>йного</w:t>
                  </w:r>
                  <w:r w:rsidR="00EF6669">
                    <w:rPr>
                      <w:rFonts w:cs="Arial"/>
                      <w:color w:val="000000"/>
                    </w:rPr>
                    <w:t xml:space="preserve"> </w:t>
                  </w:r>
                  <w:r w:rsidR="00A0473D">
                    <w:rPr>
                      <w:rFonts w:cs="Arial"/>
                      <w:color w:val="000000"/>
                    </w:rPr>
                    <w:t xml:space="preserve">срока </w:t>
                  </w:r>
                  <w:r w:rsidR="00EF6669">
                    <w:rPr>
                      <w:rFonts w:cs="Arial"/>
                      <w:color w:val="000000"/>
                    </w:rPr>
                    <w:t>на выполненные работы</w:t>
                  </w:r>
                </w:p>
              </w:tc>
              <w:tc>
                <w:tcPr>
                  <w:tcW w:w="1417" w:type="dxa"/>
                  <w:shd w:val="clear" w:color="auto" w:fill="auto"/>
                </w:tcPr>
                <w:p w:rsidR="001A41F9" w:rsidRPr="009B5D86" w:rsidRDefault="00EF6669" w:rsidP="0084357B">
                  <w:pPr>
                    <w:pStyle w:val="a4"/>
                    <w:ind w:left="0"/>
                    <w:jc w:val="center"/>
                    <w:rPr>
                      <w:rFonts w:eastAsia="Calibri"/>
                      <w:color w:val="000000"/>
                    </w:rPr>
                  </w:pPr>
                  <w:r>
                    <w:rPr>
                      <w:rFonts w:eastAsia="Calibri"/>
                      <w:color w:val="000000"/>
                    </w:rPr>
                    <w:t>20</w:t>
                  </w:r>
                  <w:r w:rsidR="0084357B">
                    <w:rPr>
                      <w:rFonts w:eastAsia="Calibri"/>
                      <w:color w:val="000000"/>
                    </w:rPr>
                    <w:t>%</w:t>
                  </w:r>
                </w:p>
              </w:tc>
              <w:tc>
                <w:tcPr>
                  <w:tcW w:w="3941" w:type="dxa"/>
                  <w:shd w:val="clear" w:color="auto" w:fill="auto"/>
                </w:tcPr>
                <w:p w:rsidR="007D1C67" w:rsidRPr="007D1C67" w:rsidRDefault="00A77637" w:rsidP="007D1C67">
                  <w:pPr>
                    <w:contextualSpacing/>
                    <w:rPr>
                      <w:rFonts w:eastAsia="Times New Roman"/>
                      <w:iCs/>
                    </w:rPr>
                  </w:pPr>
                  <w:r>
                    <w:rPr>
                      <w:rFonts w:eastAsia="Times New Roman"/>
                      <w:iCs/>
                    </w:rPr>
                    <w:t xml:space="preserve">Оценивается согласие Участника </w:t>
                  </w:r>
                  <w:r w:rsidR="00F612B9">
                    <w:rPr>
                      <w:rFonts w:eastAsia="Times New Roman"/>
                      <w:iCs/>
                    </w:rPr>
                    <w:t xml:space="preserve">закупки </w:t>
                  </w:r>
                  <w:r>
                    <w:rPr>
                      <w:rFonts w:eastAsia="Times New Roman"/>
                      <w:iCs/>
                    </w:rPr>
                    <w:t xml:space="preserve">на </w:t>
                  </w:r>
                  <w:r w:rsidR="00EF6669" w:rsidRPr="00EF6669">
                    <w:rPr>
                      <w:rFonts w:eastAsia="Times New Roman"/>
                      <w:iCs/>
                    </w:rPr>
                    <w:t xml:space="preserve">увеличение </w:t>
                  </w:r>
                  <w:r w:rsidR="002F78FC" w:rsidRPr="002F78FC">
                    <w:rPr>
                      <w:rFonts w:eastAsia="Times New Roman"/>
                      <w:iCs/>
                    </w:rPr>
                    <w:t>гарантийного срока</w:t>
                  </w:r>
                  <w:r w:rsidR="00EF6669" w:rsidRPr="00EF6669">
                    <w:rPr>
                      <w:rFonts w:eastAsia="Times New Roman"/>
                      <w:iCs/>
                    </w:rPr>
                    <w:t xml:space="preserve"> </w:t>
                  </w:r>
                  <w:r w:rsidR="00666319">
                    <w:rPr>
                      <w:rFonts w:eastAsia="Times New Roman"/>
                      <w:iCs/>
                    </w:rPr>
                    <w:t>на выполненные работы, установленного Документацией о закупке,</w:t>
                  </w:r>
                  <w:r w:rsidR="00666319" w:rsidRPr="002F78FC">
                    <w:rPr>
                      <w:rFonts w:eastAsia="Times New Roman"/>
                      <w:iCs/>
                    </w:rPr>
                    <w:t xml:space="preserve"> </w:t>
                  </w:r>
                  <w:r w:rsidR="00F612B9">
                    <w:rPr>
                      <w:rFonts w:eastAsia="Times New Roman"/>
                      <w:iCs/>
                    </w:rPr>
                    <w:t xml:space="preserve">на 12 </w:t>
                  </w:r>
                  <w:r w:rsidR="002778A1">
                    <w:rPr>
                      <w:rFonts w:eastAsia="Times New Roman"/>
                      <w:iCs/>
                    </w:rPr>
                    <w:t xml:space="preserve">(двенадцать) </w:t>
                  </w:r>
                  <w:r w:rsidR="00F612B9">
                    <w:rPr>
                      <w:rFonts w:eastAsia="Times New Roman"/>
                      <w:iCs/>
                    </w:rPr>
                    <w:t>календарных месяцев</w:t>
                  </w:r>
                  <w:r w:rsidR="007D1C67" w:rsidRPr="007D1C67">
                    <w:rPr>
                      <w:rFonts w:eastAsia="Times New Roman"/>
                      <w:iCs/>
                    </w:rPr>
                    <w:t>.</w:t>
                  </w:r>
                </w:p>
                <w:p w:rsidR="001A41F9" w:rsidRPr="000E3A97" w:rsidRDefault="001A41F9" w:rsidP="007D1C67">
                  <w:pPr>
                    <w:pStyle w:val="a4"/>
                    <w:ind w:left="0"/>
                    <w:rPr>
                      <w:rFonts w:cs="Arial"/>
                      <w:color w:val="000000"/>
                    </w:rPr>
                  </w:pPr>
                </w:p>
              </w:tc>
            </w:tr>
          </w:tbl>
          <w:p w:rsidR="000E3A97" w:rsidRPr="000E3A97" w:rsidRDefault="000E3A97" w:rsidP="000E3A97">
            <w:pPr>
              <w:ind w:firstLine="459"/>
              <w:rPr>
                <w:rFonts w:eastAsia="Times New Roman"/>
              </w:rPr>
            </w:pPr>
            <w:r w:rsidRPr="000E3A97">
              <w:rPr>
                <w:rFonts w:eastAsia="Times New Roman"/>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0E3A97" w:rsidRPr="000E3A97" w:rsidRDefault="000E3A97" w:rsidP="000E3A97">
            <w:pPr>
              <w:ind w:firstLine="459"/>
              <w:rPr>
                <w:rFonts w:eastAsia="Times New Roman"/>
                <w:sz w:val="10"/>
                <w:szCs w:val="10"/>
              </w:rPr>
            </w:pPr>
          </w:p>
          <w:p w:rsidR="000E3A97" w:rsidRDefault="000E3A97" w:rsidP="000E3A97">
            <w:pPr>
              <w:ind w:firstLine="488"/>
              <w:jc w:val="left"/>
              <w:rPr>
                <w:rFonts w:eastAsia="Times New Roman"/>
              </w:rPr>
            </w:pPr>
            <w:r w:rsidRPr="000E3A97">
              <w:rPr>
                <w:rFonts w:eastAsia="Times New Roman"/>
              </w:rPr>
              <w:t>2.  Порядок оценки и сопоставления Заявок:</w:t>
            </w:r>
          </w:p>
          <w:p w:rsidR="00A77637" w:rsidRPr="00D6425D" w:rsidRDefault="00A77637" w:rsidP="00A77637">
            <w:pPr>
              <w:ind w:firstLine="459"/>
              <w:rPr>
                <w:rFonts w:eastAsia="Times New Roman"/>
              </w:rPr>
            </w:pPr>
            <w:r w:rsidRPr="00D6425D">
              <w:rPr>
                <w:rFonts w:eastAsia="Times New Roman"/>
              </w:rPr>
              <w:t>Рейтинг Заявки на участие в Запросе предложений i-</w:t>
            </w:r>
            <w:proofErr w:type="spellStart"/>
            <w:r w:rsidRPr="00D6425D">
              <w:rPr>
                <w:rFonts w:eastAsia="Times New Roman"/>
              </w:rPr>
              <w:t>го</w:t>
            </w:r>
            <w:proofErr w:type="spellEnd"/>
            <w:r w:rsidRPr="00D6425D">
              <w:rPr>
                <w:rFonts w:eastAsia="Times New Roman"/>
              </w:rPr>
              <w:t xml:space="preserve"> Участника Запроса предложений (</w:t>
            </w:r>
            <w:proofErr w:type="spellStart"/>
            <w:r w:rsidRPr="00D6425D">
              <w:rPr>
                <w:rFonts w:eastAsia="Times New Roman"/>
                <w:lang w:val="en-US"/>
              </w:rPr>
              <w:t>R</w:t>
            </w:r>
            <w:r w:rsidRPr="00D6425D">
              <w:rPr>
                <w:rFonts w:eastAsia="Times New Roman"/>
                <w:vertAlign w:val="subscript"/>
                <w:lang w:val="en-US"/>
              </w:rPr>
              <w:t>i</w:t>
            </w:r>
            <w:proofErr w:type="spellEnd"/>
            <w:r w:rsidRPr="00D6425D">
              <w:rPr>
                <w:rFonts w:eastAsia="Times New Roman"/>
              </w:rPr>
              <w:t>) определяется по формуле:</w:t>
            </w:r>
          </w:p>
          <w:p w:rsidR="00A77637" w:rsidRPr="00DC0AB6" w:rsidRDefault="00A77637" w:rsidP="00A77637">
            <w:pPr>
              <w:rPr>
                <w:rFonts w:eastAsia="Times New Roman"/>
              </w:rPr>
            </w:pPr>
            <w:proofErr w:type="spellStart"/>
            <w:r w:rsidRPr="00D6425D">
              <w:rPr>
                <w:rFonts w:eastAsia="Times New Roman"/>
                <w:b/>
                <w:bCs/>
                <w:lang w:val="en-US"/>
              </w:rPr>
              <w:t>R</w:t>
            </w:r>
            <w:r w:rsidRPr="00D6425D">
              <w:rPr>
                <w:rFonts w:eastAsia="Times New Roman"/>
                <w:b/>
                <w:bCs/>
                <w:vertAlign w:val="subscript"/>
                <w:lang w:val="en-US"/>
              </w:rPr>
              <w:t>i</w:t>
            </w:r>
            <w:proofErr w:type="spellEnd"/>
            <w:r w:rsidRPr="00E53978">
              <w:rPr>
                <w:rFonts w:eastAsia="Times New Roman"/>
                <w:b/>
                <w:bCs/>
              </w:rPr>
              <w:t xml:space="preserve">= </w:t>
            </w:r>
            <w:r w:rsidR="00DC0AB6">
              <w:rPr>
                <w:rFonts w:eastAsia="Times New Roman"/>
                <w:b/>
                <w:bCs/>
              </w:rPr>
              <w:t>(</w:t>
            </w:r>
            <w:r w:rsidRPr="00596ACD">
              <w:rPr>
                <w:rFonts w:eastAsia="Times New Roman"/>
                <w:bCs/>
                <w:sz w:val="28"/>
                <w:lang w:val="en-US"/>
              </w:rPr>
              <w:t>R</w:t>
            </w:r>
            <w:r w:rsidRPr="00596ACD">
              <w:rPr>
                <w:rFonts w:eastAsia="Times New Roman"/>
                <w:bCs/>
                <w:sz w:val="28"/>
                <w:vertAlign w:val="subscript"/>
              </w:rPr>
              <w:t>ц</w:t>
            </w:r>
            <w:proofErr w:type="spellStart"/>
            <w:r w:rsidRPr="00596ACD">
              <w:rPr>
                <w:rFonts w:eastAsia="Times New Roman"/>
                <w:bCs/>
                <w:sz w:val="28"/>
                <w:vertAlign w:val="subscript"/>
                <w:lang w:val="en-US"/>
              </w:rPr>
              <w:t>i</w:t>
            </w:r>
            <w:proofErr w:type="spellEnd"/>
            <w:r w:rsidRPr="00596ACD">
              <w:rPr>
                <w:rFonts w:eastAsia="Times New Roman"/>
                <w:bCs/>
                <w:sz w:val="18"/>
                <w:vertAlign w:val="subscript"/>
              </w:rPr>
              <w:t xml:space="preserve"> </w:t>
            </w:r>
            <w:r w:rsidRPr="00596ACD">
              <w:rPr>
                <w:rFonts w:eastAsia="Times New Roman"/>
                <w:bCs/>
                <w:sz w:val="18"/>
              </w:rPr>
              <w:t>*</w:t>
            </w:r>
            <w:r w:rsidRPr="00E53978">
              <w:rPr>
                <w:rFonts w:eastAsia="Times New Roman"/>
                <w:bCs/>
              </w:rPr>
              <w:t xml:space="preserve"> </w:t>
            </w:r>
            <w:r w:rsidRPr="00D6425D">
              <w:rPr>
                <w:rFonts w:eastAsia="Times New Roman"/>
                <w:lang w:val="en-US"/>
              </w:rPr>
              <w:t>V</w:t>
            </w:r>
            <w:r w:rsidRPr="00D6425D">
              <w:rPr>
                <w:rFonts w:eastAsia="Times New Roman"/>
                <w:vertAlign w:val="subscript"/>
              </w:rPr>
              <w:t>ц</w:t>
            </w:r>
            <w:r w:rsidRPr="00E53978">
              <w:rPr>
                <w:rFonts w:eastAsia="Times New Roman"/>
                <w:b/>
              </w:rPr>
              <w:t xml:space="preserve"> </w:t>
            </w:r>
            <w:r w:rsidRPr="00E53978">
              <w:rPr>
                <w:rFonts w:eastAsia="Times New Roman"/>
                <w:b/>
                <w:bCs/>
                <w:vertAlign w:val="subscript"/>
              </w:rPr>
              <w:t xml:space="preserve"> </w:t>
            </w:r>
            <w:r w:rsidR="00DC0AB6">
              <w:rPr>
                <w:rFonts w:eastAsia="Times New Roman"/>
                <w:b/>
                <w:bCs/>
              </w:rPr>
              <w:t xml:space="preserve">) </w:t>
            </w:r>
            <w:r w:rsidRPr="00E53978">
              <w:rPr>
                <w:rFonts w:eastAsia="Times New Roman"/>
                <w:b/>
                <w:bCs/>
              </w:rPr>
              <w:t>+</w:t>
            </w:r>
            <w:r w:rsidR="00DC0AB6">
              <w:rPr>
                <w:rFonts w:eastAsia="Times New Roman"/>
                <w:b/>
                <w:bCs/>
              </w:rPr>
              <w:t xml:space="preserve"> (</w:t>
            </w:r>
            <w:proofErr w:type="spellStart"/>
            <w:r w:rsidRPr="00596ACD">
              <w:rPr>
                <w:rFonts w:eastAsia="Times New Roman"/>
                <w:sz w:val="28"/>
                <w:lang w:val="en-US"/>
              </w:rPr>
              <w:t>R</w:t>
            </w:r>
            <w:r w:rsidRPr="00596ACD">
              <w:rPr>
                <w:rFonts w:eastAsia="Times New Roman"/>
                <w:sz w:val="28"/>
                <w:vertAlign w:val="subscript"/>
                <w:lang w:val="en-US"/>
              </w:rPr>
              <w:t>ii</w:t>
            </w:r>
            <w:proofErr w:type="spellEnd"/>
            <w:r w:rsidRPr="00E53978">
              <w:rPr>
                <w:rFonts w:eastAsia="Times New Roman"/>
                <w:b/>
                <w:bCs/>
              </w:rPr>
              <w:t xml:space="preserve"> *</w:t>
            </w:r>
            <w:r w:rsidRPr="00E53978">
              <w:rPr>
                <w:color w:val="000000"/>
              </w:rPr>
              <w:t xml:space="preserve"> </w:t>
            </w:r>
            <w:r w:rsidRPr="00105AA1">
              <w:rPr>
                <w:color w:val="000000"/>
                <w:lang w:val="en-US"/>
              </w:rPr>
              <w:t>V</w:t>
            </w:r>
            <w:r w:rsidRPr="00D6425D">
              <w:rPr>
                <w:rFonts w:eastAsia="Times New Roman"/>
                <w:vertAlign w:val="subscript"/>
                <w:lang w:val="en-US"/>
              </w:rPr>
              <w:t>i</w:t>
            </w:r>
            <w:r w:rsidR="00DC0AB6">
              <w:rPr>
                <w:rFonts w:eastAsia="Times New Roman"/>
              </w:rPr>
              <w:t>)</w:t>
            </w:r>
          </w:p>
          <w:p w:rsidR="00A77637" w:rsidRPr="00E53978" w:rsidRDefault="00A77637" w:rsidP="00A77637">
            <w:pPr>
              <w:rPr>
                <w:rFonts w:eastAsia="Times New Roman"/>
              </w:rPr>
            </w:pPr>
          </w:p>
          <w:p w:rsidR="00A77637" w:rsidRPr="00D6425D" w:rsidRDefault="00A77637" w:rsidP="00A77637">
            <w:pPr>
              <w:rPr>
                <w:rFonts w:eastAsia="Times New Roman"/>
              </w:rPr>
            </w:pPr>
            <w:r w:rsidRPr="00D6425D">
              <w:rPr>
                <w:rFonts w:eastAsia="Times New Roman"/>
              </w:rPr>
              <w:t>Где:</w:t>
            </w:r>
          </w:p>
          <w:p w:rsidR="00A77637" w:rsidRPr="00D6425D" w:rsidRDefault="00A77637" w:rsidP="00A77637">
            <w:pPr>
              <w:rPr>
                <w:rFonts w:eastAsia="Times New Roman"/>
              </w:rPr>
            </w:pPr>
            <w:proofErr w:type="spellStart"/>
            <w:r w:rsidRPr="00D6425D">
              <w:rPr>
                <w:rFonts w:eastAsia="Times New Roman"/>
                <w:b/>
                <w:bCs/>
              </w:rPr>
              <w:t>R</w:t>
            </w:r>
            <w:r w:rsidRPr="00D6425D">
              <w:rPr>
                <w:rFonts w:eastAsia="Times New Roman"/>
                <w:b/>
                <w:bCs/>
                <w:vertAlign w:val="subscript"/>
              </w:rPr>
              <w:t>цi</w:t>
            </w:r>
            <w:proofErr w:type="spellEnd"/>
            <w:r w:rsidRPr="00D6425D">
              <w:rPr>
                <w:rFonts w:eastAsia="Times New Roman"/>
                <w:b/>
                <w:bCs/>
              </w:rPr>
              <w:t xml:space="preserve"> - </w:t>
            </w:r>
            <w:r w:rsidRPr="00D6425D">
              <w:rPr>
                <w:rFonts w:eastAsia="Times New Roman"/>
              </w:rPr>
              <w:t>рейтинг i-й заявки по критерию «</w:t>
            </w:r>
            <w:r w:rsidR="00596ACD">
              <w:rPr>
                <w:rFonts w:eastAsia="Times New Roman"/>
              </w:rPr>
              <w:t>Цена договора с учетом</w:t>
            </w:r>
            <w:r w:rsidRPr="00D6425D">
              <w:rPr>
                <w:rFonts w:eastAsia="Times New Roman"/>
              </w:rPr>
              <w:t xml:space="preserve"> коэффициента снижения цены». </w:t>
            </w:r>
          </w:p>
          <w:p w:rsidR="00A77637" w:rsidRPr="00E53978" w:rsidRDefault="00A77637" w:rsidP="00A77637">
            <w:pPr>
              <w:rPr>
                <w:rFonts w:eastAsia="Times New Roman"/>
              </w:rPr>
            </w:pPr>
            <w:proofErr w:type="spellStart"/>
            <w:r w:rsidRPr="00F3232F">
              <w:rPr>
                <w:rFonts w:eastAsia="Times New Roman"/>
                <w:b/>
                <w:lang w:val="en-US"/>
              </w:rPr>
              <w:t>R</w:t>
            </w:r>
            <w:r w:rsidRPr="00F3232F">
              <w:rPr>
                <w:rFonts w:eastAsia="Times New Roman"/>
                <w:b/>
                <w:vertAlign w:val="subscript"/>
                <w:lang w:val="en-US"/>
              </w:rPr>
              <w:t>ii</w:t>
            </w:r>
            <w:proofErr w:type="spellEnd"/>
            <w:r w:rsidRPr="00F3232F">
              <w:rPr>
                <w:rFonts w:eastAsia="Times New Roman"/>
                <w:b/>
                <w:vertAlign w:val="subscript"/>
              </w:rPr>
              <w:t xml:space="preserve"> </w:t>
            </w:r>
            <w:r>
              <w:rPr>
                <w:rFonts w:eastAsia="Times New Roman"/>
              </w:rPr>
              <w:t xml:space="preserve">.- рейтинг </w:t>
            </w:r>
            <w:proofErr w:type="spellStart"/>
            <w:r>
              <w:rPr>
                <w:rFonts w:eastAsia="Times New Roman"/>
                <w:lang w:val="en-US"/>
              </w:rPr>
              <w:t>i</w:t>
            </w:r>
            <w:proofErr w:type="spellEnd"/>
            <w:r w:rsidRPr="00E53978">
              <w:rPr>
                <w:rFonts w:eastAsia="Times New Roman"/>
              </w:rPr>
              <w:t>-</w:t>
            </w:r>
            <w:r>
              <w:rPr>
                <w:rFonts w:eastAsia="Times New Roman"/>
              </w:rPr>
              <w:t>ой заявки по критерию «</w:t>
            </w:r>
            <w:r w:rsidR="002F78FC" w:rsidRPr="002F78FC">
              <w:rPr>
                <w:rFonts w:eastAsia="Times New Roman"/>
              </w:rPr>
              <w:t>Увеличение гарантийного срока на выполненные работы</w:t>
            </w:r>
            <w:r>
              <w:rPr>
                <w:rFonts w:eastAsia="Times New Roman"/>
              </w:rPr>
              <w:t>»</w:t>
            </w:r>
          </w:p>
          <w:p w:rsidR="00A77637" w:rsidRDefault="00A77637" w:rsidP="00A77637">
            <w:pPr>
              <w:rPr>
                <w:rFonts w:eastAsia="Times New Roman"/>
              </w:rPr>
            </w:pPr>
            <w:proofErr w:type="spellStart"/>
            <w:r w:rsidRPr="00D6425D">
              <w:rPr>
                <w:rFonts w:eastAsia="Times New Roman"/>
                <w:b/>
              </w:rPr>
              <w:t>V</w:t>
            </w:r>
            <w:proofErr w:type="gramStart"/>
            <w:r w:rsidRPr="00D6425D">
              <w:rPr>
                <w:rFonts w:eastAsia="Times New Roman"/>
                <w:b/>
                <w:vertAlign w:val="subscript"/>
              </w:rPr>
              <w:t>ц</w:t>
            </w:r>
            <w:proofErr w:type="spellEnd"/>
            <w:r w:rsidRPr="00D6425D">
              <w:rPr>
                <w:rFonts w:eastAsia="Times New Roman"/>
                <w:b/>
              </w:rPr>
              <w:t xml:space="preserve">, </w:t>
            </w:r>
            <w:r>
              <w:rPr>
                <w:rFonts w:eastAsia="Times New Roman"/>
                <w:b/>
              </w:rPr>
              <w:t xml:space="preserve"> </w:t>
            </w:r>
            <w:r w:rsidRPr="00E53978">
              <w:rPr>
                <w:b/>
                <w:color w:val="000000"/>
                <w:lang w:val="en-US"/>
              </w:rPr>
              <w:t>V</w:t>
            </w:r>
            <w:r w:rsidRPr="00E53978">
              <w:rPr>
                <w:rFonts w:eastAsia="Times New Roman"/>
                <w:b/>
                <w:vertAlign w:val="subscript"/>
                <w:lang w:val="en-US"/>
              </w:rPr>
              <w:t>i</w:t>
            </w:r>
            <w:proofErr w:type="gramEnd"/>
            <w:r>
              <w:rPr>
                <w:rFonts w:eastAsia="Times New Roman"/>
                <w:b/>
              </w:rPr>
              <w:t xml:space="preserve"> -</w:t>
            </w:r>
            <w:r w:rsidRPr="00D6425D">
              <w:rPr>
                <w:rFonts w:eastAsia="Times New Roman"/>
                <w:b/>
              </w:rPr>
              <w:t xml:space="preserve"> </w:t>
            </w:r>
            <w:r w:rsidRPr="00D6425D">
              <w:rPr>
                <w:rFonts w:eastAsia="Times New Roman"/>
              </w:rPr>
              <w:t>вес критериев</w:t>
            </w:r>
          </w:p>
          <w:p w:rsidR="00A77637" w:rsidRPr="000E3A97" w:rsidRDefault="00A77637" w:rsidP="000E3A97">
            <w:pPr>
              <w:ind w:firstLine="488"/>
              <w:jc w:val="left"/>
              <w:rPr>
                <w:rFonts w:eastAsia="Times New Roman"/>
              </w:rPr>
            </w:pPr>
          </w:p>
          <w:p w:rsidR="000E3A97" w:rsidRPr="000E3A97" w:rsidRDefault="000E3A97" w:rsidP="000E3A97">
            <w:pPr>
              <w:ind w:firstLine="567"/>
              <w:rPr>
                <w:rFonts w:eastAsiaTheme="minorHAnsi"/>
                <w:lang w:eastAsia="en-US"/>
              </w:rPr>
            </w:pPr>
            <w:r w:rsidRPr="000E3A97">
              <w:rPr>
                <w:rFonts w:eastAsiaTheme="minorHAnsi"/>
                <w:lang w:eastAsia="en-US"/>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rsidR="000E3A97" w:rsidRPr="000E3A97" w:rsidRDefault="000E3A97" w:rsidP="000E3A97">
            <w:pPr>
              <w:ind w:firstLine="567"/>
              <w:rPr>
                <w:rFonts w:eastAsiaTheme="minorHAnsi"/>
                <w:lang w:eastAsia="en-US"/>
              </w:rPr>
            </w:pPr>
            <w:r w:rsidRPr="000E3A97">
              <w:rPr>
                <w:rFonts w:eastAsiaTheme="minorHAnsi"/>
                <w:lang w:eastAsia="en-US"/>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3.Оценка заявок на участие в запросе предложений по критериям</w:t>
            </w:r>
          </w:p>
          <w:p w:rsidR="00DC0AB6" w:rsidRPr="00DC0AB6" w:rsidRDefault="000E3A97" w:rsidP="00DC0AB6">
            <w:pPr>
              <w:ind w:firstLine="567"/>
              <w:rPr>
                <w:rFonts w:eastAsia="Times New Roman"/>
              </w:rPr>
            </w:pPr>
            <w:r w:rsidRPr="000E3A97">
              <w:rPr>
                <w:rFonts w:eastAsiaTheme="minorHAnsi"/>
                <w:lang w:eastAsia="en-US"/>
              </w:rPr>
              <w:t xml:space="preserve">3.1. </w:t>
            </w:r>
            <w:r w:rsidR="00DC0AB6" w:rsidRPr="00DC0AB6">
              <w:rPr>
                <w:rFonts w:eastAsia="Times New Roman"/>
              </w:rPr>
              <w:t>Рейтинг, присуждаемый заявке по критерию «</w:t>
            </w:r>
            <w:r w:rsidR="00DC0AB6" w:rsidRPr="00DC0AB6">
              <w:rPr>
                <w:rFonts w:eastAsiaTheme="minorHAnsi"/>
                <w:b/>
                <w:szCs w:val="22"/>
                <w:lang w:eastAsia="en-US"/>
              </w:rPr>
              <w:t>Цена договора с учетом коэффициента снижения цены</w:t>
            </w:r>
            <w:r w:rsidR="00DC0AB6" w:rsidRPr="00DC0AB6">
              <w:rPr>
                <w:rFonts w:eastAsia="Times New Roman"/>
                <w:b/>
              </w:rPr>
              <w:t>»</w:t>
            </w:r>
            <w:r w:rsidR="00DC0AB6" w:rsidRPr="00DC0AB6">
              <w:rPr>
                <w:rFonts w:eastAsia="Times New Roman"/>
              </w:rPr>
              <w:t>, определяется по формуле:</w:t>
            </w:r>
          </w:p>
          <w:p w:rsidR="00DC0AB6" w:rsidRPr="00DC0AB6" w:rsidRDefault="00162E48" w:rsidP="00DC0AB6">
            <w:pPr>
              <w:jc w:val="center"/>
              <w:rPr>
                <w:rFonts w:eastAsia="Times New Roman"/>
              </w:rPr>
            </w:pPr>
            <w:r>
              <w:rPr>
                <w:rFonts w:eastAsia="Times New Roman"/>
                <w:position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fillcolor="window">
                  <v:imagedata r:id="rId32" o:title=""/>
                </v:shape>
              </w:pict>
            </w:r>
            <w:r w:rsidR="00DC0AB6" w:rsidRPr="00DC0AB6">
              <w:rPr>
                <w:rFonts w:eastAsia="Times New Roman"/>
              </w:rPr>
              <w:t>,</w:t>
            </w:r>
          </w:p>
          <w:p w:rsidR="00DC0AB6" w:rsidRPr="00DC0AB6" w:rsidRDefault="00DC0AB6" w:rsidP="00DC0AB6">
            <w:pPr>
              <w:autoSpaceDE w:val="0"/>
              <w:autoSpaceDN w:val="0"/>
              <w:adjustRightInd w:val="0"/>
              <w:ind w:firstLine="600"/>
              <w:jc w:val="left"/>
              <w:rPr>
                <w:rFonts w:eastAsia="Times New Roman"/>
              </w:rPr>
            </w:pPr>
            <w:r w:rsidRPr="00DC0AB6">
              <w:rPr>
                <w:rFonts w:eastAsia="Times New Roman"/>
              </w:rPr>
              <w:t>где:</w:t>
            </w:r>
          </w:p>
          <w:p w:rsidR="00DC0AB6" w:rsidRPr="00DC0AB6" w:rsidRDefault="00DC0AB6" w:rsidP="00DC0AB6">
            <w:pPr>
              <w:autoSpaceDE w:val="0"/>
              <w:autoSpaceDN w:val="0"/>
              <w:adjustRightInd w:val="0"/>
              <w:ind w:firstLine="600"/>
              <w:jc w:val="left"/>
              <w:rPr>
                <w:rFonts w:eastAsia="Times New Roman"/>
              </w:rPr>
            </w:pPr>
            <w:proofErr w:type="spellStart"/>
            <w:r w:rsidRPr="00DC0AB6">
              <w:rPr>
                <w:rFonts w:eastAsia="Times New Roman"/>
              </w:rPr>
              <w:t>Ra</w:t>
            </w:r>
            <w:r w:rsidRPr="00DC0AB6">
              <w:rPr>
                <w:rFonts w:eastAsia="Times New Roman"/>
                <w:vertAlign w:val="subscript"/>
              </w:rPr>
              <w:t>i</w:t>
            </w:r>
            <w:proofErr w:type="spellEnd"/>
            <w:r w:rsidRPr="00DC0AB6">
              <w:rPr>
                <w:rFonts w:eastAsia="Times New Roman"/>
                <w:vertAlign w:val="subscript"/>
              </w:rPr>
              <w:t xml:space="preserve"> </w:t>
            </w:r>
            <w:r w:rsidRPr="00DC0AB6">
              <w:rPr>
                <w:rFonts w:eastAsia="Times New Roman"/>
              </w:rPr>
              <w:t>- рейтинг, присуждаемый i-й заявке по указанному критерию;</w:t>
            </w:r>
          </w:p>
          <w:p w:rsidR="00DC0AB6" w:rsidRPr="00DC0AB6" w:rsidRDefault="00DC0AB6" w:rsidP="00DC0AB6">
            <w:pPr>
              <w:autoSpaceDE w:val="0"/>
              <w:autoSpaceDN w:val="0"/>
              <w:adjustRightInd w:val="0"/>
              <w:ind w:firstLine="600"/>
              <w:rPr>
                <w:rFonts w:eastAsia="Times New Roman"/>
              </w:rPr>
            </w:pPr>
            <w:proofErr w:type="spellStart"/>
            <w:r w:rsidRPr="00DC0AB6">
              <w:rPr>
                <w:rFonts w:eastAsia="Times New Roman"/>
              </w:rPr>
              <w:t>A</w:t>
            </w:r>
            <w:r w:rsidRPr="00DC0AB6">
              <w:rPr>
                <w:rFonts w:eastAsia="Times New Roman"/>
                <w:vertAlign w:val="subscript"/>
              </w:rPr>
              <w:t>min</w:t>
            </w:r>
            <w:proofErr w:type="spellEnd"/>
            <w:r w:rsidRPr="00DC0AB6">
              <w:rPr>
                <w:rFonts w:eastAsia="Times New Roman"/>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C0AB6" w:rsidRPr="00DC0AB6" w:rsidRDefault="00DC0AB6" w:rsidP="00DC0AB6">
            <w:pPr>
              <w:autoSpaceDE w:val="0"/>
              <w:autoSpaceDN w:val="0"/>
              <w:adjustRightInd w:val="0"/>
              <w:ind w:firstLine="600"/>
              <w:jc w:val="left"/>
              <w:rPr>
                <w:rFonts w:eastAsia="Times New Roman"/>
              </w:rPr>
            </w:pPr>
            <w:proofErr w:type="spellStart"/>
            <w:r w:rsidRPr="00DC0AB6">
              <w:rPr>
                <w:rFonts w:eastAsia="Times New Roman"/>
              </w:rPr>
              <w:t>A</w:t>
            </w:r>
            <w:r w:rsidRPr="00DC0AB6">
              <w:rPr>
                <w:rFonts w:eastAsia="Times New Roman"/>
                <w:vertAlign w:val="subscript"/>
              </w:rPr>
              <w:t>i</w:t>
            </w:r>
            <w:proofErr w:type="spellEnd"/>
            <w:r w:rsidRPr="00DC0AB6">
              <w:rPr>
                <w:rFonts w:eastAsia="Times New Roman"/>
              </w:rPr>
              <w:t xml:space="preserve"> -  </w:t>
            </w:r>
            <w:proofErr w:type="gramStart"/>
            <w:r w:rsidRPr="00DC0AB6">
              <w:rPr>
                <w:rFonts w:eastAsia="Times New Roman"/>
              </w:rPr>
              <w:t>предложение  i</w:t>
            </w:r>
            <w:proofErr w:type="gramEnd"/>
            <w:r w:rsidRPr="00DC0AB6">
              <w:rPr>
                <w:rFonts w:eastAsia="Times New Roman"/>
              </w:rPr>
              <w:t>-</w:t>
            </w:r>
            <w:proofErr w:type="spellStart"/>
            <w:r w:rsidRPr="00DC0AB6">
              <w:rPr>
                <w:rFonts w:eastAsia="Times New Roman"/>
              </w:rPr>
              <w:t>го</w:t>
            </w:r>
            <w:proofErr w:type="spellEnd"/>
            <w:r w:rsidRPr="00DC0AB6">
              <w:rPr>
                <w:rFonts w:eastAsia="Times New Roman"/>
              </w:rPr>
              <w:t xml:space="preserve"> участника </w:t>
            </w:r>
            <w:r w:rsidRPr="00DC0AB6">
              <w:rPr>
                <w:rFonts w:eastAsia="Times New Roman" w:cs="Courier New"/>
              </w:rPr>
              <w:t>запроса предложений</w:t>
            </w:r>
            <w:r w:rsidRPr="00DC0AB6">
              <w:rPr>
                <w:rFonts w:eastAsia="Times New Roman" w:cs="Courier New"/>
                <w:b/>
              </w:rPr>
              <w:t xml:space="preserve"> </w:t>
            </w:r>
            <w:r w:rsidRPr="00DC0AB6">
              <w:rPr>
                <w:rFonts w:eastAsia="Times New Roman"/>
              </w:rPr>
              <w:t>по цене договора.</w:t>
            </w:r>
          </w:p>
          <w:p w:rsidR="00DC0AB6" w:rsidRPr="00DC0AB6" w:rsidRDefault="00DC0AB6" w:rsidP="00DC0AB6">
            <w:pPr>
              <w:ind w:firstLine="567"/>
              <w:rPr>
                <w:rFonts w:eastAsia="Times New Roman"/>
              </w:rPr>
            </w:pPr>
            <w:r w:rsidRPr="00DC0AB6">
              <w:rPr>
                <w:rFonts w:eastAsia="Times New Roman"/>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C0AB6" w:rsidRPr="00DC0AB6" w:rsidRDefault="00DC0AB6" w:rsidP="00DC0AB6">
            <w:pPr>
              <w:ind w:firstLine="459"/>
              <w:rPr>
                <w:rFonts w:eastAsia="Times New Roman"/>
              </w:rPr>
            </w:pPr>
            <w:r w:rsidRPr="00DC0AB6">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C0AB6" w:rsidRPr="00DC0AB6" w:rsidRDefault="00DC0AB6" w:rsidP="00DC0AB6">
            <w:pPr>
              <w:ind w:firstLine="459"/>
              <w:rPr>
                <w:rFonts w:eastAsia="Times New Roman"/>
                <w:sz w:val="10"/>
                <w:szCs w:val="10"/>
              </w:rPr>
            </w:pPr>
          </w:p>
          <w:p w:rsidR="00DC0AB6" w:rsidRPr="00DC0AB6" w:rsidRDefault="00DC0AB6" w:rsidP="00DC0AB6">
            <w:pPr>
              <w:ind w:firstLine="567"/>
              <w:rPr>
                <w:rFonts w:eastAsia="Times New Roman"/>
              </w:rPr>
            </w:pPr>
          </w:p>
          <w:p w:rsidR="00DC0AB6" w:rsidRPr="00DC0AB6" w:rsidRDefault="00DC0AB6" w:rsidP="002F78FC">
            <w:pPr>
              <w:numPr>
                <w:ilvl w:val="0"/>
                <w:numId w:val="10"/>
              </w:numPr>
              <w:tabs>
                <w:tab w:val="left" w:pos="720"/>
              </w:tabs>
              <w:spacing w:after="160" w:line="259" w:lineRule="auto"/>
              <w:contextualSpacing/>
              <w:jc w:val="left"/>
              <w:rPr>
                <w:rFonts w:eastAsia="Times New Roman"/>
                <w:szCs w:val="28"/>
              </w:rPr>
            </w:pPr>
            <w:r w:rsidRPr="00DC0AB6">
              <w:rPr>
                <w:rFonts w:eastAsia="Times New Roman"/>
                <w:szCs w:val="28"/>
              </w:rPr>
              <w:t xml:space="preserve">Рейтинг, присуждаемый заявке по критерию </w:t>
            </w:r>
            <w:r w:rsidRPr="00DC0AB6">
              <w:rPr>
                <w:rFonts w:eastAsia="Times New Roman"/>
                <w:b/>
                <w:szCs w:val="28"/>
              </w:rPr>
              <w:t>«</w:t>
            </w:r>
            <w:r w:rsidR="002F78FC" w:rsidRPr="002F78FC">
              <w:rPr>
                <w:rFonts w:eastAsia="Times New Roman"/>
                <w:b/>
                <w:color w:val="000000"/>
              </w:rPr>
              <w:t>Увеличение гарантийного срока на выполненные работы</w:t>
            </w:r>
            <w:r w:rsidRPr="00DC0AB6">
              <w:rPr>
                <w:rFonts w:eastAsia="Times New Roman"/>
                <w:b/>
                <w:szCs w:val="28"/>
              </w:rPr>
              <w:t>»</w:t>
            </w:r>
            <w:r w:rsidRPr="00DC0AB6">
              <w:rPr>
                <w:rFonts w:eastAsia="Times New Roman"/>
                <w:szCs w:val="28"/>
              </w:rPr>
              <w:t>, определяется следующим образом:</w:t>
            </w:r>
          </w:p>
          <w:p w:rsidR="00DC0AB6" w:rsidRPr="00DC0AB6" w:rsidRDefault="00DC0AB6" w:rsidP="00DC0AB6">
            <w:pPr>
              <w:tabs>
                <w:tab w:val="num" w:pos="426"/>
                <w:tab w:val="num" w:pos="709"/>
                <w:tab w:val="left" w:pos="993"/>
              </w:tabs>
              <w:ind w:firstLine="567"/>
              <w:rPr>
                <w:lang w:eastAsia="en-US"/>
              </w:rPr>
            </w:pPr>
            <w:r w:rsidRPr="00DC0AB6">
              <w:rPr>
                <w:rFonts w:eastAsiaTheme="minorHAnsi"/>
                <w:lang w:eastAsia="en-US"/>
              </w:rPr>
              <w:t>2.1. Наличие в заявке участника закупки условий: «</w:t>
            </w:r>
            <w:r w:rsidR="00666319" w:rsidRPr="00666319">
              <w:rPr>
                <w:rFonts w:eastAsia="Times New Roman"/>
              </w:rPr>
              <w:t>Гарантийный срок на выполненные Работы</w:t>
            </w:r>
            <w:r w:rsidR="00666319">
              <w:rPr>
                <w:rFonts w:eastAsia="Times New Roman"/>
              </w:rPr>
              <w:t xml:space="preserve"> составляет 36 (тридцать шесть) месяцев, а на </w:t>
            </w:r>
            <w:r w:rsidR="00666319" w:rsidRPr="00666319">
              <w:rPr>
                <w:rFonts w:eastAsia="Times New Roman"/>
              </w:rPr>
              <w:t xml:space="preserve">используемые Материалы </w:t>
            </w:r>
            <w:r w:rsidR="00666319">
              <w:rPr>
                <w:rFonts w:eastAsia="Times New Roman"/>
              </w:rPr>
              <w:t>-</w:t>
            </w:r>
            <w:r w:rsidR="00666319" w:rsidRPr="00666319">
              <w:rPr>
                <w:rFonts w:eastAsia="Times New Roman"/>
              </w:rPr>
              <w:t xml:space="preserve"> 24 (двадцать четыре) месяц</w:t>
            </w:r>
            <w:r w:rsidR="00666319">
              <w:rPr>
                <w:rFonts w:eastAsia="Times New Roman"/>
              </w:rPr>
              <w:t>а</w:t>
            </w:r>
            <w:r w:rsidR="00666319" w:rsidRPr="00666319">
              <w:rPr>
                <w:rFonts w:eastAsia="Times New Roman"/>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C0AB6">
              <w:rPr>
                <w:lang w:eastAsia="en-US"/>
              </w:rPr>
              <w:t xml:space="preserve">» </w:t>
            </w:r>
            <w:r w:rsidRPr="00DC0AB6">
              <w:rPr>
                <w:rFonts w:eastAsiaTheme="minorHAnsi"/>
                <w:lang w:eastAsia="en-US"/>
              </w:rPr>
              <w:t xml:space="preserve">– </w:t>
            </w:r>
            <w:r w:rsidRPr="00DC0AB6">
              <w:rPr>
                <w:rFonts w:eastAsiaTheme="minorHAnsi"/>
                <w:b/>
                <w:lang w:eastAsia="en-US"/>
              </w:rPr>
              <w:t>100 баллов,</w:t>
            </w:r>
          </w:p>
          <w:p w:rsidR="00DC0AB6" w:rsidRPr="00DC0AB6" w:rsidRDefault="00DC0AB6" w:rsidP="00DC0AB6">
            <w:pPr>
              <w:ind w:firstLine="488"/>
              <w:contextualSpacing/>
              <w:jc w:val="left"/>
              <w:rPr>
                <w:rFonts w:eastAsia="Times New Roman"/>
              </w:rPr>
            </w:pPr>
            <w:r w:rsidRPr="00DC0AB6">
              <w:rPr>
                <w:rFonts w:eastAsia="Times New Roman"/>
              </w:rPr>
              <w:t>2.2. Наличие в заявке участника закупки условий:</w:t>
            </w:r>
            <w:r w:rsidRPr="00DC0AB6">
              <w:rPr>
                <w:rFonts w:eastAsia="Times New Roman"/>
                <w:color w:val="000000"/>
              </w:rPr>
              <w:t xml:space="preserve"> «</w:t>
            </w:r>
            <w:r w:rsidR="00666319" w:rsidRPr="00666319">
              <w:rPr>
                <w:rFonts w:eastAsia="Times New Roman"/>
              </w:rPr>
              <w:t>Гарантийный срок на выполненные Работы</w:t>
            </w:r>
            <w:r w:rsidR="00666319">
              <w:rPr>
                <w:rFonts w:eastAsia="Times New Roman"/>
              </w:rPr>
              <w:t xml:space="preserve">, </w:t>
            </w:r>
            <w:r w:rsidR="00666319" w:rsidRPr="00666319">
              <w:rPr>
                <w:rFonts w:eastAsia="Times New Roman"/>
              </w:rPr>
              <w:t xml:space="preserve">используемые Материалы </w:t>
            </w:r>
            <w:r w:rsidR="002778A1">
              <w:rPr>
                <w:rFonts w:eastAsia="Times New Roman"/>
              </w:rPr>
              <w:t xml:space="preserve">составляет </w:t>
            </w:r>
            <w:r w:rsidR="002778A1" w:rsidRPr="00666319">
              <w:rPr>
                <w:rFonts w:eastAsia="Times New Roman"/>
              </w:rPr>
              <w:t>24</w:t>
            </w:r>
            <w:r w:rsidR="00666319" w:rsidRPr="00666319">
              <w:rPr>
                <w:rFonts w:eastAsia="Times New Roman"/>
              </w:rPr>
              <w:t xml:space="preserve"> (двадцать четыре) месяц</w:t>
            </w:r>
            <w:r w:rsidR="00666319">
              <w:rPr>
                <w:rFonts w:eastAsia="Times New Roman"/>
              </w:rPr>
              <w:t>а</w:t>
            </w:r>
            <w:r w:rsidR="00666319" w:rsidRPr="00666319">
              <w:rPr>
                <w:rFonts w:eastAsia="Times New Roman"/>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C0AB6">
              <w:rPr>
                <w:rFonts w:eastAsiaTheme="minorHAnsi"/>
              </w:rPr>
              <w:t>»</w:t>
            </w:r>
            <w:r w:rsidRPr="00DC0AB6">
              <w:t xml:space="preserve"> </w:t>
            </w:r>
            <w:r w:rsidRPr="00DC0AB6">
              <w:rPr>
                <w:rFonts w:eastAsia="Times New Roman"/>
              </w:rPr>
              <w:t xml:space="preserve">- </w:t>
            </w:r>
            <w:r w:rsidRPr="00DC0AB6">
              <w:rPr>
                <w:rFonts w:eastAsia="Times New Roman"/>
                <w:b/>
              </w:rPr>
              <w:t>0 баллов</w:t>
            </w:r>
            <w:r w:rsidRPr="00DC0AB6">
              <w:rPr>
                <w:rFonts w:eastAsia="Times New Roman"/>
              </w:rPr>
              <w:t>.</w:t>
            </w:r>
          </w:p>
          <w:p w:rsidR="00DC0AB6" w:rsidRPr="00DC0AB6" w:rsidRDefault="00DC0AB6" w:rsidP="00DC0AB6">
            <w:pPr>
              <w:spacing w:before="120"/>
              <w:ind w:firstLine="459"/>
              <w:rPr>
                <w:rFonts w:eastAsia="Times New Roman"/>
              </w:rPr>
            </w:pPr>
            <w:r w:rsidRPr="00DC0AB6">
              <w:rPr>
                <w:rFonts w:eastAsia="Times New Roman"/>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C0AB6">
              <w:rPr>
                <w:rFonts w:eastAsia="Times New Roman"/>
                <w:bCs/>
                <w:color w:val="000000"/>
              </w:rPr>
              <w:t xml:space="preserve"> (вес критерия). </w:t>
            </w:r>
          </w:p>
          <w:p w:rsidR="000E3A97" w:rsidRPr="000E3A97" w:rsidRDefault="00F978DF" w:rsidP="00DC0AB6">
            <w:pPr>
              <w:spacing w:before="120"/>
              <w:rPr>
                <w:rFonts w:eastAsiaTheme="minorHAnsi"/>
                <w:lang w:eastAsia="en-US"/>
              </w:rPr>
            </w:pPr>
            <w:r w:rsidRPr="00F978DF">
              <w:rPr>
                <w:rFonts w:eastAsiaTheme="minorHAnsi"/>
                <w:lang w:eastAsia="en-US"/>
              </w:rPr>
              <w:t xml:space="preserve">      </w:t>
            </w:r>
            <w:r w:rsidR="000E3A97" w:rsidRPr="000E3A97">
              <w:rPr>
                <w:rFonts w:eastAsiaTheme="minorHAnsi"/>
                <w:lang w:eastAsia="en-US"/>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8379E6" w:rsidRDefault="008379E6" w:rsidP="00447FBD">
            <w:pPr>
              <w:rPr>
                <w:rFonts w:eastAsia="Times New Roman"/>
              </w:rPr>
            </w:pPr>
            <w:r w:rsidRPr="00D52224">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379E6" w:rsidRDefault="008379E6" w:rsidP="00447FBD">
            <w:pPr>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379E6" w:rsidRPr="00D52224" w:rsidRDefault="008379E6" w:rsidP="00447FBD">
            <w:pPr>
              <w:rPr>
                <w:rFonts w:eastAsia="Times New Roman"/>
              </w:rPr>
            </w:pPr>
            <w:r>
              <w:t xml:space="preserve">Данный расчет применяется с учетом п. </w:t>
            </w:r>
            <w:r>
              <w:fldChar w:fldCharType="begin"/>
            </w:r>
            <w:r>
              <w:instrText xml:space="preserve"> REF _Ref479241084 \r \h </w:instrText>
            </w:r>
            <w:r>
              <w:fldChar w:fldCharType="separate"/>
            </w:r>
            <w:r w:rsidR="00E610FE">
              <w:t>3</w:t>
            </w:r>
            <w:r>
              <w:fldChar w:fldCharType="end"/>
            </w:r>
            <w:r>
              <w:t xml:space="preserve"> настоящей документации.</w:t>
            </w:r>
          </w:p>
        </w:tc>
      </w:tr>
      <w:tr w:rsidR="008379E6" w:rsidRPr="00AE4809" w:rsidTr="00447FBD">
        <w:trPr>
          <w:trHeight w:val="808"/>
        </w:trPr>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autoSpaceDE w:val="0"/>
              <w:autoSpaceDN w:val="0"/>
              <w:adjustRightInd w:val="0"/>
              <w:ind w:firstLine="459"/>
              <w:rPr>
                <w:iCs/>
                <w:color w:val="000000"/>
              </w:rPr>
            </w:pPr>
            <w:r w:rsidRPr="00D52224">
              <w:rPr>
                <w:iCs/>
                <w:color w:val="000000"/>
              </w:rPr>
              <w:t>Место, условия и сроки (периоды) поставки товара, выполнения работ,</w:t>
            </w:r>
            <w:r w:rsidRPr="00D52224">
              <w:rPr>
                <w:rFonts w:eastAsia="Times New Roman"/>
                <w:iCs/>
              </w:rPr>
              <w:t xml:space="preserve"> </w:t>
            </w:r>
            <w:r w:rsidRPr="00D52224">
              <w:rPr>
                <w:iCs/>
                <w:color w:val="000000"/>
              </w:rPr>
              <w:t xml:space="preserve">оказания услуг определяются в соответствии с </w:t>
            </w:r>
            <w:hyperlink w:anchor="_РАЗДЕЛ_V._Проект" w:history="1">
              <w:r w:rsidRPr="00D52224">
                <w:rPr>
                  <w:iCs/>
                  <w:color w:val="0000FF"/>
                  <w:u w:val="single"/>
                </w:rPr>
                <w:t xml:space="preserve">разделом </w:t>
              </w:r>
              <w:r w:rsidRPr="00D52224">
                <w:rPr>
                  <w:iCs/>
                  <w:color w:val="0000FF"/>
                  <w:u w:val="single"/>
                  <w:lang w:val="en-US"/>
                </w:rPr>
                <w:t>V</w:t>
              </w:r>
              <w:r w:rsidRPr="00D52224">
                <w:rPr>
                  <w:iCs/>
                  <w:color w:val="0000FF"/>
                  <w:u w:val="single"/>
                </w:rPr>
                <w:t xml:space="preserve"> «Проект договора»</w:t>
              </w:r>
            </w:hyperlink>
            <w:r w:rsidRPr="00D52224">
              <w:rPr>
                <w:iCs/>
                <w:color w:val="000000"/>
              </w:rPr>
              <w:t xml:space="preserve"> и </w:t>
            </w:r>
            <w:hyperlink w:anchor="_РАЗДЕЛ_IV._Техническое" w:history="1">
              <w:r w:rsidRPr="00D52224">
                <w:rPr>
                  <w:iCs/>
                  <w:color w:val="0000FF"/>
                  <w:u w:val="single"/>
                </w:rPr>
                <w:t>разделом IV «Техническое задание»</w:t>
              </w:r>
            </w:hyperlink>
            <w:r w:rsidRPr="00D52224">
              <w:rPr>
                <w:iCs/>
                <w:color w:val="FF0000"/>
              </w:rPr>
              <w:t xml:space="preserve"> </w:t>
            </w:r>
            <w:r w:rsidRPr="00D52224">
              <w:rPr>
                <w:iCs/>
                <w:color w:val="000000"/>
              </w:rPr>
              <w:t>Документации о закупке.</w:t>
            </w:r>
          </w:p>
          <w:p w:rsidR="008379E6" w:rsidRDefault="008379E6" w:rsidP="00447FBD">
            <w:pPr>
              <w:autoSpaceDE w:val="0"/>
              <w:autoSpaceDN w:val="0"/>
              <w:adjustRightInd w:val="0"/>
              <w:rPr>
                <w:color w:val="000000"/>
              </w:rPr>
            </w:pPr>
          </w:p>
          <w:p w:rsidR="00A33C9B" w:rsidRPr="00D52224" w:rsidRDefault="00A33C9B" w:rsidP="00A33C9B">
            <w:pPr>
              <w:autoSpaceDE w:val="0"/>
              <w:autoSpaceDN w:val="0"/>
              <w:adjustRightInd w:val="0"/>
              <w:rPr>
                <w:color w:val="000000"/>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87BD7" w:rsidRPr="00D52224" w:rsidRDefault="00587BD7" w:rsidP="00587BD7">
            <w:pPr>
              <w:rPr>
                <w:rFonts w:eastAsia="Times New Roman"/>
              </w:rPr>
            </w:pPr>
            <w:r w:rsidRPr="00AE4809">
              <w:t xml:space="preserve">Не </w:t>
            </w:r>
            <w:r w:rsidR="008379E6" w:rsidRPr="00AE4809">
              <w:t xml:space="preserve">требуется </w:t>
            </w:r>
          </w:p>
          <w:p w:rsidR="008379E6" w:rsidRPr="00D52224" w:rsidRDefault="008379E6" w:rsidP="00447FBD">
            <w:pPr>
              <w:ind w:left="460" w:hanging="142"/>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contextualSpacing/>
              <w:rPr>
                <w:rFonts w:eastAsia="Times New Roman"/>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Default="008379E6" w:rsidP="00447FBD">
            <w:r w:rsidRPr="00F02897">
              <w:t>Обеспечение исполнения договора, размер,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87BD7" w:rsidRPr="00D52224" w:rsidRDefault="008379E6" w:rsidP="00587BD7">
            <w:pPr>
              <w:rPr>
                <w:rFonts w:eastAsia="Times New Roman"/>
              </w:rPr>
            </w:pPr>
            <w:r w:rsidRPr="00AE4809">
              <w:t xml:space="preserve">Не требуется </w:t>
            </w:r>
          </w:p>
          <w:p w:rsidR="008379E6" w:rsidRPr="00D52224" w:rsidRDefault="008379E6" w:rsidP="00447FBD">
            <w:pPr>
              <w:spacing w:before="120"/>
              <w:ind w:left="34" w:firstLine="284"/>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left="34" w:hanging="1"/>
              <w:rPr>
                <w:rFonts w:eastAsia="Times New Roman"/>
              </w:rPr>
            </w:pPr>
            <w:r w:rsidRPr="00D52224">
              <w:rPr>
                <w:rFonts w:eastAsia="Times New Roman"/>
              </w:rPr>
              <w:t>Русский</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bookmarkStart w:id="28" w:name="_Ref378853535"/>
          </w:p>
        </w:tc>
        <w:bookmarkEnd w:id="28"/>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hanging="1"/>
              <w:rPr>
                <w:rFonts w:eastAsia="Times New Roman"/>
              </w:rPr>
            </w:pPr>
            <w:r w:rsidRPr="00D52224">
              <w:rPr>
                <w:rFonts w:eastAsia="Times New Roman"/>
              </w:rPr>
              <w:t>Российский рубль</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59"/>
              <w:rPr>
                <w:rFonts w:eastAsia="Times New Roman"/>
              </w:rPr>
            </w:pPr>
            <w:r w:rsidRPr="00D52224">
              <w:rPr>
                <w:rFonts w:eastAsia="Times New Roman"/>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8379E6" w:rsidRPr="00D52224" w:rsidRDefault="008379E6" w:rsidP="00447FBD">
            <w:pPr>
              <w:ind w:firstLine="459"/>
              <w:rPr>
                <w:rFonts w:eastAsia="Times New Roman"/>
              </w:rPr>
            </w:pPr>
            <w:r w:rsidRPr="00D52224">
              <w:rPr>
                <w:rFonts w:eastAsia="Times New Roman"/>
              </w:rPr>
              <w:t xml:space="preserve">Изменения, вносимые в Извещение о закупке, Документацию о закупке размещаются Заказчиком </w:t>
            </w:r>
            <w:r>
              <w:rPr>
                <w:rFonts w:eastAsia="Times New Roman"/>
              </w:rPr>
              <w:t>в ЕИС</w:t>
            </w:r>
            <w:r w:rsidRPr="00D52224">
              <w:rPr>
                <w:rFonts w:eastAsia="Times New Roman"/>
              </w:rPr>
              <w:t xml:space="preserve">, на ЭТП, а также официальном сайте </w:t>
            </w:r>
            <w:r>
              <w:rPr>
                <w:rFonts w:eastAsia="Times New Roman"/>
              </w:rPr>
              <w:t>П</w:t>
            </w:r>
            <w:r w:rsidRPr="00D52224">
              <w:rPr>
                <w:rFonts w:eastAsia="Times New Roman"/>
              </w:rPr>
              <w:t>АО «</w:t>
            </w:r>
            <w:r w:rsidR="00587BD7">
              <w:rPr>
                <w:rFonts w:eastAsia="Times New Roman"/>
              </w:rPr>
              <w:t>Башинформсвязь»</w:t>
            </w:r>
            <w:r w:rsidRPr="00D52224">
              <w:rPr>
                <w:rFonts w:eastAsia="Times New Roman"/>
              </w:rPr>
              <w:t xml:space="preserve"> не позднее, чем в течение 3 (трёх) дней со дня принятия решения о внесении изменений.</w:t>
            </w:r>
          </w:p>
          <w:p w:rsidR="008379E6" w:rsidRPr="00D52224" w:rsidRDefault="008379E6" w:rsidP="00447FBD">
            <w:pPr>
              <w:ind w:firstLine="459"/>
              <w:rPr>
                <w:rFonts w:eastAsia="Times New Roman"/>
              </w:rPr>
            </w:pPr>
            <w:r w:rsidRPr="00D52224">
              <w:rPr>
                <w:rFonts w:eastAsia="Times New Roman"/>
              </w:rPr>
              <w:t>Любые изменения, вносимые в Извещение о закупке, настоящую Документацию, являются её неотъемлемой частью.</w:t>
            </w:r>
          </w:p>
          <w:p w:rsidR="008379E6" w:rsidRPr="00D52224" w:rsidRDefault="008379E6" w:rsidP="00447FBD">
            <w:pPr>
              <w:ind w:firstLine="459"/>
              <w:rPr>
                <w:rFonts w:eastAsia="Times New Roman"/>
              </w:rPr>
            </w:pPr>
            <w:r w:rsidRPr="00D52224">
              <w:rPr>
                <w:rFonts w:eastAsia="Times New Roman"/>
              </w:rPr>
              <w:t xml:space="preserve">Заказчик вправе принять решение о продлении срока окончания подачи Заявок в любое время до даты истечения такого срока. </w:t>
            </w:r>
          </w:p>
          <w:p w:rsidR="008379E6" w:rsidRPr="00D52224" w:rsidRDefault="008379E6" w:rsidP="00447FBD">
            <w:pPr>
              <w:ind w:firstLine="459"/>
              <w:rPr>
                <w:rFonts w:eastAsia="Times New Roman"/>
              </w:rPr>
            </w:pPr>
            <w:r w:rsidRPr="00D52977">
              <w:t>В случае внесения изменений в Извещение о закупке</w:t>
            </w:r>
            <w:r>
              <w:t>, Документацию о закупке</w:t>
            </w:r>
            <w:r w:rsidRPr="00D52977">
              <w:t xml:space="preserve">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29" w:name="_2.3._Требования_к"/>
      <w:bookmarkStart w:id="30" w:name="_2.2._Требования_к"/>
      <w:bookmarkStart w:id="31" w:name="_Toc528846255"/>
      <w:bookmarkEnd w:id="29"/>
      <w:bookmarkEnd w:id="30"/>
      <w:r w:rsidRPr="00D52224">
        <w:rPr>
          <w:rFonts w:eastAsia="MS Mincho"/>
          <w:b/>
          <w:bCs/>
          <w:i/>
          <w:iCs/>
          <w:color w:val="17365D"/>
          <w:sz w:val="26"/>
          <w:lang w:val="x-none" w:eastAsia="x-none"/>
        </w:rPr>
        <w:t>2.</w:t>
      </w:r>
      <w:r w:rsidRPr="00D52224">
        <w:rPr>
          <w:rFonts w:eastAsia="MS Mincho"/>
          <w:b/>
          <w:bCs/>
          <w:i/>
          <w:iCs/>
          <w:color w:val="17365D"/>
          <w:sz w:val="26"/>
          <w:lang w:eastAsia="x-none"/>
        </w:rPr>
        <w:t>2</w:t>
      </w:r>
      <w:r w:rsidRPr="00D52224">
        <w:rPr>
          <w:rFonts w:eastAsia="MS Mincho"/>
          <w:b/>
          <w:bCs/>
          <w:i/>
          <w:iCs/>
          <w:color w:val="17365D"/>
          <w:sz w:val="26"/>
          <w:lang w:val="x-none" w:eastAsia="x-none"/>
        </w:rPr>
        <w:t xml:space="preserve">. Требования к </w:t>
      </w:r>
      <w:r w:rsidRPr="00D52224">
        <w:rPr>
          <w:rFonts w:eastAsia="MS Mincho"/>
          <w:b/>
          <w:bCs/>
          <w:i/>
          <w:iCs/>
          <w:color w:val="17365D"/>
          <w:sz w:val="26"/>
          <w:lang w:eastAsia="x-none"/>
        </w:rPr>
        <w:t>З</w:t>
      </w:r>
      <w:proofErr w:type="spellStart"/>
      <w:r w:rsidRPr="00D52224">
        <w:rPr>
          <w:rFonts w:eastAsia="MS Mincho"/>
          <w:b/>
          <w:bCs/>
          <w:i/>
          <w:iCs/>
          <w:color w:val="17365D"/>
          <w:sz w:val="26"/>
          <w:lang w:val="x-none" w:eastAsia="x-none"/>
        </w:rPr>
        <w:t>аявке</w:t>
      </w:r>
      <w:proofErr w:type="spellEnd"/>
      <w:r w:rsidRPr="00D52224">
        <w:rPr>
          <w:rFonts w:eastAsia="MS Mincho"/>
          <w:b/>
          <w:bCs/>
          <w:i/>
          <w:iCs/>
          <w:color w:val="17365D"/>
          <w:sz w:val="26"/>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8379E6" w:rsidRPr="00AE4809" w:rsidTr="00447FBD">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pStyle w:val="a6"/>
              <w:tabs>
                <w:tab w:val="clear" w:pos="4677"/>
                <w:tab w:val="clear" w:pos="9355"/>
              </w:tabs>
            </w:pPr>
            <w:r w:rsidRPr="00D52224">
              <w:t>№</w:t>
            </w:r>
          </w:p>
          <w:p w:rsidR="008379E6" w:rsidRPr="00D52224" w:rsidRDefault="008379E6" w:rsidP="00447FBD">
            <w:pPr>
              <w:rPr>
                <w:rFonts w:eastAsia="Times New Roman"/>
              </w:rPr>
            </w:pPr>
            <w:r w:rsidRPr="00D52224">
              <w:rPr>
                <w:rFonts w:eastAsia="Times New Roman"/>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Содержание</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rPr>
                <w:rFonts w:eastAsia="Times New Roman"/>
              </w:rPr>
            </w:pPr>
            <w:bookmarkStart w:id="32" w:name="_Ref528845966"/>
          </w:p>
        </w:tc>
        <w:bookmarkEnd w:id="32"/>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379E6" w:rsidRPr="00733E33" w:rsidRDefault="008379E6" w:rsidP="00447FBD">
            <w:pPr>
              <w:pStyle w:val="rvps9"/>
              <w:ind w:firstLine="486"/>
            </w:pPr>
            <w:r w:rsidRPr="00733E33">
              <w:t>Заявки подаются в форме электронных документов непосредственно на ЭТП</w:t>
            </w:r>
            <w:r>
              <w:t xml:space="preserve"> и состоят из двух частей и ценового предложения</w:t>
            </w:r>
            <w:r w:rsidRPr="00733E33">
              <w:t>.</w:t>
            </w:r>
            <w:r>
              <w:t xml:space="preserve"> Все </w:t>
            </w:r>
            <w:r w:rsidRPr="003D086D">
              <w:t>части подаются единовременно.</w:t>
            </w:r>
          </w:p>
          <w:p w:rsidR="008379E6" w:rsidRDefault="008379E6" w:rsidP="00447FBD">
            <w:pPr>
              <w:pStyle w:val="rvps9"/>
              <w:ind w:firstLine="486"/>
            </w:pPr>
            <w:r w:rsidRPr="00733E33">
              <w:t xml:space="preserve">Порядок подачи Заявок на ЭТП определяется </w:t>
            </w:r>
            <w:r>
              <w:t xml:space="preserve">Регламентом работы данной ЭТП. </w:t>
            </w:r>
          </w:p>
          <w:p w:rsidR="008379E6" w:rsidRDefault="008379E6" w:rsidP="00447FBD">
            <w:pPr>
              <w:pStyle w:val="rvps9"/>
              <w:ind w:firstLine="486"/>
            </w:pPr>
            <w:r>
              <w:t xml:space="preserve">Первая часть Заявки </w:t>
            </w:r>
            <w:r w:rsidRPr="002007DF">
              <w:t xml:space="preserve">должна содержать </w:t>
            </w:r>
            <w:r>
              <w:t xml:space="preserve">предложение </w:t>
            </w:r>
            <w:r w:rsidRPr="003D086D">
              <w:t xml:space="preserve">в отношении предмета </w:t>
            </w:r>
            <w:r>
              <w:t xml:space="preserve">закупки </w:t>
            </w:r>
            <w:r w:rsidRPr="003D086D">
              <w:t>(качества, технических и иных характеристик товара, работ, услуг, к их безопасности, к функциональным характеристикам (потре</w:t>
            </w:r>
            <w:r>
              <w:t xml:space="preserve">бительским свойствам) товара, </w:t>
            </w:r>
            <w:r w:rsidRPr="003D086D">
              <w:t>размерам, упаковке, к результатам работ, услуг, объёмам работ, услуг)</w:t>
            </w:r>
            <w:r>
              <w:t xml:space="preserve"> и иным условиям исполнения договора (на основании требований </w:t>
            </w:r>
            <w:hyperlink w:anchor="_РАЗДЕЛ_IV._Техническое" w:history="1">
              <w:r w:rsidRPr="009C5BFC">
                <w:rPr>
                  <w:rStyle w:val="a3"/>
                </w:rPr>
                <w:t>РАЗДЕЛА IV «Техническое задание»,</w:t>
              </w:r>
            </w:hyperlink>
            <w:r>
              <w:t xml:space="preserve"> при этом сведения о цене, а также сведения об Участнике не указываются).</w:t>
            </w:r>
          </w:p>
          <w:p w:rsidR="008379E6" w:rsidRDefault="008379E6" w:rsidP="00447FBD">
            <w:pPr>
              <w:ind w:firstLine="486"/>
            </w:pPr>
            <w:r w:rsidRPr="00296FB5">
              <w:t>Вторая часть заявки</w:t>
            </w:r>
            <w:r>
              <w:t xml:space="preserve"> </w:t>
            </w:r>
            <w:r w:rsidRPr="00296FB5">
              <w:t xml:space="preserve">должна содержать </w:t>
            </w:r>
            <w:r>
              <w:t>предложение и документы относительно неценовых критериев оценки,</w:t>
            </w:r>
            <w:r w:rsidRPr="00296FB5">
              <w:t xml:space="preserve"> сведения </w:t>
            </w:r>
            <w:r>
              <w:t>об Участнике</w:t>
            </w:r>
            <w:r w:rsidRPr="00296FB5">
              <w:t xml:space="preserve">, информацию о соответствии </w:t>
            </w:r>
            <w:r>
              <w:t xml:space="preserve">требованиям к Участнику в соответствии с п. </w:t>
            </w:r>
            <w:r>
              <w:fldChar w:fldCharType="begin"/>
            </w:r>
            <w:r>
              <w:instrText xml:space="preserve"> REF _Ref368314814 \r \h </w:instrText>
            </w:r>
            <w:r>
              <w:fldChar w:fldCharType="separate"/>
            </w:r>
            <w:r w:rsidR="00E610FE">
              <w:t>26</w:t>
            </w:r>
            <w:r>
              <w:fldChar w:fldCharType="end"/>
            </w:r>
            <w:r>
              <w:t xml:space="preserve"> настоящей документации, за исключением информации о ценовом предложении.</w:t>
            </w:r>
          </w:p>
          <w:p w:rsidR="008379E6" w:rsidRPr="00D52224" w:rsidRDefault="008379E6" w:rsidP="00780A06">
            <w:pPr>
              <w:ind w:firstLine="486"/>
              <w:rPr>
                <w:rFonts w:eastAsia="Times New Roman"/>
              </w:rPr>
            </w:pPr>
            <w:r w:rsidRPr="00061F9F">
              <w:rPr>
                <w:rFonts w:eastAsia="Times New Roman"/>
              </w:rPr>
              <w:t>Вся информация и документы касающиеся предложения о коэффициент</w:t>
            </w:r>
            <w:r w:rsidR="00780A06">
              <w:rPr>
                <w:rFonts w:eastAsia="Times New Roman"/>
              </w:rPr>
              <w:t>е</w:t>
            </w:r>
            <w:r w:rsidRPr="00061F9F">
              <w:rPr>
                <w:rFonts w:eastAsia="Times New Roman"/>
              </w:rPr>
              <w:t xml:space="preserve"> снижения отделяются от первой и второй частей заявки и отражаются только во вкладке ценового предложения при подаче на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rPr>
                <w:rFonts w:eastAsia="Times New Roman"/>
              </w:rPr>
            </w:pPr>
            <w:bookmarkStart w:id="33" w:name="_Ref528845945"/>
          </w:p>
        </w:tc>
        <w:bookmarkEnd w:id="33"/>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Порядок и </w:t>
            </w:r>
            <w:r w:rsidR="00780A06" w:rsidRPr="00D52224">
              <w:rPr>
                <w:rFonts w:eastAsia="Times New Roman"/>
              </w:rPr>
              <w:t>срок внесения</w:t>
            </w:r>
            <w:r w:rsidRPr="00D52224">
              <w:rPr>
                <w:rFonts w:eastAsia="Times New Roman"/>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379E6" w:rsidRPr="00D52977" w:rsidRDefault="008379E6" w:rsidP="00447FBD">
            <w:pPr>
              <w:ind w:firstLine="486"/>
            </w:pPr>
            <w:r w:rsidRPr="00D52977">
              <w:t>Участник, подавший заявку, вправе отозвать данную заявку</w:t>
            </w:r>
            <w:r>
              <w:t>,</w:t>
            </w:r>
            <w:r w:rsidRPr="00D52977">
              <w:t xml:space="preserve">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379E6" w:rsidRPr="00EC45B9" w:rsidRDefault="008379E6" w:rsidP="00447FBD">
            <w:pPr>
              <w:ind w:firstLine="486"/>
            </w:pPr>
            <w:r w:rsidRPr="00EC45B9">
              <w:t>Отзыв Заявки осуществляется средствами ЭТП в соответствии с Регламентом ЭТП.</w:t>
            </w:r>
          </w:p>
          <w:p w:rsidR="008379E6" w:rsidRPr="00EC45B9" w:rsidRDefault="008379E6" w:rsidP="00447FBD">
            <w:pPr>
              <w:ind w:firstLine="486"/>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379E6" w:rsidRDefault="008379E6" w:rsidP="00447FBD">
            <w:pPr>
              <w:ind w:firstLine="486"/>
            </w:pPr>
            <w:r w:rsidRPr="00EC45B9">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379E6" w:rsidRPr="00D52224" w:rsidRDefault="008379E6" w:rsidP="00447FBD">
            <w:pPr>
              <w:ind w:firstLine="486"/>
              <w:rPr>
                <w:rFonts w:eastAsia="Times New Roman"/>
              </w:rPr>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rPr>
                <w:rFonts w:eastAsia="Times New Roman"/>
              </w:rPr>
            </w:pPr>
            <w:bookmarkStart w:id="34" w:name="_Ref368314814"/>
          </w:p>
        </w:tc>
        <w:bookmarkEnd w:id="34"/>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pStyle w:val="a6"/>
              <w:tabs>
                <w:tab w:val="clear" w:pos="4677"/>
                <w:tab w:val="clear" w:pos="9355"/>
              </w:tabs>
            </w:pPr>
            <w:r w:rsidRPr="00D52224">
              <w:t xml:space="preserve">Документы, включаемые </w:t>
            </w:r>
            <w:r>
              <w:t>Участник</w:t>
            </w:r>
            <w:r w:rsidRPr="00D52224">
              <w:t>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8"/>
              <w:rPr>
                <w:rFonts w:eastAsia="Times New Roman"/>
              </w:rPr>
            </w:pPr>
            <w:bookmarkStart w:id="35" w:name="_Toc313349949"/>
            <w:bookmarkStart w:id="36" w:name="_Toc313350145"/>
            <w:bookmarkStart w:id="37" w:name="_Ref166246797"/>
            <w:r w:rsidRPr="00D52224">
              <w:rPr>
                <w:rFonts w:eastAsia="Times New Roman"/>
              </w:rPr>
              <w:t xml:space="preserve">Для участия в закупке </w:t>
            </w:r>
            <w:r>
              <w:rPr>
                <w:rFonts w:eastAsia="Times New Roman"/>
              </w:rPr>
              <w:t>Участник</w:t>
            </w:r>
            <w:r w:rsidRPr="00D52224">
              <w:rPr>
                <w:rFonts w:eastAsia="Times New Roman"/>
              </w:rPr>
              <w:t xml:space="preserve"> подает Заявку на участие в закупке в соответствии с формами документов, установленными                      </w:t>
            </w:r>
            <w:hyperlink w:anchor="_РАЗДЕЛ_III._ФОРМЫ" w:history="1">
              <w:r w:rsidRPr="00D52224">
                <w:rPr>
                  <w:rFonts w:eastAsia="Times New Roman"/>
                  <w:color w:val="0000FF"/>
                  <w:u w:val="single"/>
                </w:rPr>
                <w:t xml:space="preserve">в части III «ФОРМЫ ДЛЯ ЗАПОЛНЕНИЯ </w:t>
              </w:r>
              <w:r>
                <w:rPr>
                  <w:rFonts w:eastAsia="Times New Roman"/>
                  <w:color w:val="0000FF"/>
                  <w:u w:val="single"/>
                </w:rPr>
                <w:t>УЧАСТНИК</w:t>
              </w:r>
              <w:r w:rsidRPr="00D52224">
                <w:rPr>
                  <w:rFonts w:eastAsia="Times New Roman"/>
                  <w:color w:val="0000FF"/>
                  <w:u w:val="single"/>
                </w:rPr>
                <w:t>АМИ»</w:t>
              </w:r>
            </w:hyperlink>
            <w:r w:rsidRPr="00D52224">
              <w:rPr>
                <w:rFonts w:eastAsia="Times New Roman"/>
              </w:rPr>
              <w:t>.</w:t>
            </w:r>
          </w:p>
          <w:p w:rsidR="008379E6" w:rsidRPr="00D52224" w:rsidRDefault="008379E6" w:rsidP="00447FBD">
            <w:pPr>
              <w:ind w:firstLine="488"/>
              <w:rPr>
                <w:rFonts w:eastAsia="Times New Roman"/>
              </w:rPr>
            </w:pPr>
            <w:bookmarkStart w:id="38" w:name="_Toc313349952"/>
            <w:bookmarkStart w:id="39" w:name="_Toc313350148"/>
            <w:bookmarkStart w:id="40" w:name="_Ref320180868"/>
            <w:bookmarkEnd w:id="35"/>
            <w:bookmarkEnd w:id="36"/>
            <w:r w:rsidRPr="00D52224">
              <w:rPr>
                <w:rFonts w:eastAsia="Times New Roman"/>
              </w:rPr>
              <w:t>Заявка на участие в закупке (</w:t>
            </w:r>
            <w:hyperlink w:anchor="_Форма_1_ЗАЯВКА" w:history="1">
              <w:r w:rsidRPr="00D52224">
                <w:rPr>
                  <w:rFonts w:eastAsia="Times New Roman"/>
                  <w:color w:val="0000FF"/>
                  <w:u w:val="single"/>
                </w:rPr>
                <w:t>форма 1</w:t>
              </w:r>
            </w:hyperlink>
            <w:r w:rsidRPr="00D52224">
              <w:rPr>
                <w:rFonts w:eastAsia="Times New Roman"/>
              </w:rPr>
              <w:t>) в качестве приложений должна содержать следующие документы:</w:t>
            </w:r>
            <w:bookmarkEnd w:id="38"/>
            <w:bookmarkEnd w:id="39"/>
            <w:bookmarkEnd w:id="40"/>
          </w:p>
          <w:bookmarkEnd w:id="37"/>
          <w:p w:rsidR="008379E6" w:rsidRPr="00D52224" w:rsidRDefault="008379E6" w:rsidP="00447FBD">
            <w:pPr>
              <w:ind w:firstLine="486"/>
              <w:rPr>
                <w:rFonts w:eastAsia="Times New Roman"/>
              </w:rPr>
            </w:pPr>
            <w:r w:rsidRPr="00D52224">
              <w:rPr>
                <w:rFonts w:eastAsia="Times New Roman"/>
              </w:rPr>
              <w:t>1) Сведения и документы о</w:t>
            </w:r>
            <w:r>
              <w:rPr>
                <w:rFonts w:eastAsia="Times New Roman"/>
              </w:rPr>
              <w:t>б</w:t>
            </w:r>
            <w:r w:rsidRPr="00D52224">
              <w:rPr>
                <w:rFonts w:eastAsia="Times New Roman"/>
              </w:rPr>
              <w:t xml:space="preserve"> </w:t>
            </w:r>
            <w:r>
              <w:rPr>
                <w:rFonts w:eastAsia="Times New Roman"/>
              </w:rPr>
              <w:t>Участник</w:t>
            </w:r>
            <w:r w:rsidRPr="00D52224">
              <w:rPr>
                <w:rFonts w:eastAsia="Times New Roman"/>
              </w:rPr>
              <w:t xml:space="preserve">е, подавшем такую Заявку (если на стороне </w:t>
            </w:r>
            <w:r>
              <w:rPr>
                <w:rFonts w:eastAsia="Times New Roman"/>
              </w:rPr>
              <w:t>Участник</w:t>
            </w:r>
            <w:r w:rsidRPr="00D52224">
              <w:rPr>
                <w:rFonts w:eastAsia="Times New Roman"/>
              </w:rPr>
              <w:t xml:space="preserve">а выступает одно лицо) или сведения и документы о лицах, выступающих на стороне одного </w:t>
            </w:r>
            <w:r>
              <w:rPr>
                <w:rFonts w:eastAsia="Times New Roman"/>
              </w:rPr>
              <w:t>Участник</w:t>
            </w:r>
            <w:r w:rsidRPr="00D52224">
              <w:rPr>
                <w:rFonts w:eastAsia="Times New Roman"/>
              </w:rPr>
              <w:t xml:space="preserve">а (по каждому из указанных лиц в отдельности) (если на стороне </w:t>
            </w:r>
            <w:r>
              <w:rPr>
                <w:rFonts w:eastAsia="Times New Roman"/>
              </w:rPr>
              <w:t>Участник</w:t>
            </w:r>
            <w:r w:rsidRPr="00D52224">
              <w:rPr>
                <w:rFonts w:eastAsia="Times New Roman"/>
              </w:rPr>
              <w:t>а выступает несколько лиц), а именно:</w:t>
            </w:r>
          </w:p>
          <w:p w:rsidR="008379E6" w:rsidRDefault="008379E6" w:rsidP="00447FBD">
            <w:pPr>
              <w:ind w:firstLine="387"/>
              <w:rPr>
                <w:rFonts w:eastAsia="Times New Roman"/>
              </w:rPr>
            </w:pPr>
            <w:bookmarkStart w:id="41" w:name="_Toc313349953"/>
            <w:bookmarkStart w:id="42" w:name="_Toc313350149"/>
            <w:r w:rsidRPr="00D52224">
              <w:rPr>
                <w:rFonts w:eastAsia="Times New Roman"/>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r>
              <w:rPr>
                <w:rFonts w:eastAsia="Times New Roman"/>
              </w:rPr>
              <w:t xml:space="preserve">, </w:t>
            </w:r>
            <w:r w:rsidRPr="003A2EEB">
              <w:rPr>
                <w:rFonts w:eastAsia="Times New Roman"/>
              </w:rPr>
              <w:t>идентификационный номер налогоплательщика (ИНН), код причины поставки на учет в налоговых органах (КПП).</w:t>
            </w:r>
          </w:p>
          <w:p w:rsidR="008379E6" w:rsidRPr="00D52224" w:rsidRDefault="008379E6" w:rsidP="00447FBD">
            <w:pPr>
              <w:ind w:firstLine="387"/>
              <w:rPr>
                <w:rFonts w:eastAsia="Times New Roman"/>
              </w:rPr>
            </w:pPr>
            <w:r w:rsidRPr="00D52224">
              <w:rPr>
                <w:rFonts w:eastAsia="Times New Roman"/>
              </w:rPr>
              <w:t xml:space="preserve">Приведенные выше сведения предоставляются в соответствии с </w:t>
            </w:r>
            <w:hyperlink w:anchor="_Форма_2_АНКЕТА_1" w:history="1">
              <w:r w:rsidRPr="008C05A7">
                <w:rPr>
                  <w:rStyle w:val="a3"/>
                  <w:rFonts w:eastAsia="Times New Roman"/>
                </w:rPr>
                <w:t>формой 2</w:t>
              </w:r>
            </w:hyperlink>
            <w:r w:rsidRPr="008C05A7">
              <w:rPr>
                <w:rFonts w:eastAsia="Times New Roman"/>
              </w:rPr>
              <w:t xml:space="preserve">, </w:t>
            </w:r>
            <w:r w:rsidRPr="00D52224">
              <w:rPr>
                <w:rFonts w:eastAsia="Times New Roman"/>
              </w:rPr>
              <w:t>указанной в части III «</w:t>
            </w:r>
            <w:hyperlink w:anchor="_РАЗДЕЛ_III._ФОРМЫ" w:history="1">
              <w:r w:rsidRPr="000F1620">
                <w:rPr>
                  <w:rStyle w:val="a3"/>
                  <w:rFonts w:eastAsia="Times New Roman"/>
                </w:rPr>
                <w:t xml:space="preserve">ФОРМЫ ДЛЯ ЗАПОЛНЕНИЯ </w:t>
              </w:r>
              <w:r>
                <w:rPr>
                  <w:rStyle w:val="a3"/>
                  <w:rFonts w:eastAsia="Times New Roman"/>
                </w:rPr>
                <w:t>УЧАСТНИК</w:t>
              </w:r>
              <w:r w:rsidRPr="000F1620">
                <w:rPr>
                  <w:rStyle w:val="a3"/>
                  <w:rFonts w:eastAsia="Times New Roman"/>
                </w:rPr>
                <w:t>АМИ»</w:t>
              </w:r>
            </w:hyperlink>
            <w:r w:rsidRPr="00D52224">
              <w:rPr>
                <w:rFonts w:eastAsia="Times New Roman"/>
              </w:rPr>
              <w:t xml:space="preserve"> настоящей Документации;</w:t>
            </w:r>
            <w:bookmarkEnd w:id="41"/>
            <w:bookmarkEnd w:id="42"/>
          </w:p>
          <w:p w:rsidR="008379E6" w:rsidRPr="00D52224" w:rsidRDefault="008379E6" w:rsidP="00447FBD">
            <w:pPr>
              <w:ind w:firstLine="387"/>
              <w:rPr>
                <w:rFonts w:eastAsia="Times New Roman"/>
              </w:rPr>
            </w:pPr>
            <w:bookmarkStart w:id="43" w:name="_Toc313349954"/>
            <w:bookmarkStart w:id="44" w:name="_Toc313350150"/>
            <w:r w:rsidRPr="00D52224">
              <w:rPr>
                <w:rFonts w:eastAsia="Times New Roman"/>
              </w:rPr>
              <w:t xml:space="preserve">б) </w:t>
            </w:r>
            <w:bookmarkEnd w:id="43"/>
            <w:bookmarkEnd w:id="44"/>
            <w:r w:rsidRPr="00D52224">
              <w:rPr>
                <w:rFonts w:eastAsia="Times New Roman"/>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w:t>
            </w:r>
            <w:r>
              <w:rPr>
                <w:rFonts w:eastAsia="Times New Roman"/>
              </w:rPr>
              <w:t>Участник</w:t>
            </w:r>
            <w:r w:rsidRPr="00D52224">
              <w:rPr>
                <w:rFonts w:eastAsia="Times New Roman"/>
              </w:rPr>
              <w:t xml:space="preserve">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379E6" w:rsidRPr="00BB0674" w:rsidRDefault="008379E6" w:rsidP="00447FBD">
            <w:pPr>
              <w:ind w:firstLine="528"/>
              <w:rPr>
                <w:rFonts w:eastAsia="Times New Roman"/>
              </w:rPr>
            </w:pPr>
            <w:r w:rsidRPr="00601366">
              <w:rPr>
                <w:rFonts w:eastAsia="Times New Roman"/>
              </w:rPr>
              <w:t xml:space="preserve">В случае если получение указанного решения до истечения срока подачи Заявок для </w:t>
            </w:r>
            <w:r>
              <w:rPr>
                <w:rFonts w:eastAsia="Times New Roman"/>
              </w:rPr>
              <w:t>Участник</w:t>
            </w:r>
            <w:r w:rsidRPr="00601366">
              <w:rPr>
                <w:rFonts w:eastAsia="Times New Roman"/>
              </w:rPr>
              <w:t xml:space="preserve">а невозможно в силу необходимости соблюдения установленного законодательством Российской Федерации и учредительными документами </w:t>
            </w:r>
            <w:r>
              <w:rPr>
                <w:rFonts w:eastAsia="Times New Roman"/>
              </w:rPr>
              <w:t>Участник</w:t>
            </w:r>
            <w:r w:rsidRPr="00601366">
              <w:rPr>
                <w:rFonts w:eastAsia="Times New Roman"/>
              </w:rPr>
              <w:t xml:space="preserve">а порядка созыва заседания органа, к компетенции которого относится вопрос об одобрении или о совершении соответствующих сделок, </w:t>
            </w:r>
            <w:r>
              <w:rPr>
                <w:rFonts w:eastAsia="Times New Roman"/>
              </w:rPr>
              <w:t>Участник</w:t>
            </w:r>
            <w:r w:rsidRPr="00601366">
              <w:rPr>
                <w:rFonts w:eastAsia="Times New Roman"/>
              </w:rPr>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379E6" w:rsidRPr="00BB0674" w:rsidRDefault="008379E6" w:rsidP="00447FBD">
            <w:pPr>
              <w:ind w:firstLine="387"/>
              <w:rPr>
                <w:rFonts w:eastAsia="Times New Roman"/>
              </w:rPr>
            </w:pPr>
            <w:r>
              <w:rPr>
                <w:rFonts w:eastAsia="Times New Roman"/>
              </w:rPr>
              <w:t>2</w:t>
            </w:r>
            <w:r w:rsidRPr="00D52224">
              <w:rPr>
                <w:rFonts w:eastAsia="Times New Roman"/>
              </w:rPr>
              <w:t>) копию основного документа, удостоверяющего личность, (для физических лиц и индивидуальных предпринимателей);</w:t>
            </w:r>
          </w:p>
          <w:p w:rsidR="008379E6" w:rsidRPr="00BF5F26" w:rsidRDefault="008379E6" w:rsidP="00447FBD">
            <w:pPr>
              <w:ind w:firstLine="387"/>
              <w:rPr>
                <w:iCs/>
              </w:rPr>
            </w:pPr>
            <w:bookmarkStart w:id="45" w:name="_Ref314562138"/>
            <w:r>
              <w:rPr>
                <w:rFonts w:eastAsia="Times New Roman"/>
              </w:rPr>
              <w:t>3</w:t>
            </w:r>
            <w:r w:rsidRPr="00D52224">
              <w:rPr>
                <w:rFonts w:eastAsia="Times New Roman"/>
              </w:rPr>
              <w:t xml:space="preserve">) </w:t>
            </w:r>
            <w:bookmarkEnd w:id="45"/>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_Ref378853304 \r \h </w:instrText>
            </w:r>
            <w:r>
              <w:fldChar w:fldCharType="separate"/>
            </w:r>
            <w:r w:rsidR="00E610FE">
              <w:t>16</w:t>
            </w:r>
            <w:r>
              <w:fldChar w:fldCharType="end"/>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_Ref378853304 \r \h </w:instrText>
            </w:r>
            <w:r>
              <w:rPr>
                <w:b/>
              </w:rPr>
            </w:r>
            <w:r>
              <w:rPr>
                <w:b/>
              </w:rPr>
              <w:fldChar w:fldCharType="separate"/>
            </w:r>
            <w:r w:rsidR="00E610FE">
              <w:rPr>
                <w:b/>
                <w:iCs/>
              </w:rPr>
              <w:t>16</w:t>
            </w:r>
            <w:r>
              <w:rPr>
                <w:b/>
              </w:rPr>
              <w:fldChar w:fldCharType="end"/>
            </w:r>
            <w:r>
              <w:rPr>
                <w:iCs/>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Pr>
                <w:iCs/>
              </w:rPr>
              <w:t>.</w:t>
            </w:r>
          </w:p>
          <w:p w:rsidR="008379E6" w:rsidRDefault="008379E6" w:rsidP="00447FBD">
            <w:pPr>
              <w:ind w:firstLine="528"/>
            </w:pPr>
            <w:bookmarkStart w:id="46" w:name="_Ref313307290"/>
            <w:r w:rsidRPr="00EC45B9">
              <w:t xml:space="preserve">4) </w:t>
            </w:r>
            <w:r w:rsidRPr="00B73AAF">
              <w:t xml:space="preserve">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и других условий д</w:t>
            </w:r>
            <w:r>
              <w:t xml:space="preserve">оговора (договоров) по формам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EC45B9">
              <w:t>.</w:t>
            </w:r>
          </w:p>
          <w:p w:rsidR="008379E6" w:rsidRPr="00BF5F26" w:rsidRDefault="008379E6" w:rsidP="00447FBD">
            <w:pPr>
              <w:ind w:firstLine="528"/>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первых и вторых частей Заявки и подается (одновременно) посредством функционала ЭТП.</w:t>
            </w:r>
            <w:bookmarkStart w:id="47" w:name="_Ref314562291"/>
          </w:p>
          <w:p w:rsidR="008379E6" w:rsidRPr="0004629F" w:rsidRDefault="008379E6" w:rsidP="00447FBD">
            <w:pPr>
              <w:ind w:firstLine="486"/>
              <w:rPr>
                <w:rFonts w:eastAsia="Times New Roman"/>
              </w:rPr>
            </w:pPr>
            <w:r>
              <w:rPr>
                <w:rFonts w:eastAsia="Times New Roman"/>
              </w:rPr>
              <w:t>6</w:t>
            </w:r>
            <w:r w:rsidRPr="00D52224">
              <w:rPr>
                <w:rFonts w:eastAsia="Times New Roman"/>
              </w:rPr>
              <w:t xml:space="preserve">) копии документов, подтверждающих соответствие товаров, работ, услуг требованиям, установленным в </w:t>
            </w:r>
            <w:bookmarkEnd w:id="46"/>
            <w:bookmarkEnd w:id="47"/>
            <w:r w:rsidRPr="00D52224">
              <w:rPr>
                <w:rFonts w:eastAsia="Times New Roman"/>
              </w:rPr>
              <w:t xml:space="preserve">пункте </w:t>
            </w:r>
            <w:r w:rsidRPr="00D52224">
              <w:rPr>
                <w:rFonts w:eastAsia="Times New Roman"/>
              </w:rPr>
              <w:fldChar w:fldCharType="begin"/>
            </w:r>
            <w:r w:rsidRPr="00D52224">
              <w:rPr>
                <w:rFonts w:eastAsia="Times New Roman"/>
              </w:rPr>
              <w:instrText xml:space="preserve"> REF _Ref378853453 \r \h </w:instrText>
            </w:r>
            <w:r w:rsidRPr="00D52224">
              <w:rPr>
                <w:rFonts w:eastAsia="Times New Roman"/>
              </w:rPr>
            </w:r>
            <w:r w:rsidRPr="00D52224">
              <w:rPr>
                <w:rFonts w:eastAsia="Times New Roman"/>
              </w:rPr>
              <w:fldChar w:fldCharType="separate"/>
            </w:r>
            <w:r w:rsidR="00E610FE">
              <w:rPr>
                <w:rFonts w:eastAsia="Times New Roman"/>
              </w:rPr>
              <w:t>14</w:t>
            </w:r>
            <w:r w:rsidRPr="00D52224">
              <w:rPr>
                <w:rFonts w:eastAsia="Times New Roman"/>
              </w:rPr>
              <w:fldChar w:fldCharType="end"/>
            </w:r>
            <w:r>
              <w:rPr>
                <w:rFonts w:eastAsia="Times New Roman"/>
              </w:rPr>
              <w:t xml:space="preserve"> настоящей Документации.</w:t>
            </w:r>
          </w:p>
          <w:p w:rsidR="008379E6" w:rsidRPr="00BF5F26" w:rsidRDefault="008379E6" w:rsidP="00447FBD">
            <w:pPr>
              <w:ind w:firstLine="486"/>
              <w:rPr>
                <w:rFonts w:eastAsia="Times New Roman"/>
              </w:rPr>
            </w:pPr>
            <w:r>
              <w:rPr>
                <w:rFonts w:eastAsia="Times New Roman"/>
              </w:rPr>
              <w:t>7</w:t>
            </w:r>
            <w:r w:rsidRPr="00BF71BA">
              <w:rPr>
                <w:rFonts w:eastAsia="Times New Roman"/>
              </w:rPr>
              <w:t>) документы</w:t>
            </w:r>
            <w:r>
              <w:rPr>
                <w:rFonts w:eastAsia="Times New Roman"/>
              </w:rPr>
              <w:t xml:space="preserve"> Участника</w:t>
            </w:r>
            <w:r w:rsidRPr="00BF71BA">
              <w:rPr>
                <w:rFonts w:eastAsia="Times New Roman"/>
              </w:rPr>
              <w:t xml:space="preserve">, позволяющие Закупочной комиссии Общества произвести оценку </w:t>
            </w:r>
            <w:r>
              <w:rPr>
                <w:rFonts w:eastAsia="Times New Roman"/>
              </w:rPr>
              <w:t xml:space="preserve">его заявки </w:t>
            </w:r>
            <w:r w:rsidRPr="00BF71BA">
              <w:rPr>
                <w:rFonts w:eastAsia="Times New Roman"/>
              </w:rPr>
              <w:t xml:space="preserve">и сопоставление </w:t>
            </w:r>
            <w:r>
              <w:rPr>
                <w:rFonts w:eastAsia="Times New Roman"/>
              </w:rPr>
              <w:t>с другими заявками</w:t>
            </w:r>
            <w:r w:rsidRPr="00BF71BA">
              <w:rPr>
                <w:rFonts w:eastAsia="Times New Roman"/>
              </w:rPr>
              <w:t xml:space="preserve"> в соответствии с пунктом </w:t>
            </w:r>
            <w:r>
              <w:rPr>
                <w:rFonts w:eastAsia="Times New Roman"/>
              </w:rPr>
              <w:fldChar w:fldCharType="begin"/>
            </w:r>
            <w:r>
              <w:rPr>
                <w:rFonts w:eastAsia="Times New Roman"/>
              </w:rPr>
              <w:instrText xml:space="preserve"> REF _Ref378109129 \r \h </w:instrText>
            </w:r>
            <w:r>
              <w:rPr>
                <w:rFonts w:eastAsia="Times New Roman"/>
              </w:rPr>
            </w:r>
            <w:r>
              <w:rPr>
                <w:rFonts w:eastAsia="Times New Roman"/>
              </w:rPr>
              <w:fldChar w:fldCharType="separate"/>
            </w:r>
            <w:r w:rsidR="00E610FE">
              <w:rPr>
                <w:rFonts w:eastAsia="Times New Roman"/>
              </w:rPr>
              <w:t>17</w:t>
            </w:r>
            <w:r>
              <w:rPr>
                <w:rFonts w:eastAsia="Times New Roman"/>
              </w:rPr>
              <w:fldChar w:fldCharType="end"/>
            </w:r>
            <w:r w:rsidRPr="00BF71BA">
              <w:rPr>
                <w:rFonts w:eastAsia="Times New Roman"/>
              </w:rPr>
              <w:t xml:space="preserve"> </w:t>
            </w:r>
            <w:hyperlink w:anchor="_РАЗДЕЛ_II._СВЕДЕНИЯ" w:history="1">
              <w:r w:rsidRPr="00D223BE">
                <w:rPr>
                  <w:rStyle w:val="a3"/>
                  <w:rFonts w:eastAsia="Times New Roman"/>
                </w:rPr>
                <w:t>раздела II «Информационная карта»</w:t>
              </w:r>
            </w:hyperlink>
            <w:r w:rsidRPr="00BF71BA">
              <w:rPr>
                <w:rFonts w:eastAsia="Times New Roman"/>
              </w:rPr>
              <w:t xml:space="preserve"> Документации </w:t>
            </w:r>
            <w:r>
              <w:rPr>
                <w:rFonts w:eastAsia="Times New Roman"/>
              </w:rPr>
              <w:t>(</w:t>
            </w:r>
            <w:r w:rsidRPr="00BF71BA">
              <w:rPr>
                <w:rFonts w:eastAsia="Times New Roman"/>
              </w:rPr>
              <w:t>при их наличии</w:t>
            </w:r>
            <w:r>
              <w:rPr>
                <w:rFonts w:eastAsia="Times New Roman"/>
              </w:rPr>
              <w:t>)</w:t>
            </w:r>
            <w:r w:rsidRPr="00BF71BA">
              <w:rPr>
                <w:rFonts w:eastAsia="Times New Roman"/>
              </w:rPr>
              <w:t>.</w:t>
            </w:r>
            <w:bookmarkStart w:id="48" w:name="_Ref313307321"/>
          </w:p>
          <w:p w:rsidR="008379E6" w:rsidRPr="00BF5F26" w:rsidRDefault="008379E6" w:rsidP="00447FBD">
            <w:pPr>
              <w:ind w:firstLine="488"/>
              <w:rPr>
                <w:rFonts w:eastAsia="Times New Roman"/>
              </w:rPr>
            </w:pPr>
            <w:r>
              <w:rPr>
                <w:rFonts w:eastAsia="Times New Roman"/>
              </w:rPr>
              <w:t>8)</w:t>
            </w:r>
            <w:r w:rsidRPr="00D52224">
              <w:rPr>
                <w:rFonts w:eastAsia="Times New Roman"/>
              </w:rPr>
              <w:t xml:space="preserve"> Документы, подтверждающие внесение обеспечения Заявки, в случае, если в пункте </w:t>
            </w:r>
            <w:r w:rsidRPr="00D52224">
              <w:rPr>
                <w:rFonts w:eastAsia="Times New Roman"/>
              </w:rPr>
              <w:fldChar w:fldCharType="begin"/>
            </w:r>
            <w:r w:rsidRPr="00D52224">
              <w:rPr>
                <w:rFonts w:eastAsia="Times New Roman"/>
              </w:rPr>
              <w:instrText xml:space="preserve"> REF _Ref368314453 \r \h </w:instrText>
            </w:r>
            <w:r w:rsidRPr="00D52224">
              <w:rPr>
                <w:rFonts w:eastAsia="Times New Roman"/>
              </w:rPr>
            </w:r>
            <w:r w:rsidRPr="00D52224">
              <w:rPr>
                <w:rFonts w:eastAsia="Times New Roman"/>
              </w:rPr>
              <w:fldChar w:fldCharType="separate"/>
            </w:r>
            <w:r w:rsidR="00E610FE">
              <w:rPr>
                <w:rFonts w:eastAsia="Times New Roman"/>
              </w:rPr>
              <w:t>19</w:t>
            </w:r>
            <w:r w:rsidRPr="00D52224">
              <w:rPr>
                <w:rFonts w:eastAsia="Times New Roman"/>
              </w:rPr>
              <w:fldChar w:fldCharType="end"/>
            </w:r>
            <w:r w:rsidRPr="00D52224">
              <w:rPr>
                <w:rFonts w:eastAsia="Times New Roman"/>
              </w:rPr>
              <w:t xml:space="preserve"> настоящей Документации о закупке установлено требование обеспечения Заявки</w:t>
            </w:r>
            <w:r w:rsidRPr="00EC45B9">
              <w:t>, кроме случая, когда проверка внесения обеспечения Заявки осуществляется техническими средствами ЭТП.</w:t>
            </w:r>
          </w:p>
          <w:p w:rsidR="008379E6" w:rsidRPr="00D52224" w:rsidRDefault="008379E6" w:rsidP="00447FBD">
            <w:pPr>
              <w:ind w:firstLine="488"/>
              <w:rPr>
                <w:rFonts w:eastAsia="Times New Roman"/>
              </w:rPr>
            </w:pPr>
            <w:r>
              <w:rPr>
                <w:rFonts w:eastAsia="Times New Roman"/>
              </w:rPr>
              <w:t>9</w:t>
            </w:r>
            <w:r w:rsidRPr="00D52224">
              <w:rPr>
                <w:rFonts w:eastAsia="Times New Roman"/>
              </w:rPr>
              <w:t xml:space="preserve">) </w:t>
            </w:r>
            <w:bookmarkStart w:id="49" w:name="_Toc313350156"/>
            <w:bookmarkStart w:id="50" w:name="_Toc313349960"/>
            <w:bookmarkEnd w:id="48"/>
            <w:proofErr w:type="gramStart"/>
            <w:r w:rsidRPr="00D52224">
              <w:rPr>
                <w:rFonts w:eastAsia="Times New Roman"/>
              </w:rPr>
              <w:t>В</w:t>
            </w:r>
            <w:proofErr w:type="gramEnd"/>
            <w:r w:rsidRPr="00D52224">
              <w:rPr>
                <w:rFonts w:eastAsia="Times New Roman"/>
              </w:rPr>
              <w:t xml:space="preserve"> случае если на стороне одного </w:t>
            </w:r>
            <w:r>
              <w:rPr>
                <w:rFonts w:eastAsia="Times New Roman"/>
              </w:rPr>
              <w:t>Участник</w:t>
            </w:r>
            <w:r w:rsidRPr="00D52224">
              <w:rPr>
                <w:rFonts w:eastAsia="Times New Roman"/>
              </w:rPr>
              <w:t>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8379E6" w:rsidRPr="00D52224" w:rsidRDefault="008379E6" w:rsidP="00447FBD">
            <w:pPr>
              <w:ind w:firstLine="488"/>
              <w:rPr>
                <w:rFonts w:eastAsia="Times New Roman"/>
              </w:rPr>
            </w:pPr>
            <w:r w:rsidRPr="00D52224">
              <w:rPr>
                <w:rFonts w:eastAsia="Times New Roman"/>
              </w:rPr>
              <w:t xml:space="preserve">а) об участии на стороне одного </w:t>
            </w:r>
            <w:r>
              <w:rPr>
                <w:rFonts w:eastAsia="Times New Roman"/>
              </w:rPr>
              <w:t>Участник</w:t>
            </w:r>
            <w:r w:rsidRPr="00D52224">
              <w:rPr>
                <w:rFonts w:eastAsia="Times New Roman"/>
              </w:rPr>
              <w:t>а нескольких лиц, с указанием фирменного наименования, места нахождения, почтового адреса, электронной почты, контактных телефонов таких лиц;</w:t>
            </w:r>
          </w:p>
          <w:p w:rsidR="008379E6" w:rsidRPr="00D52224" w:rsidRDefault="008379E6" w:rsidP="00447FBD">
            <w:pPr>
              <w:ind w:firstLine="488"/>
              <w:rPr>
                <w:rFonts w:eastAsia="Times New Roman"/>
              </w:rPr>
            </w:pPr>
            <w:r w:rsidRPr="00D52224">
              <w:rPr>
                <w:rFonts w:eastAsia="Times New Roman"/>
              </w:rPr>
              <w:t xml:space="preserve">б) о лице, уполномоченном принимать участие в Открытом запросе предложений в интересах всех лиц, выступающих на стороне </w:t>
            </w:r>
            <w:proofErr w:type="gramStart"/>
            <w:r>
              <w:rPr>
                <w:rFonts w:eastAsia="Times New Roman"/>
              </w:rPr>
              <w:t>Участник</w:t>
            </w:r>
            <w:r w:rsidRPr="00D52224">
              <w:rPr>
                <w:rFonts w:eastAsia="Times New Roman"/>
              </w:rPr>
              <w:t>а  и</w:t>
            </w:r>
            <w:proofErr w:type="gramEnd"/>
            <w:r w:rsidRPr="00D52224">
              <w:rPr>
                <w:rFonts w:eastAsia="Times New Roman"/>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3" w:history="1">
              <w:r w:rsidRPr="00D52224">
                <w:rPr>
                  <w:rFonts w:eastAsia="Times New Roman"/>
                  <w:color w:val="0000FF"/>
                  <w:u w:val="single"/>
                </w:rPr>
                <w:t>Положением о закупках</w:t>
              </w:r>
            </w:hyperlink>
            <w:r w:rsidRPr="00D52224">
              <w:rPr>
                <w:rFonts w:eastAsia="Times New Roman"/>
              </w:rPr>
              <w:t xml:space="preserve"> и Документацией о закупке;</w:t>
            </w:r>
          </w:p>
          <w:p w:rsidR="008379E6" w:rsidRPr="00D52224" w:rsidRDefault="008379E6" w:rsidP="00447FBD">
            <w:pPr>
              <w:ind w:firstLine="488"/>
              <w:rPr>
                <w:rFonts w:eastAsia="Times New Roman"/>
                <w:iCs/>
              </w:rPr>
            </w:pPr>
            <w:r w:rsidRPr="00D52224">
              <w:rPr>
                <w:rFonts w:eastAsia="Times New Roman"/>
              </w:rPr>
              <w:t xml:space="preserve">в) </w:t>
            </w:r>
            <w:r w:rsidRPr="00D52224">
              <w:rPr>
                <w:rFonts w:eastAsia="Times New Roman"/>
                <w:iCs/>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52224">
              <w:rPr>
                <w:rFonts w:eastAsia="Times New Roman"/>
                <w:iCs/>
              </w:rPr>
              <w:t>субисполнителей</w:t>
            </w:r>
            <w:proofErr w:type="spellEnd"/>
            <w:r w:rsidRPr="00D52224">
              <w:rPr>
                <w:rFonts w:eastAsia="Times New Roman"/>
                <w:iCs/>
              </w:rPr>
              <w:t xml:space="preserve"> по договору (договорам) заключённому по результатам Открытого запроса предложений;</w:t>
            </w:r>
          </w:p>
          <w:p w:rsidR="008379E6" w:rsidRPr="00D52224" w:rsidRDefault="008379E6" w:rsidP="00447FBD">
            <w:pPr>
              <w:ind w:firstLine="488"/>
              <w:rPr>
                <w:rFonts w:eastAsia="Times New Roman"/>
              </w:rPr>
            </w:pPr>
            <w:r w:rsidRPr="00D52224">
              <w:rPr>
                <w:rFonts w:eastAsia="Times New Roman"/>
              </w:rPr>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rPr>
                <w:rFonts w:eastAsia="Times New Roman"/>
              </w:rPr>
              <w:t>Участник</w:t>
            </w:r>
            <w:r w:rsidRPr="00D52224">
              <w:rPr>
                <w:rFonts w:eastAsia="Times New Roman"/>
              </w:rPr>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w:t>
            </w:r>
            <w:r>
              <w:rPr>
                <w:rFonts w:eastAsia="Times New Roman"/>
              </w:rPr>
              <w:t>Участник</w:t>
            </w:r>
            <w:r w:rsidRPr="00D52224">
              <w:rPr>
                <w:rFonts w:eastAsia="Times New Roman"/>
              </w:rPr>
              <w:t>ом в Заявке;</w:t>
            </w:r>
          </w:p>
          <w:p w:rsidR="008379E6" w:rsidRPr="00EC45B9" w:rsidRDefault="008379E6" w:rsidP="00447FBD">
            <w:pPr>
              <w:ind w:firstLine="488"/>
            </w:pPr>
            <w:r w:rsidRPr="00EC45B9">
              <w:t xml:space="preserve">д) о распределении между лицами, выступающими на стороне одного </w:t>
            </w:r>
            <w:r>
              <w:t>Участник</w:t>
            </w:r>
            <w:r w:rsidRPr="00EC45B9">
              <w:t xml:space="preserve">а, обязанности по внесению денежных средств в качестве обеспечения Заявки на участие в закупке (если в пункте </w:t>
            </w:r>
            <w:r w:rsidRPr="00EC45B9">
              <w:fldChar w:fldCharType="begin"/>
            </w:r>
            <w:r w:rsidRPr="00EC45B9">
              <w:instrText xml:space="preserve"> REF _Ref368314453 \r \h </w:instrText>
            </w:r>
            <w:r>
              <w:instrText xml:space="preserve"> \* MERGEFORMAT </w:instrText>
            </w:r>
            <w:r w:rsidRPr="00EC45B9">
              <w:fldChar w:fldCharType="separate"/>
            </w:r>
            <w:r w:rsidR="00E610FE">
              <w:t>19</w:t>
            </w:r>
            <w:r w:rsidRPr="00EC45B9">
              <w:fldChar w:fldCharType="end"/>
            </w:r>
            <w:r w:rsidRPr="00EC45B9">
              <w:t xml:space="preserve"> </w:t>
            </w:r>
            <w:hyperlink w:anchor="_РАЗДЕЛ_II._СВЕДЕНИЯ" w:history="1">
              <w:r w:rsidRPr="00EC45B9">
                <w:rPr>
                  <w:rStyle w:val="a3"/>
                </w:rPr>
                <w:t xml:space="preserve">раздела II «Информационная </w:t>
              </w:r>
              <w:proofErr w:type="gramStart"/>
              <w:r w:rsidRPr="00EC45B9">
                <w:rPr>
                  <w:rStyle w:val="a3"/>
                </w:rPr>
                <w:t>карта»</w:t>
              </w:r>
            </w:hyperlink>
            <w:r w:rsidRPr="00EC45B9">
              <w:t xml:space="preserve">  Документации</w:t>
            </w:r>
            <w:proofErr w:type="gramEnd"/>
            <w:r w:rsidRPr="00EC45B9">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p>
          <w:p w:rsidR="008379E6" w:rsidRPr="0004629F" w:rsidRDefault="008379E6" w:rsidP="00447FBD">
            <w:pPr>
              <w:ind w:firstLine="488"/>
              <w:rPr>
                <w:rFonts w:eastAsia="Times New Roman"/>
              </w:rPr>
            </w:pPr>
            <w:r w:rsidRPr="00D52224">
              <w:rPr>
                <w:rFonts w:eastAsia="Times New Roman"/>
              </w:rPr>
              <w:t xml:space="preserve">е) о распределении между лицами, выступающими на стороне одного </w:t>
            </w:r>
            <w:r>
              <w:rPr>
                <w:rFonts w:eastAsia="Times New Roman"/>
              </w:rPr>
              <w:t>Участник</w:t>
            </w:r>
            <w:r w:rsidRPr="00D52224">
              <w:rPr>
                <w:rFonts w:eastAsia="Times New Roman"/>
              </w:rPr>
              <w:t xml:space="preserve">а, обязанности по предоставлению обеспечения исполнения договора (если в пункте </w:t>
            </w:r>
            <w:r w:rsidRPr="00D52224">
              <w:rPr>
                <w:rFonts w:eastAsia="Times New Roman"/>
              </w:rPr>
              <w:fldChar w:fldCharType="begin"/>
            </w:r>
            <w:r w:rsidRPr="00D52224">
              <w:rPr>
                <w:rFonts w:eastAsia="Times New Roman"/>
              </w:rPr>
              <w:instrText xml:space="preserve"> REF _Ref377141801 \r \h </w:instrText>
            </w:r>
            <w:r w:rsidRPr="00D52224">
              <w:rPr>
                <w:rFonts w:eastAsia="Times New Roman"/>
              </w:rPr>
            </w:r>
            <w:r w:rsidRPr="00D52224">
              <w:rPr>
                <w:rFonts w:eastAsia="Times New Roman"/>
              </w:rPr>
              <w:fldChar w:fldCharType="separate"/>
            </w:r>
            <w:r w:rsidR="00E610FE">
              <w:rPr>
                <w:rFonts w:eastAsia="Times New Roman"/>
              </w:rPr>
              <w:t>20</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предусмотрено требование о предоставлении обеспечения исполнения договора). </w:t>
            </w:r>
            <w:bookmarkEnd w:id="49"/>
            <w:bookmarkEnd w:id="50"/>
          </w:p>
          <w:p w:rsidR="008379E6" w:rsidRPr="00D52224" w:rsidRDefault="008379E6" w:rsidP="00447FBD">
            <w:pPr>
              <w:ind w:firstLine="488"/>
              <w:rPr>
                <w:rFonts w:eastAsia="Times New Roman"/>
                <w:b/>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rPr>
                <w:rFonts w:eastAsia="Times New Roman"/>
              </w:rPr>
            </w:pPr>
            <w:bookmarkStart w:id="51" w:name="п27"/>
            <w:bookmarkStart w:id="52" w:name="_Ref460515936"/>
            <w:bookmarkEnd w:id="51"/>
          </w:p>
        </w:tc>
        <w:bookmarkEnd w:id="52"/>
        <w:tc>
          <w:tcPr>
            <w:tcW w:w="2585" w:type="dxa"/>
            <w:tcBorders>
              <w:top w:val="single" w:sz="4" w:space="0" w:color="auto"/>
              <w:left w:val="single" w:sz="4" w:space="0" w:color="auto"/>
              <w:bottom w:val="single" w:sz="4" w:space="0" w:color="auto"/>
              <w:right w:val="single" w:sz="4" w:space="0" w:color="auto"/>
            </w:tcBorders>
          </w:tcPr>
          <w:p w:rsidR="008379E6" w:rsidRDefault="008379E6" w:rsidP="00447FBD">
            <w:r>
              <w:t>Перечень документов, предоставляемых:</w:t>
            </w:r>
          </w:p>
          <w:p w:rsidR="008379E6" w:rsidRDefault="008379E6" w:rsidP="00447FBD">
            <w:r>
              <w:t xml:space="preserve">- победителем Закупки, </w:t>
            </w:r>
          </w:p>
          <w:p w:rsidR="008379E6" w:rsidRPr="005C24A0" w:rsidRDefault="008379E6" w:rsidP="00447FBD">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379E6" w:rsidRPr="00B12588" w:rsidRDefault="008379E6" w:rsidP="00447FBD">
            <w:pPr>
              <w:ind w:firstLine="488"/>
            </w:pPr>
            <w:bookmarkStart w:id="53" w:name="_Ref374097459"/>
            <w:r>
              <w:t>1</w:t>
            </w:r>
            <w:r w:rsidRPr="00B12588">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8379E6" w:rsidRPr="00B12588" w:rsidRDefault="008379E6" w:rsidP="00447FBD">
            <w:pPr>
              <w:ind w:firstLine="488"/>
            </w:pPr>
            <w:bookmarkStart w:id="54" w:name="_Ref334305142"/>
            <w:bookmarkStart w:id="55" w:name="_Ref422836591"/>
            <w:r>
              <w:t>2</w:t>
            </w:r>
            <w:r w:rsidRPr="00B12588">
              <w:t>. Копии учредительных документов (для юридических лиц)</w:t>
            </w:r>
            <w:bookmarkEnd w:id="54"/>
            <w:r w:rsidRPr="00B12588">
              <w:t>;</w:t>
            </w:r>
            <w:bookmarkEnd w:id="55"/>
          </w:p>
          <w:p w:rsidR="008379E6" w:rsidRPr="00B12588" w:rsidRDefault="008379E6" w:rsidP="00447FBD">
            <w:pPr>
              <w:ind w:firstLine="488"/>
            </w:pPr>
            <w:bookmarkStart w:id="56" w:name="_Ref373859518"/>
            <w:bookmarkStart w:id="57" w:name="_Ref374549362"/>
            <w:r>
              <w:t>3</w:t>
            </w:r>
            <w:r w:rsidRPr="00B12588">
              <w:t xml:space="preserve">. Копии документов, подтверждающие полномочия представителей </w:t>
            </w:r>
            <w:r>
              <w:t>Участник</w:t>
            </w:r>
            <w:r w:rsidRPr="00B12588">
              <w:t xml:space="preserve">а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w:t>
            </w:r>
            <w:r w:rsidRPr="00B12588">
              <w:t xml:space="preserve">а имеет право действовать от имени </w:t>
            </w:r>
            <w:r>
              <w:t>Участник</w:t>
            </w:r>
            <w:r w:rsidRPr="00B12588">
              <w:t xml:space="preserve">а без доверенности, то копии документов, подтверждающих данное право представителя </w:t>
            </w:r>
            <w:r>
              <w:t>Участник</w:t>
            </w:r>
            <w:r w:rsidRPr="00B12588">
              <w:t xml:space="preserve">а. Если представитель </w:t>
            </w:r>
            <w:r>
              <w:t>Участник</w:t>
            </w:r>
            <w:r w:rsidRPr="00B12588">
              <w:t xml:space="preserve">а действует от имени </w:t>
            </w:r>
            <w:r>
              <w:t>Участник</w:t>
            </w:r>
            <w:r w:rsidRPr="00B12588">
              <w:t xml:space="preserve">а на основании доверенности, то копия такой доверенности и копия документов, подтверждающих право представителя </w:t>
            </w:r>
            <w:r>
              <w:t>Участник</w:t>
            </w:r>
            <w:r w:rsidRPr="00B12588">
              <w:t>а, выдавшего доверенность, выдавать такую доверенность</w:t>
            </w:r>
            <w:bookmarkEnd w:id="56"/>
            <w:r w:rsidRPr="00B12588">
              <w:t>;</w:t>
            </w:r>
            <w:bookmarkEnd w:id="57"/>
          </w:p>
          <w:p w:rsidR="008379E6" w:rsidRPr="00B12588" w:rsidRDefault="008379E6" w:rsidP="00447FBD">
            <w:pPr>
              <w:ind w:firstLine="488"/>
            </w:pPr>
            <w:r>
              <w:t>4</w:t>
            </w:r>
            <w:r w:rsidRPr="00B12588">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t>Участник</w:t>
            </w:r>
            <w:r w:rsidRPr="00B12588">
              <w:t xml:space="preserve">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w:t>
            </w:r>
            <w:r w:rsidRPr="00B12588">
              <w:t>ом наличия указанной задолженности, если решение по жалобе на дату рассмотрения Заявки не принято.</w:t>
            </w:r>
          </w:p>
          <w:p w:rsidR="008379E6" w:rsidRPr="00A4330A" w:rsidRDefault="008379E6" w:rsidP="00447FBD">
            <w:pPr>
              <w:ind w:firstLine="387"/>
              <w:rPr>
                <w:color w:val="538135"/>
              </w:rPr>
            </w:pPr>
            <w:r>
              <w:t>5</w:t>
            </w:r>
            <w:r w:rsidRPr="00B12588">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t>В случае применения</w:t>
            </w:r>
            <w:r w:rsidRPr="00B12588">
              <w:t xml:space="preserve"> упрощенн</w:t>
            </w:r>
            <w:r>
              <w:t>ой</w:t>
            </w:r>
            <w:r w:rsidRPr="00B12588">
              <w:t xml:space="preserve"> систем</w:t>
            </w:r>
            <w:r>
              <w:t>ы</w:t>
            </w:r>
            <w:r w:rsidRPr="00B12588">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8379E6" w:rsidRPr="005C24A0" w:rsidRDefault="008379E6" w:rsidP="00447FBD">
            <w:pPr>
              <w:ind w:firstLine="486"/>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w:t>
            </w:r>
            <w:r w:rsidRPr="002D1522">
              <w:t>оговоров).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contextualSpacing/>
              <w:jc w:val="center"/>
              <w:rPr>
                <w:rFonts w:eastAsia="Times New Roman"/>
              </w:rPr>
            </w:pPr>
            <w:bookmarkStart w:id="58" w:name="_Ref368316022"/>
          </w:p>
        </w:tc>
        <w:bookmarkEnd w:id="58"/>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Требование к описанию </w:t>
            </w:r>
            <w:r>
              <w:rPr>
                <w:rFonts w:eastAsia="Times New Roman"/>
              </w:rPr>
              <w:t>Участник</w:t>
            </w:r>
            <w:r w:rsidRPr="00D52224">
              <w:rPr>
                <w:rFonts w:eastAsia="Times New Roman"/>
              </w:rPr>
              <w:t xml:space="preserve">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rPr>
                <w:rFonts w:eastAsia="Times New Roman"/>
              </w:rPr>
              <w:t>Участник</w:t>
            </w:r>
            <w:r w:rsidRPr="00D52224">
              <w:rPr>
                <w:rFonts w:eastAsia="Times New Roman"/>
              </w:rPr>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379E6" w:rsidRDefault="008379E6" w:rsidP="00447FBD">
            <w:pPr>
              <w:ind w:firstLine="486"/>
            </w:pPr>
            <w:r>
              <w:t>Указывается в первой части Заявки.</w:t>
            </w:r>
          </w:p>
          <w:p w:rsidR="008379E6" w:rsidRPr="00D52224" w:rsidRDefault="008379E6" w:rsidP="00447FBD">
            <w:pPr>
              <w:ind w:firstLine="486"/>
              <w:rPr>
                <w:rFonts w:eastAsia="Times New Roman"/>
              </w:rPr>
            </w:pPr>
            <w:r w:rsidRPr="00D52224">
              <w:rPr>
                <w:rFonts w:eastAsia="Times New Roman"/>
              </w:rPr>
              <w:t xml:space="preserve">Описание осуществляется в соответствии с </w:t>
            </w:r>
            <w:hyperlink w:anchor="_Форма_3_ТЕХНИКО-КОММЕРЧЕСКОЕ" w:history="1">
              <w:r w:rsidRPr="00D52224">
                <w:rPr>
                  <w:rFonts w:eastAsia="Times New Roman"/>
                  <w:color w:val="0000FF"/>
                  <w:u w:val="single"/>
                </w:rPr>
                <w:t>формой 3</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w:t>
              </w:r>
              <w:r w:rsidRPr="00D52224">
                <w:rPr>
                  <w:rFonts w:eastAsia="Times New Roman"/>
                  <w:color w:val="0000FF"/>
                  <w:u w:val="single"/>
                  <w:lang w:val="en-US"/>
                </w:rPr>
                <w:t>III</w:t>
              </w:r>
              <w:r w:rsidRPr="00D52224">
                <w:rPr>
                  <w:rFonts w:eastAsia="Times New Roman"/>
                  <w:color w:val="0000FF"/>
                  <w:u w:val="single"/>
                </w:rPr>
                <w:t xml:space="preserve"> «ФОРМЫ ДЛЯ ЗАПОЛНЕНИЯ </w:t>
              </w:r>
              <w:r>
                <w:rPr>
                  <w:rFonts w:eastAsia="Times New Roman"/>
                  <w:color w:val="0000FF"/>
                  <w:u w:val="single"/>
                </w:rPr>
                <w:t>УЧАСТНИК</w:t>
              </w:r>
              <w:r w:rsidRPr="00D52224">
                <w:rPr>
                  <w:rFonts w:eastAsia="Times New Roman"/>
                  <w:color w:val="0000FF"/>
                  <w:u w:val="single"/>
                </w:rPr>
                <w:t>АМИ»</w:t>
              </w:r>
            </w:hyperlink>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379E6" w:rsidRPr="00BB0674" w:rsidRDefault="008379E6" w:rsidP="00447FBD">
            <w:pPr>
              <w:ind w:firstLine="387"/>
              <w:contextualSpacing/>
              <w:rPr>
                <w:rFonts w:eastAsia="Times New Roman"/>
              </w:rPr>
            </w:pPr>
            <w:r w:rsidRPr="00D52224">
              <w:rPr>
                <w:rFonts w:eastAsia="Times New Roman"/>
              </w:rPr>
              <w:t xml:space="preserve">1. Заявка должна содержать согласие </w:t>
            </w:r>
            <w:r>
              <w:rPr>
                <w:rFonts w:eastAsia="Times New Roman"/>
              </w:rPr>
              <w:t>Участник</w:t>
            </w:r>
            <w:r w:rsidRPr="00D52224">
              <w:rPr>
                <w:rFonts w:eastAsia="Times New Roman"/>
              </w:rPr>
              <w:t xml:space="preserve">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52224">
              <w:rPr>
                <w:rFonts w:eastAsia="Times New Roman"/>
              </w:rPr>
              <w:fldChar w:fldCharType="begin"/>
            </w:r>
            <w:r w:rsidRPr="00D52224">
              <w:rPr>
                <w:rFonts w:eastAsia="Times New Roman"/>
              </w:rPr>
              <w:instrText xml:space="preserve"> REF _Ref368314814 \r \h </w:instrText>
            </w:r>
            <w:r w:rsidRPr="00D52224">
              <w:rPr>
                <w:rFonts w:eastAsia="Times New Roman"/>
              </w:rPr>
            </w:r>
            <w:r w:rsidRPr="00D52224">
              <w:rPr>
                <w:rFonts w:eastAsia="Times New Roman"/>
              </w:rPr>
              <w:fldChar w:fldCharType="separate"/>
            </w:r>
            <w:r w:rsidR="00E610FE">
              <w:rPr>
                <w:rFonts w:eastAsia="Times New Roman"/>
              </w:rPr>
              <w:t>26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содержание которых соответствует треб</w:t>
            </w:r>
            <w:r>
              <w:rPr>
                <w:rFonts w:eastAsia="Times New Roman"/>
              </w:rPr>
              <w:t>ованиям настоящей Документации.</w:t>
            </w:r>
          </w:p>
          <w:p w:rsidR="008379E6" w:rsidRPr="00BB0674" w:rsidRDefault="008379E6" w:rsidP="00447FBD">
            <w:pPr>
              <w:ind w:firstLine="387"/>
            </w:pPr>
            <w:r w:rsidRPr="00D52224">
              <w:rPr>
                <w:rFonts w:eastAsia="Times New Roman"/>
              </w:rPr>
              <w:t xml:space="preserve">2. </w:t>
            </w:r>
            <w:r w:rsidRPr="00B12588">
              <w:t>Заявка и документы, входящие в состав Заявки, должны бы</w:t>
            </w:r>
            <w:r w:rsidRPr="00D50C83">
              <w:t>ть составлены на русском языке.</w:t>
            </w:r>
            <w:r>
              <w:t xml:space="preserve">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w:t>
            </w:r>
            <w:r>
              <w:t>Участник</w:t>
            </w:r>
            <w:r w:rsidRPr="00B12588">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8379E6" w:rsidRPr="00BB0674" w:rsidRDefault="008379E6" w:rsidP="00447FBD">
            <w:pPr>
              <w:ind w:firstLine="387"/>
              <w:rPr>
                <w:rFonts w:eastAsia="Times New Roman"/>
              </w:rPr>
            </w:pPr>
            <w:r w:rsidRPr="00D52224">
              <w:rPr>
                <w:rFonts w:eastAsia="Times New Roman"/>
              </w:rPr>
              <w:t xml:space="preserve">3. Все суммы денежных средств в Заявке должны быть выражены в валюте, установленной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E610FE">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Документы, оригиналы которых выданы </w:t>
            </w:r>
            <w:r>
              <w:rPr>
                <w:rFonts w:eastAsia="Times New Roman"/>
              </w:rPr>
              <w:t>Участник</w:t>
            </w:r>
            <w:r w:rsidRPr="00D52224">
              <w:rPr>
                <w:rFonts w:eastAsia="Times New Roman"/>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E610FE">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исходя из Официального курса валюты, установленного Центральным банком Российской Федерации, с указанием такового</w:t>
            </w:r>
            <w:r>
              <w:rPr>
                <w:rFonts w:eastAsia="Times New Roman"/>
              </w:rPr>
              <w:t xml:space="preserve"> курса и даты его установления.</w:t>
            </w:r>
          </w:p>
          <w:p w:rsidR="008379E6" w:rsidRPr="00BB0674" w:rsidRDefault="008379E6" w:rsidP="00447FBD">
            <w:pPr>
              <w:ind w:firstLine="387"/>
              <w:contextualSpacing/>
              <w:rPr>
                <w:rFonts w:eastAsia="Times New Roman"/>
              </w:rPr>
            </w:pPr>
            <w:r>
              <w:rPr>
                <w:rFonts w:eastAsia="Times New Roman"/>
              </w:rPr>
              <w:t>4</w:t>
            </w:r>
            <w:r w:rsidRPr="00D52224">
              <w:rPr>
                <w:rFonts w:eastAsia="Times New Roman"/>
              </w:rPr>
              <w:t xml:space="preserve">. </w:t>
            </w:r>
            <w:r w:rsidRPr="003C79AE">
              <w:t>Заявка и документы, входящие в состав Заявки, предоставляются в форматах, *</w:t>
            </w:r>
            <w:proofErr w:type="spellStart"/>
            <w:r w:rsidRPr="003C79AE">
              <w:t>doc</w:t>
            </w:r>
            <w:proofErr w:type="spellEnd"/>
            <w:r w:rsidRPr="003C79AE">
              <w:t>., *</w:t>
            </w:r>
            <w:proofErr w:type="spellStart"/>
            <w:proofErr w:type="gramStart"/>
            <w:r w:rsidRPr="003C79AE">
              <w:t>docx</w:t>
            </w:r>
            <w:proofErr w:type="spellEnd"/>
            <w:r w:rsidRPr="003C79AE">
              <w:t>.,</w:t>
            </w:r>
            <w:proofErr w:type="gramEnd"/>
            <w:r w:rsidRPr="003C79AE">
              <w:t xml:space="preserve"> *</w:t>
            </w:r>
            <w:proofErr w:type="spellStart"/>
            <w:r w:rsidRPr="003C79AE">
              <w:t>xls</w:t>
            </w:r>
            <w:proofErr w:type="spellEnd"/>
            <w:r w:rsidRPr="003C79AE">
              <w:t>., *</w:t>
            </w:r>
            <w:proofErr w:type="spellStart"/>
            <w:r w:rsidRPr="003C79AE">
              <w:t>xlsx</w:t>
            </w:r>
            <w:proofErr w:type="spellEnd"/>
            <w:r w:rsidRPr="003C79AE">
              <w:t>., *</w:t>
            </w:r>
            <w:proofErr w:type="spellStart"/>
            <w:r w:rsidRPr="003C79AE">
              <w:t>ppt</w:t>
            </w:r>
            <w:proofErr w:type="spellEnd"/>
            <w:r w:rsidRPr="003C79AE">
              <w:t>., и т.д. в отсканированном виде в формате *</w:t>
            </w:r>
            <w:proofErr w:type="spellStart"/>
            <w:r w:rsidRPr="003C79AE">
              <w:t>pdf</w:t>
            </w:r>
            <w:proofErr w:type="spellEnd"/>
            <w:r w:rsidRPr="003C79AE">
              <w:t>., обеспечивающем сохранение всех аутентичных признаков подлинности (качество - не менее 200 точек на дюйм</w:t>
            </w:r>
            <w:r>
              <w:t xml:space="preserve">, </w:t>
            </w:r>
            <w:r w:rsidRPr="00D52224">
              <w:rPr>
                <w:rFonts w:eastAsia="Times New Roman"/>
              </w:rPr>
              <w:t>если иное не следует из условий настоящей Документации и Регламента работы ЭТП</w:t>
            </w:r>
            <w:r w:rsidRPr="003C79AE">
              <w:t>, графической подписи лица, печати (при наличии))</w:t>
            </w:r>
            <w:r>
              <w:rPr>
                <w:rFonts w:eastAsia="Times New Roman"/>
              </w:rPr>
              <w:t xml:space="preserve">; </w:t>
            </w:r>
          </w:p>
          <w:p w:rsidR="008379E6" w:rsidRPr="00BB0674" w:rsidRDefault="008379E6" w:rsidP="00447FBD">
            <w:pPr>
              <w:ind w:firstLine="387"/>
              <w:contextualSpacing/>
              <w:rPr>
                <w:rFonts w:eastAsia="Times New Roman"/>
              </w:rPr>
            </w:pPr>
            <w:r>
              <w:rPr>
                <w:rFonts w:eastAsia="Times New Roman"/>
              </w:rPr>
              <w:t>5</w:t>
            </w:r>
            <w:r w:rsidRPr="00D52224">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w:t>
            </w:r>
            <w:r>
              <w:rPr>
                <w:rFonts w:eastAsia="Times New Roman"/>
              </w:rPr>
              <w:t>тие в закупке от 01012013.pdf);</w:t>
            </w:r>
          </w:p>
          <w:p w:rsidR="008379E6" w:rsidRPr="00BB0674" w:rsidRDefault="008379E6" w:rsidP="00447FBD">
            <w:pPr>
              <w:ind w:firstLine="387"/>
              <w:contextualSpacing/>
              <w:rPr>
                <w:rFonts w:eastAsia="Times New Roman"/>
              </w:rPr>
            </w:pPr>
            <w:r>
              <w:rPr>
                <w:rFonts w:eastAsia="Times New Roman"/>
              </w:rPr>
              <w:t>6</w:t>
            </w:r>
            <w:r w:rsidRPr="00D52224">
              <w:rPr>
                <w:rFonts w:eastAsia="Times New Roman"/>
              </w:rPr>
              <w:t>. Каждый файл Заявки</w:t>
            </w:r>
            <w:r>
              <w:t>, часть Заявки</w:t>
            </w:r>
            <w:r w:rsidRPr="00D52224">
              <w:rPr>
                <w:rFonts w:eastAsia="Times New Roman"/>
              </w:rPr>
              <w:t xml:space="preserve"> либо папка-архив файлов подписывается ЭП </w:t>
            </w:r>
            <w:r>
              <w:rPr>
                <w:rFonts w:eastAsia="Times New Roman"/>
              </w:rPr>
              <w:t>Участник</w:t>
            </w:r>
            <w:r w:rsidRPr="00D52224">
              <w:rPr>
                <w:rFonts w:eastAsia="Times New Roman"/>
              </w:rPr>
              <w:t xml:space="preserve">а или уполномоченного представителя </w:t>
            </w:r>
            <w:r>
              <w:rPr>
                <w:rFonts w:eastAsia="Times New Roman"/>
              </w:rPr>
              <w:t>Участник</w:t>
            </w:r>
            <w:r w:rsidRPr="00D52224">
              <w:rPr>
                <w:rFonts w:eastAsia="Times New Roman"/>
              </w:rPr>
              <w:t xml:space="preserve">а, если </w:t>
            </w:r>
            <w:r>
              <w:rPr>
                <w:rFonts w:eastAsia="Times New Roman"/>
              </w:rPr>
              <w:t>Участник</w:t>
            </w:r>
            <w:r w:rsidRPr="00D52224">
              <w:rPr>
                <w:rFonts w:eastAsia="Times New Roman"/>
              </w:rPr>
              <w:t xml:space="preserve">ом является физическое лицо или индивидуальный предприниматель, либо подписывается уполномоченным представителем </w:t>
            </w:r>
            <w:r>
              <w:rPr>
                <w:rFonts w:eastAsia="Times New Roman"/>
              </w:rPr>
              <w:t>Участник</w:t>
            </w:r>
            <w:r w:rsidRPr="00D52224">
              <w:rPr>
                <w:rFonts w:eastAsia="Times New Roman"/>
              </w:rPr>
              <w:t>а в соответствии с законодательством Российской Федерации, требованиями Документации о закупке и Ре</w:t>
            </w:r>
            <w:r>
              <w:rPr>
                <w:rFonts w:eastAsia="Times New Roman"/>
              </w:rPr>
              <w:t>гламентом работы ЭТП.</w:t>
            </w:r>
          </w:p>
          <w:p w:rsidR="008379E6" w:rsidRPr="00B96A47" w:rsidRDefault="008379E6" w:rsidP="00447FBD">
            <w:pPr>
              <w:ind w:firstLine="387"/>
              <w:contextualSpacing/>
              <w:rPr>
                <w:rFonts w:eastAsia="Times New Roman"/>
              </w:rPr>
            </w:pPr>
            <w:r>
              <w:rPr>
                <w:rFonts w:eastAsia="Times New Roman"/>
                <w:bCs/>
              </w:rPr>
              <w:t>7</w:t>
            </w:r>
            <w:r w:rsidRPr="00D52224">
              <w:rPr>
                <w:rFonts w:eastAsia="Times New Roman"/>
                <w:bCs/>
              </w:rPr>
              <w:t xml:space="preserve">. Все сведения и документы, включенные </w:t>
            </w:r>
            <w:r>
              <w:rPr>
                <w:rFonts w:eastAsia="Times New Roman"/>
                <w:bCs/>
              </w:rPr>
              <w:t>Участник</w:t>
            </w:r>
            <w:r w:rsidRPr="00D52224">
              <w:rPr>
                <w:rFonts w:eastAsia="Times New Roman"/>
                <w:bCs/>
              </w:rPr>
              <w:t xml:space="preserve">ом в состав Заявки, должны быть поданы от имени </w:t>
            </w:r>
            <w:r>
              <w:rPr>
                <w:rFonts w:eastAsia="Times New Roman"/>
                <w:bCs/>
              </w:rPr>
              <w:t>Участник</w:t>
            </w:r>
            <w:r w:rsidRPr="00D52224">
              <w:rPr>
                <w:rFonts w:eastAsia="Times New Roman"/>
                <w:bCs/>
              </w:rPr>
              <w:t>а, а также быть подлинными и достоверными</w:t>
            </w:r>
            <w:r w:rsidRPr="00D52224">
              <w:rPr>
                <w:rFonts w:eastAsia="Times New Roman"/>
              </w:rPr>
              <w:t>.</w:t>
            </w:r>
            <w:r w:rsidRPr="00D52224">
              <w:rPr>
                <w:rFonts w:eastAsia="Times New Roman"/>
                <w:sz w:val="26"/>
                <w:szCs w:val="26"/>
              </w:rPr>
              <w:t xml:space="preserve"> </w:t>
            </w:r>
            <w:r w:rsidRPr="00D52224">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w:t>
            </w:r>
            <w:r>
              <w:rPr>
                <w:rFonts w:eastAsia="Times New Roman"/>
              </w:rPr>
              <w:t>упках и настоящей Документации.</w:t>
            </w:r>
          </w:p>
          <w:p w:rsidR="008379E6" w:rsidRPr="00D52224" w:rsidRDefault="008379E6" w:rsidP="00447FBD">
            <w:pPr>
              <w:ind w:firstLine="387"/>
              <w:contextualSpacing/>
              <w:rPr>
                <w:rFonts w:eastAsia="Times New Roman"/>
              </w:rPr>
            </w:pPr>
            <w:r>
              <w:rPr>
                <w:rFonts w:eastAsia="Times New Roman"/>
              </w:rPr>
              <w:t>8</w:t>
            </w:r>
            <w:r w:rsidRPr="00D52224">
              <w:rPr>
                <w:rFonts w:eastAsia="Times New Roman"/>
              </w:rPr>
              <w:t xml:space="preserve">. В отношении каждого лота </w:t>
            </w:r>
            <w:r>
              <w:rPr>
                <w:rFonts w:eastAsia="Times New Roman"/>
              </w:rPr>
              <w:t>Участник</w:t>
            </w:r>
            <w:r w:rsidRPr="00D52224">
              <w:rPr>
                <w:rFonts w:eastAsia="Times New Roman"/>
              </w:rPr>
              <w:t xml:space="preserve"> вправе подать только одну Заявку. В случае установления факта подачи одним </w:t>
            </w:r>
            <w:r>
              <w:rPr>
                <w:rFonts w:eastAsia="Times New Roman"/>
              </w:rPr>
              <w:t>Участник</w:t>
            </w:r>
            <w:r w:rsidRPr="00D52224">
              <w:rPr>
                <w:rFonts w:eastAsia="Times New Roman"/>
              </w:rPr>
              <w:t xml:space="preserve">ом двух и более Заявок в отношении одного лота при условии, что поданные ранее Заявки этим </w:t>
            </w:r>
            <w:r>
              <w:rPr>
                <w:rFonts w:eastAsia="Times New Roman"/>
              </w:rPr>
              <w:t>Участник</w:t>
            </w:r>
            <w:r w:rsidRPr="00D52224">
              <w:rPr>
                <w:rFonts w:eastAsia="Times New Roman"/>
              </w:rPr>
              <w:t xml:space="preserve">ом не отозваны, все Заявки такого </w:t>
            </w:r>
            <w:r>
              <w:rPr>
                <w:rFonts w:eastAsia="Times New Roman"/>
              </w:rPr>
              <w:t>Участник</w:t>
            </w:r>
            <w:r w:rsidRPr="00D52224">
              <w:rPr>
                <w:rFonts w:eastAsia="Times New Roman"/>
              </w:rPr>
              <w:t xml:space="preserve">а не рассматриваются и возвращаются такому </w:t>
            </w:r>
            <w:r>
              <w:rPr>
                <w:rFonts w:eastAsia="Times New Roman"/>
              </w:rPr>
              <w:t>Участник</w:t>
            </w:r>
            <w:r w:rsidRPr="00D52224">
              <w:rPr>
                <w:rFonts w:eastAsia="Times New Roman"/>
              </w:rPr>
              <w:t xml:space="preserve">у. </w:t>
            </w:r>
          </w:p>
          <w:p w:rsidR="008379E6" w:rsidRPr="00D52224" w:rsidRDefault="008379E6" w:rsidP="00447FBD">
            <w:pPr>
              <w:ind w:firstLine="387"/>
              <w:contextualSpacing/>
              <w:rPr>
                <w:rFonts w:eastAsia="Times New Roman"/>
              </w:rPr>
            </w:pPr>
            <w:r w:rsidRPr="00D52224">
              <w:rPr>
                <w:rFonts w:eastAsia="Times New Roman"/>
              </w:rPr>
              <w:t>Прочие правила подготовки и подачи Заявки через ЭТП определяются Регламентом работы данной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6"/>
              <w:rPr>
                <w:rFonts w:eastAsia="Times New Roman"/>
              </w:rPr>
            </w:pPr>
            <w:r w:rsidRPr="00D52224">
              <w:rPr>
                <w:rFonts w:eastAsia="Times New Roman"/>
              </w:rPr>
              <w:t xml:space="preserve">Закупочная комиссия в срок, указанный в Извещении о закупке и в пункте </w:t>
            </w:r>
            <w:r w:rsidRPr="00D52224">
              <w:rPr>
                <w:rFonts w:eastAsia="Times New Roman"/>
              </w:rPr>
              <w:fldChar w:fldCharType="begin"/>
            </w:r>
            <w:r w:rsidRPr="00D52224">
              <w:rPr>
                <w:rFonts w:eastAsia="Times New Roman"/>
              </w:rPr>
              <w:instrText xml:space="preserve"> REF _Ref378107245 \r \h </w:instrText>
            </w:r>
            <w:r w:rsidRPr="00D52224">
              <w:rPr>
                <w:rFonts w:eastAsia="Times New Roman"/>
              </w:rPr>
            </w:r>
            <w:r w:rsidRPr="00D52224">
              <w:rPr>
                <w:rFonts w:eastAsia="Times New Roman"/>
              </w:rPr>
              <w:fldChar w:fldCharType="separate"/>
            </w:r>
            <w:r w:rsidR="00E610FE">
              <w:rPr>
                <w:rFonts w:eastAsia="Times New Roman"/>
              </w:rPr>
              <w:t>9</w:t>
            </w:r>
            <w:r w:rsidRPr="00D52224">
              <w:rPr>
                <w:rFonts w:eastAsia="Times New Roman"/>
              </w:rPr>
              <w:fldChar w:fldCharType="end"/>
            </w:r>
            <w:r w:rsidRPr="00D52224">
              <w:rPr>
                <w:rFonts w:eastAsia="Times New Roman"/>
              </w:rPr>
              <w:t xml:space="preserve"> </w:t>
            </w:r>
            <w:r w:rsidRPr="00D52224">
              <w:rPr>
                <w:rFonts w:eastAsia="Times New Roman"/>
                <w:iCs/>
              </w:rPr>
              <w:t xml:space="preserve">раздела </w:t>
            </w:r>
            <w:hyperlink w:anchor="_РАЗДЕЛ_II._СВЕДЕНИЯ" w:history="1">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iCs/>
              </w:rPr>
              <w:t xml:space="preserve"> Документации</w:t>
            </w:r>
            <w:r w:rsidRPr="00D52224">
              <w:rPr>
                <w:rFonts w:eastAsia="Times New Roman"/>
              </w:rPr>
              <w:t xml:space="preserve">, осуществляет рассмотрение поданных </w:t>
            </w:r>
            <w:r>
              <w:rPr>
                <w:rFonts w:eastAsia="Times New Roman"/>
              </w:rPr>
              <w:t>Участник</w:t>
            </w:r>
            <w:r w:rsidRPr="00D52224">
              <w:rPr>
                <w:rFonts w:eastAsia="Times New Roman"/>
              </w:rPr>
              <w:t xml:space="preserve">ами Заявок на предмет их соответствия требованиям настоящей Документацией, и определяет перечень </w:t>
            </w:r>
            <w:r>
              <w:rPr>
                <w:rFonts w:eastAsia="Times New Roman"/>
              </w:rPr>
              <w:t>Участник</w:t>
            </w:r>
            <w:r w:rsidRPr="00D52224">
              <w:rPr>
                <w:rFonts w:eastAsia="Times New Roman"/>
              </w:rPr>
              <w:t>ов, которые признаются Участниками Открытого запроса предложений.</w:t>
            </w:r>
          </w:p>
          <w:p w:rsidR="008379E6" w:rsidRPr="00D52224" w:rsidRDefault="008379E6" w:rsidP="00447FBD">
            <w:pPr>
              <w:ind w:firstLine="486"/>
              <w:rPr>
                <w:rFonts w:eastAsia="Times New Roman"/>
              </w:rPr>
            </w:pPr>
            <w:r w:rsidRPr="00D52224">
              <w:rPr>
                <w:rFonts w:eastAsia="Times New Roman"/>
              </w:rPr>
              <w:t xml:space="preserve">Заявка и </w:t>
            </w:r>
            <w:r>
              <w:rPr>
                <w:rFonts w:eastAsia="Times New Roman"/>
              </w:rPr>
              <w:t>Участник</w:t>
            </w:r>
            <w:r w:rsidRPr="00D52224">
              <w:rPr>
                <w:rFonts w:eastAsia="Times New Roman"/>
              </w:rPr>
              <w:t xml:space="preserve"> признаются Закупочной комиссией соответствующими Документации о закупке, если Заявка и </w:t>
            </w:r>
            <w:r>
              <w:rPr>
                <w:rFonts w:eastAsia="Times New Roman"/>
              </w:rPr>
              <w:t>Участник</w:t>
            </w:r>
            <w:r w:rsidRPr="00D52224">
              <w:rPr>
                <w:rFonts w:eastAsia="Times New Roman"/>
              </w:rPr>
              <w:t xml:space="preserve"> соответствуют всем требованиям, установленным Документацией о закупке.</w:t>
            </w:r>
          </w:p>
          <w:p w:rsidR="008379E6" w:rsidRDefault="008379E6" w:rsidP="00447FBD">
            <w:pPr>
              <w:ind w:firstLine="486"/>
              <w:rPr>
                <w:rFonts w:eastAsia="Times New Roman"/>
              </w:rPr>
            </w:pPr>
            <w:r w:rsidRPr="009F2FF8">
              <w:rPr>
                <w:rFonts w:eastAsia="Times New Roman"/>
              </w:rPr>
              <w:t xml:space="preserve">Заявка и </w:t>
            </w:r>
            <w:r>
              <w:rPr>
                <w:rFonts w:eastAsia="Times New Roman"/>
              </w:rPr>
              <w:t>Участник</w:t>
            </w:r>
            <w:r w:rsidRPr="009F2FF8">
              <w:rPr>
                <w:rFonts w:eastAsia="Times New Roman"/>
              </w:rPr>
              <w:t xml:space="preserve"> признаются несоответствующими Документации о закупке, если Заявка, в том числе указанные в ней товары, работы, услуги, и (или) </w:t>
            </w:r>
            <w:r>
              <w:rPr>
                <w:rFonts w:eastAsia="Times New Roman"/>
              </w:rPr>
              <w:t>Участник</w:t>
            </w:r>
            <w:r w:rsidRPr="009F2FF8">
              <w:rPr>
                <w:rFonts w:eastAsia="Times New Roman"/>
              </w:rPr>
              <w:t xml:space="preserve">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8379E6" w:rsidRPr="00D52224" w:rsidRDefault="008379E6" w:rsidP="00447FBD">
            <w:pPr>
              <w:ind w:firstLine="486"/>
              <w:rPr>
                <w:rFonts w:eastAsia="Times New Roman"/>
              </w:rPr>
            </w:pPr>
            <w:r>
              <w:t>По результатам рассмотрения (рассмотрения одной из или обеих частей заявок соответственно, учитывая положения п.</w:t>
            </w:r>
            <w:r>
              <w:fldChar w:fldCharType="begin"/>
            </w:r>
            <w:r>
              <w:instrText xml:space="preserve"> REF _Ref528845966 \r \h </w:instrText>
            </w:r>
            <w:r>
              <w:fldChar w:fldCharType="separate"/>
            </w:r>
            <w:r w:rsidR="00E610FE">
              <w:t>24</w:t>
            </w:r>
            <w:r>
              <w:fldChar w:fldCharType="end"/>
            </w:r>
            <w:r>
              <w:t xml:space="preserve"> Документации,) Заявок Участник не допускается к дальнейшему участию в Открытом запросе предложений в том числе, в следующих случаях:</w:t>
            </w:r>
          </w:p>
          <w:p w:rsidR="008379E6" w:rsidRPr="00D52224" w:rsidRDefault="008379E6" w:rsidP="00447FBD">
            <w:pPr>
              <w:ind w:firstLine="486"/>
              <w:rPr>
                <w:rFonts w:eastAsia="Times New Roman"/>
              </w:rPr>
            </w:pPr>
            <w:proofErr w:type="gramStart"/>
            <w:r w:rsidRPr="00D52224">
              <w:rPr>
                <w:rFonts w:eastAsia="Times New Roman"/>
              </w:rPr>
              <w:t>а)</w:t>
            </w:r>
            <w:r w:rsidRPr="00D52224">
              <w:rPr>
                <w:rFonts w:eastAsia="Times New Roman"/>
              </w:rPr>
              <w:tab/>
            </w:r>
            <w:proofErr w:type="gramEnd"/>
            <w:r w:rsidRPr="00D52224">
              <w:rPr>
                <w:rFonts w:eastAsia="Times New Roman"/>
              </w:rPr>
              <w:t xml:space="preserve">несоответствия </w:t>
            </w:r>
            <w:r>
              <w:rPr>
                <w:rFonts w:eastAsia="Times New Roman"/>
              </w:rPr>
              <w:t>Участник</w:t>
            </w:r>
            <w:r w:rsidRPr="00D52224">
              <w:rPr>
                <w:rFonts w:eastAsia="Times New Roman"/>
              </w:rPr>
              <w:t xml:space="preserve">а требованиям, установленным пунктом </w:t>
            </w:r>
            <w:r w:rsidRPr="00D52224">
              <w:rPr>
                <w:rFonts w:eastAsia="Times New Roman"/>
              </w:rPr>
              <w:fldChar w:fldCharType="begin"/>
            </w:r>
            <w:r w:rsidRPr="00D52224">
              <w:rPr>
                <w:rFonts w:eastAsia="Times New Roman"/>
              </w:rPr>
              <w:instrText xml:space="preserve"> REF _Ref378853304 \r \h </w:instrText>
            </w:r>
            <w:r w:rsidRPr="00D52224">
              <w:rPr>
                <w:rFonts w:eastAsia="Times New Roman"/>
              </w:rPr>
            </w:r>
            <w:r w:rsidRPr="00D52224">
              <w:rPr>
                <w:rFonts w:eastAsia="Times New Roman"/>
              </w:rPr>
              <w:fldChar w:fldCharType="separate"/>
            </w:r>
            <w:r w:rsidR="00E610FE">
              <w:rPr>
                <w:rFonts w:eastAsia="Times New Roman"/>
              </w:rPr>
              <w:t>16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w:t>
            </w:r>
          </w:p>
          <w:p w:rsidR="008379E6" w:rsidRPr="00D52224" w:rsidRDefault="008379E6" w:rsidP="00447FBD">
            <w:pPr>
              <w:ind w:firstLine="486"/>
              <w:rPr>
                <w:rFonts w:eastAsia="Times New Roman"/>
              </w:rPr>
            </w:pPr>
            <w:proofErr w:type="gramStart"/>
            <w:r w:rsidRPr="00D52224">
              <w:rPr>
                <w:rFonts w:eastAsia="Times New Roman"/>
              </w:rPr>
              <w:t>б)</w:t>
            </w:r>
            <w:r w:rsidRPr="00D52224">
              <w:rPr>
                <w:rFonts w:eastAsia="Times New Roman"/>
              </w:rPr>
              <w:tab/>
            </w:r>
            <w:proofErr w:type="gramEnd"/>
            <w:r w:rsidRPr="00D52224">
              <w:rPr>
                <w:rFonts w:eastAsia="Times New Roman"/>
              </w:rPr>
              <w:t xml:space="preserve">непредставления требуемых согласно настоящей Документации документов либо наличия в таких документах недостоверных сведений о </w:t>
            </w:r>
            <w:r>
              <w:rPr>
                <w:rFonts w:eastAsia="Times New Roman"/>
              </w:rPr>
              <w:t>Участник</w:t>
            </w:r>
            <w:r w:rsidRPr="00D52224">
              <w:rPr>
                <w:rFonts w:eastAsia="Times New Roman"/>
              </w:rPr>
              <w:t>е или о предлагаемых товарах, работах, услугах;</w:t>
            </w:r>
          </w:p>
          <w:p w:rsidR="008379E6" w:rsidRDefault="008379E6" w:rsidP="00447FBD">
            <w:pPr>
              <w:ind w:firstLine="486"/>
              <w:rPr>
                <w:rFonts w:eastAsia="Times New Roman"/>
              </w:rPr>
            </w:pPr>
            <w:proofErr w:type="gramStart"/>
            <w:r w:rsidRPr="00D52224">
              <w:rPr>
                <w:rFonts w:eastAsia="Times New Roman"/>
              </w:rPr>
              <w:t>в)</w:t>
            </w:r>
            <w:r w:rsidRPr="00D52224">
              <w:rPr>
                <w:rFonts w:eastAsia="Times New Roman"/>
              </w:rPr>
              <w:tab/>
            </w:r>
            <w:proofErr w:type="gramEnd"/>
            <w:r w:rsidRPr="00D52224">
              <w:rPr>
                <w:rFonts w:eastAsia="Times New Roman"/>
              </w:rPr>
              <w:t>несоответствия Заявки (</w:t>
            </w:r>
            <w:r>
              <w:rPr>
                <w:rFonts w:eastAsia="Times New Roman"/>
              </w:rPr>
              <w:t>любой части Заявки</w:t>
            </w:r>
            <w:r w:rsidRPr="00D52224">
              <w:rPr>
                <w:rFonts w:eastAsia="Times New Roman"/>
              </w:rPr>
              <w:t>) требованиям настоящей Документации</w:t>
            </w:r>
            <w:r>
              <w:rPr>
                <w:rFonts w:eastAsia="Times New Roman"/>
              </w:rPr>
              <w:t>;</w:t>
            </w:r>
          </w:p>
          <w:p w:rsidR="008379E6" w:rsidRDefault="008379E6" w:rsidP="00447FBD">
            <w:pPr>
              <w:ind w:firstLine="486"/>
              <w:rPr>
                <w:rFonts w:eastAsia="Times New Roman"/>
              </w:rPr>
            </w:pPr>
            <w:r>
              <w:rPr>
                <w:rFonts w:eastAsia="Times New Roman"/>
              </w:rPr>
              <w:t xml:space="preserve">г) применение </w:t>
            </w:r>
            <w:r w:rsidRPr="00E80730">
              <w:rPr>
                <w:rFonts w:eastAsia="Times New Roman"/>
              </w:rPr>
              <w:t>предложенн</w:t>
            </w:r>
            <w:r>
              <w:rPr>
                <w:rFonts w:eastAsia="Times New Roman"/>
              </w:rPr>
              <w:t>ого</w:t>
            </w:r>
            <w:r w:rsidRPr="00E80730">
              <w:rPr>
                <w:rFonts w:eastAsia="Times New Roman"/>
              </w:rPr>
              <w:t xml:space="preserve"> в Заявке </w:t>
            </w:r>
            <w:r>
              <w:rPr>
                <w:rFonts w:eastAsia="Times New Roman"/>
              </w:rPr>
              <w:t>коэффициента снижения, приведёт к превышению начальной (максимальной)</w:t>
            </w:r>
            <w:r w:rsidRPr="00E80730">
              <w:rPr>
                <w:rFonts w:eastAsia="Times New Roman"/>
              </w:rPr>
              <w:t xml:space="preserve"> цен</w:t>
            </w:r>
            <w:r>
              <w:rPr>
                <w:rFonts w:eastAsia="Times New Roman"/>
              </w:rPr>
              <w:t>ы, указанной</w:t>
            </w:r>
            <w:r w:rsidRPr="00E80730">
              <w:rPr>
                <w:rFonts w:eastAsia="Times New Roman"/>
              </w:rPr>
              <w:t xml:space="preserve"> в Извещении о закупк</w:t>
            </w:r>
            <w:r>
              <w:rPr>
                <w:rFonts w:eastAsia="Times New Roman"/>
              </w:rPr>
              <w:t>е.</w:t>
            </w:r>
          </w:p>
          <w:p w:rsidR="008379E6" w:rsidRPr="00606463" w:rsidRDefault="008379E6" w:rsidP="00447FBD">
            <w:pPr>
              <w:autoSpaceDE w:val="0"/>
              <w:autoSpaceDN w:val="0"/>
              <w:adjustRightInd w:val="0"/>
              <w:ind w:firstLine="523"/>
            </w:pPr>
            <w:r>
              <w:t xml:space="preserve">д) в случае содержания в первой части заявки </w:t>
            </w:r>
            <w:r w:rsidRPr="00C50042">
              <w:t>сведений об участнике</w:t>
            </w:r>
            <w:r>
              <w:t xml:space="preserve"> и </w:t>
            </w:r>
            <w:r w:rsidRPr="00C50042">
              <w:t xml:space="preserve">(или) о </w:t>
            </w:r>
            <w:r>
              <w:t>предложенном коэффициенте (коэффициентах) снижения, либо с</w:t>
            </w:r>
            <w:r w:rsidRPr="00694211">
              <w:t xml:space="preserve">одержания во второй части данной заявки сведений о </w:t>
            </w:r>
            <w:r>
              <w:t>коэффициенте (коэффициентах) снижения.</w:t>
            </w:r>
          </w:p>
          <w:p w:rsidR="008379E6" w:rsidRPr="009F2FF8" w:rsidRDefault="008379E6" w:rsidP="00447FBD">
            <w:pPr>
              <w:ind w:firstLine="486"/>
              <w:rPr>
                <w:rFonts w:eastAsia="Times New Roman"/>
              </w:rPr>
            </w:pPr>
            <w:r w:rsidRPr="009F2FF8">
              <w:rPr>
                <w:rFonts w:eastAsia="Times New Roman"/>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8379E6" w:rsidRPr="00BF71BA" w:rsidRDefault="008379E6" w:rsidP="00447FBD">
            <w:pPr>
              <w:ind w:firstLine="486"/>
              <w:rPr>
                <w:rFonts w:eastAsia="Times New Roman"/>
                <w:sz w:val="10"/>
                <w:szCs w:val="10"/>
              </w:rPr>
            </w:pPr>
          </w:p>
          <w:p w:rsidR="008379E6" w:rsidRPr="00D52224" w:rsidRDefault="008379E6" w:rsidP="00447FBD">
            <w:pPr>
              <w:ind w:firstLine="486"/>
              <w:rPr>
                <w:rFonts w:eastAsia="Times New Roman"/>
              </w:rPr>
            </w:pPr>
            <w:r w:rsidRPr="00D52224">
              <w:rPr>
                <w:rFonts w:eastAsia="Times New Roman"/>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8379E6" w:rsidRPr="00D52224" w:rsidRDefault="008379E6" w:rsidP="00447FBD">
            <w:pPr>
              <w:ind w:firstLine="486"/>
              <w:rPr>
                <w:rFonts w:eastAsia="Times New Roman"/>
              </w:rPr>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E610FE">
              <w:t>26</w:t>
            </w:r>
            <w:r>
              <w:fldChar w:fldCharType="end"/>
            </w:r>
            <w:r>
              <w:t xml:space="preserve">, </w:t>
            </w:r>
            <w:r>
              <w:fldChar w:fldCharType="begin"/>
            </w:r>
            <w:r>
              <w:instrText xml:space="preserve"> REF _Ref460515936 \r \h </w:instrText>
            </w:r>
            <w:r>
              <w:fldChar w:fldCharType="separate"/>
            </w:r>
            <w:r w:rsidR="00E610FE">
              <w:t>27</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rsidR="008379E6" w:rsidRPr="00D52224" w:rsidRDefault="008379E6" w:rsidP="008379E6">
      <w:pPr>
        <w:rPr>
          <w:rFonts w:eastAsia="Times New Roman"/>
          <w:sz w:val="2"/>
          <w:szCs w:val="2"/>
        </w:rPr>
      </w:pPr>
      <w:bookmarkStart w:id="59" w:name="_2.4._Критерии_и"/>
      <w:bookmarkEnd w:id="59"/>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60" w:name="_2.3._Условия_заключения"/>
      <w:bookmarkStart w:id="61" w:name="_Toc528846256"/>
      <w:bookmarkEnd w:id="60"/>
      <w:r w:rsidRPr="00D52224">
        <w:rPr>
          <w:rFonts w:eastAsia="MS Mincho"/>
          <w:b/>
          <w:bCs/>
          <w:i/>
          <w:iCs/>
          <w:color w:val="17365D"/>
          <w:sz w:val="26"/>
          <w:lang w:val="x-none" w:eastAsia="x-none"/>
        </w:rPr>
        <w:t>2.</w:t>
      </w:r>
      <w:r w:rsidRPr="00D52224">
        <w:rPr>
          <w:rFonts w:eastAsia="MS Mincho"/>
          <w:b/>
          <w:bCs/>
          <w:i/>
          <w:iCs/>
          <w:color w:val="17365D"/>
          <w:sz w:val="26"/>
          <w:lang w:eastAsia="x-none"/>
        </w:rPr>
        <w:t>3</w:t>
      </w:r>
      <w:r w:rsidRPr="00D52224">
        <w:rPr>
          <w:rFonts w:eastAsia="MS Mincho"/>
          <w:b/>
          <w:bCs/>
          <w:i/>
          <w:iCs/>
          <w:color w:val="17365D"/>
          <w:sz w:val="26"/>
          <w:lang w:val="x-none" w:eastAsia="x-none"/>
        </w:rPr>
        <w:t>. Условия заключения и исполнения договора</w:t>
      </w:r>
      <w:bookmarkEnd w:id="61"/>
    </w:p>
    <w:tbl>
      <w:tblPr>
        <w:tblW w:w="18355" w:type="dxa"/>
        <w:tblInd w:w="-318" w:type="dxa"/>
        <w:tblLayout w:type="fixed"/>
        <w:tblLook w:val="0000" w:firstRow="0" w:lastRow="0" w:firstColumn="0" w:lastColumn="0" w:noHBand="0" w:noVBand="0"/>
      </w:tblPr>
      <w:tblGrid>
        <w:gridCol w:w="710"/>
        <w:gridCol w:w="2551"/>
        <w:gridCol w:w="7440"/>
        <w:gridCol w:w="7654"/>
      </w:tblGrid>
      <w:tr w:rsidR="008379E6" w:rsidRPr="00AE4809" w:rsidTr="00447FB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w:t>
            </w:r>
          </w:p>
          <w:p w:rsidR="008379E6" w:rsidRPr="00D52224" w:rsidRDefault="008379E6" w:rsidP="00447FBD">
            <w:pPr>
              <w:rPr>
                <w:rFonts w:eastAsia="Times New Roman"/>
              </w:rPr>
            </w:pPr>
            <w:r w:rsidRPr="00D52224">
              <w:rPr>
                <w:rFonts w:eastAsia="Times New Roman"/>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Информация</w:t>
            </w:r>
          </w:p>
        </w:tc>
      </w:tr>
      <w:tr w:rsidR="008379E6" w:rsidRPr="00AE4809" w:rsidTr="00447FBD">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34" w:hanging="34"/>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ind w:left="34" w:hanging="1"/>
              <w:rPr>
                <w:rFonts w:eastAsia="Times New Roman"/>
              </w:rPr>
            </w:pPr>
            <w:r w:rsidRPr="00D52224">
              <w:rPr>
                <w:rFonts w:eastAsia="Times New Roman"/>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379E6" w:rsidRPr="00226510" w:rsidRDefault="008379E6" w:rsidP="00447FBD">
            <w:pPr>
              <w:pStyle w:val="a6"/>
              <w:rPr>
                <w:color w:val="000000"/>
              </w:rPr>
            </w:pPr>
            <w:r w:rsidRPr="00226510">
              <w:rPr>
                <w:color w:val="000000"/>
              </w:rPr>
              <w:t>Договор заключается на ЭТП в электронной форме. Порядок заключения договора определяется Регламентом работы ЭТП.</w:t>
            </w:r>
          </w:p>
          <w:p w:rsidR="008379E6" w:rsidRPr="00226510" w:rsidRDefault="008379E6" w:rsidP="00447FBD">
            <w:pPr>
              <w:pStyle w:val="a6"/>
              <w:ind w:firstLine="528"/>
              <w:rPr>
                <w:color w:val="000000"/>
              </w:rPr>
            </w:pPr>
            <w:r w:rsidRPr="00226510">
              <w:rPr>
                <w:color w:val="000000"/>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8379E6" w:rsidRPr="00226510" w:rsidRDefault="008379E6" w:rsidP="00447FBD">
            <w:pPr>
              <w:pStyle w:val="a6"/>
              <w:tabs>
                <w:tab w:val="clear" w:pos="4677"/>
                <w:tab w:val="clear" w:pos="9355"/>
              </w:tabs>
              <w:ind w:firstLine="528"/>
              <w:rPr>
                <w:color w:val="000000"/>
              </w:rPr>
            </w:pPr>
            <w:r w:rsidRPr="00226510">
              <w:rPr>
                <w:color w:val="000000"/>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226510">
              <w:rPr>
                <w:color w:val="000000"/>
              </w:rPr>
              <w:fldChar w:fldCharType="begin"/>
            </w:r>
            <w:r w:rsidRPr="00226510">
              <w:rPr>
                <w:color w:val="000000"/>
              </w:rPr>
              <w:instrText xml:space="preserve"> REF _Ref377141801 \r \h  \* MERGEFORMAT </w:instrText>
            </w:r>
            <w:r w:rsidRPr="00226510">
              <w:rPr>
                <w:color w:val="000000"/>
              </w:rPr>
            </w:r>
            <w:r w:rsidRPr="00226510">
              <w:rPr>
                <w:color w:val="000000"/>
              </w:rPr>
              <w:fldChar w:fldCharType="separate"/>
            </w:r>
            <w:r w:rsidR="00E610FE">
              <w:rPr>
                <w:color w:val="000000"/>
              </w:rPr>
              <w:t>20</w:t>
            </w:r>
            <w:r w:rsidRPr="00226510">
              <w:rPr>
                <w:color w:val="000000"/>
              </w:rPr>
              <w:fldChar w:fldCharType="end"/>
            </w:r>
            <w:r w:rsidRPr="00226510">
              <w:rPr>
                <w:color w:val="000000"/>
              </w:rPr>
              <w:t xml:space="preserve"> настоящей Документации, и подписанный ЭП уполномоченного лица Победителя.</w:t>
            </w:r>
          </w:p>
          <w:p w:rsidR="008379E6" w:rsidRPr="00226510" w:rsidRDefault="008379E6" w:rsidP="00447FBD">
            <w:pPr>
              <w:pStyle w:val="a6"/>
              <w:ind w:firstLine="528"/>
              <w:rPr>
                <w:color w:val="000000"/>
              </w:rPr>
            </w:pPr>
            <w:r w:rsidRPr="00226510">
              <w:rPr>
                <w:color w:val="000000"/>
              </w:rPr>
              <w:t>В исключительных случаях, когда условия проекта договора, размещённого Заказчиком на ЭТП, содержат несоответствия условиям:</w:t>
            </w:r>
          </w:p>
          <w:p w:rsidR="008379E6" w:rsidRPr="00226510" w:rsidRDefault="008379E6" w:rsidP="00447FBD">
            <w:pPr>
              <w:pStyle w:val="a6"/>
              <w:ind w:firstLine="528"/>
              <w:rPr>
                <w:color w:val="000000"/>
              </w:rPr>
            </w:pPr>
            <w:r w:rsidRPr="00226510">
              <w:rPr>
                <w:color w:val="000000"/>
              </w:rPr>
              <w:t>- Извещения о закупке;</w:t>
            </w:r>
          </w:p>
          <w:p w:rsidR="008379E6" w:rsidRPr="00226510" w:rsidRDefault="008379E6" w:rsidP="00447FBD">
            <w:pPr>
              <w:pStyle w:val="a6"/>
              <w:ind w:firstLine="528"/>
              <w:rPr>
                <w:color w:val="000000"/>
              </w:rPr>
            </w:pPr>
            <w:r w:rsidRPr="00226510">
              <w:rPr>
                <w:color w:val="000000"/>
              </w:rPr>
              <w:t>- Документации о закупке;</w:t>
            </w:r>
          </w:p>
          <w:p w:rsidR="008379E6" w:rsidRPr="00226510" w:rsidRDefault="008379E6" w:rsidP="00447FBD">
            <w:pPr>
              <w:pStyle w:val="a6"/>
              <w:ind w:firstLine="528"/>
              <w:rPr>
                <w:color w:val="000000"/>
              </w:rPr>
            </w:pPr>
            <w:r w:rsidRPr="00226510">
              <w:rPr>
                <w:color w:val="000000"/>
              </w:rPr>
              <w:t>- Предложения Победителя о цене договора, предложенной по результатам проведения закупки;</w:t>
            </w:r>
          </w:p>
          <w:p w:rsidR="008379E6" w:rsidRPr="00226510" w:rsidRDefault="008379E6" w:rsidP="00447FBD">
            <w:pPr>
              <w:pStyle w:val="a6"/>
              <w:ind w:firstLine="528"/>
              <w:rPr>
                <w:color w:val="000000"/>
              </w:rPr>
            </w:pPr>
            <w:r w:rsidRPr="00226510">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8379E6" w:rsidRPr="00226510" w:rsidRDefault="008379E6" w:rsidP="00447FBD">
            <w:pPr>
              <w:pStyle w:val="a6"/>
              <w:ind w:firstLine="528"/>
              <w:rPr>
                <w:color w:val="000000"/>
              </w:rPr>
            </w:pPr>
            <w:r w:rsidRPr="00226510">
              <w:rPr>
                <w:color w:val="000000"/>
              </w:rPr>
              <w:t>- Или содержат орфографические и/или арифметические ошибки, некорректные ссылки на пункты/разделы договора,</w:t>
            </w:r>
          </w:p>
          <w:p w:rsidR="008379E6" w:rsidRPr="00226510" w:rsidRDefault="008379E6" w:rsidP="00447FBD">
            <w:pPr>
              <w:pStyle w:val="a6"/>
              <w:ind w:firstLine="528"/>
              <w:rPr>
                <w:color w:val="000000"/>
              </w:rPr>
            </w:pPr>
            <w:r w:rsidRPr="00226510">
              <w:rPr>
                <w:color w:val="000000"/>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226510">
              <w:rPr>
                <w:color w:val="000000"/>
              </w:rPr>
              <w:t>Microsoft</w:t>
            </w:r>
            <w:proofErr w:type="spellEnd"/>
            <w:r w:rsidRPr="00226510">
              <w:rPr>
                <w:color w:val="000000"/>
              </w:rPr>
              <w:t xml:space="preserve"> </w:t>
            </w:r>
            <w:proofErr w:type="spellStart"/>
            <w:r w:rsidRPr="00226510">
              <w:rPr>
                <w:color w:val="000000"/>
              </w:rPr>
              <w:t>Word</w:t>
            </w:r>
            <w:proofErr w:type="spellEnd"/>
            <w:r w:rsidRPr="00226510">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8379E6" w:rsidRPr="00226510" w:rsidRDefault="008379E6" w:rsidP="00447FBD">
            <w:pPr>
              <w:pStyle w:val="a6"/>
              <w:ind w:firstLine="528"/>
              <w:rPr>
                <w:color w:val="000000"/>
              </w:rPr>
            </w:pPr>
            <w:r w:rsidRPr="00226510">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8379E6" w:rsidRPr="00226510" w:rsidRDefault="008379E6" w:rsidP="00447FBD">
            <w:pPr>
              <w:pStyle w:val="a6"/>
              <w:ind w:firstLine="528"/>
              <w:rPr>
                <w:color w:val="000000"/>
              </w:rPr>
            </w:pPr>
            <w:r w:rsidRPr="00226510">
              <w:rPr>
                <w:color w:val="000000"/>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8379E6" w:rsidRPr="00226510" w:rsidRDefault="008379E6" w:rsidP="00447FBD">
            <w:pPr>
              <w:pStyle w:val="a6"/>
              <w:ind w:firstLine="528"/>
              <w:rPr>
                <w:color w:val="000000"/>
              </w:rPr>
            </w:pPr>
            <w:r w:rsidRPr="00226510">
              <w:rPr>
                <w:color w:val="000000"/>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8379E6" w:rsidRPr="00226510" w:rsidRDefault="008379E6" w:rsidP="00447FBD">
            <w:pPr>
              <w:pStyle w:val="a6"/>
              <w:ind w:firstLine="528"/>
              <w:rPr>
                <w:color w:val="000000"/>
              </w:rPr>
            </w:pPr>
            <w:r w:rsidRPr="00226510">
              <w:rPr>
                <w:color w:val="000000"/>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8379E6" w:rsidRPr="00226510" w:rsidRDefault="008379E6" w:rsidP="00447FBD">
            <w:pPr>
              <w:pStyle w:val="a6"/>
              <w:tabs>
                <w:tab w:val="clear" w:pos="4677"/>
                <w:tab w:val="clear" w:pos="9355"/>
              </w:tabs>
              <w:rPr>
                <w:color w:val="000000"/>
              </w:rPr>
            </w:pPr>
            <w:r w:rsidRPr="00226510">
              <w:rPr>
                <w:color w:val="000000"/>
              </w:rPr>
              <w:t>С момента подписания договора ЭП уполномоченного лица Заказчика договор считается заключенным.</w:t>
            </w:r>
          </w:p>
          <w:p w:rsidR="008379E6" w:rsidRPr="008A3668" w:rsidRDefault="008379E6" w:rsidP="00447FBD">
            <w:pPr>
              <w:ind w:firstLine="528"/>
              <w:rPr>
                <w:rFonts w:eastAsia="Times New Roman"/>
              </w:rPr>
            </w:pPr>
            <w:r w:rsidRPr="00226510">
              <w:rPr>
                <w:rFonts w:eastAsia="Times New Roman"/>
                <w:color w:val="000000"/>
              </w:rPr>
              <w:t>Если Победитель не исполнил требов</w:t>
            </w:r>
            <w:r w:rsidRPr="00D52224">
              <w:rPr>
                <w:rFonts w:eastAsia="Times New Roman"/>
              </w:rPr>
              <w:t>ания, установленные в настоящем пункте, то он признаётся уклонившимся от заключения договора (договоров).</w:t>
            </w:r>
          </w:p>
          <w:p w:rsidR="008379E6" w:rsidRPr="008A3668" w:rsidRDefault="008379E6" w:rsidP="00447FBD">
            <w:pPr>
              <w:ind w:firstLine="528"/>
              <w:rPr>
                <w:rFonts w:eastAsia="Times New Roman"/>
                <w:sz w:val="10"/>
                <w:szCs w:val="10"/>
              </w:rPr>
            </w:pPr>
          </w:p>
          <w:p w:rsidR="008379E6" w:rsidRDefault="008379E6" w:rsidP="00447FBD">
            <w:pPr>
              <w:pStyle w:val="a6"/>
              <w:tabs>
                <w:tab w:val="left" w:pos="708"/>
              </w:tabs>
              <w:ind w:firstLine="528"/>
            </w:pPr>
            <w:r>
              <w:t xml:space="preserve">Если Договор </w:t>
            </w:r>
            <w:r w:rsidR="00DC0AB6">
              <w:t>в</w:t>
            </w:r>
            <w: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w:t>
            </w:r>
            <w:r w:rsidR="00DC0AB6">
              <w:t>купки подписанного Договора</w:t>
            </w:r>
            <w:r>
              <w:t xml:space="preserve">, а также документов установленных настоящей Документацией о закупке и </w:t>
            </w:r>
            <w:hyperlink r:id="rId34" w:history="1">
              <w:r>
                <w:rPr>
                  <w:rStyle w:val="a3"/>
                </w:rPr>
                <w:t>Положением о закупках товаров, работ, услуг ПАО «Ростелеком»</w:t>
              </w:r>
            </w:hyperlink>
            <w:r>
              <w:t>, направляет Договор на предварительное одобрение Договора таким органом управления Заказчика.</w:t>
            </w:r>
          </w:p>
          <w:p w:rsidR="008379E6" w:rsidRPr="00D52224" w:rsidRDefault="008379E6" w:rsidP="00DC0AB6">
            <w:pPr>
              <w:pStyle w:val="a6"/>
              <w:tabs>
                <w:tab w:val="left" w:pos="708"/>
              </w:tabs>
              <w:ind w:firstLine="528"/>
            </w:pPr>
            <w:r>
              <w:t>Если Договор не был одобрен органом управления Заказчика, то закупка признаётся несостоявшейся.</w:t>
            </w:r>
          </w:p>
        </w:tc>
        <w:tc>
          <w:tcPr>
            <w:tcW w:w="7654" w:type="dxa"/>
          </w:tcPr>
          <w:p w:rsidR="008379E6" w:rsidRPr="00D52224" w:rsidRDefault="008379E6" w:rsidP="00447FBD">
            <w:pPr>
              <w:rPr>
                <w:rFonts w:eastAsia="Times New Roman"/>
              </w:rPr>
            </w:pPr>
          </w:p>
        </w:tc>
      </w:tr>
      <w:tr w:rsidR="008379E6" w:rsidRPr="00AE4809" w:rsidTr="00447FBD">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379E6" w:rsidRPr="00D52224" w:rsidRDefault="008379E6" w:rsidP="008A54B8">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379E6" w:rsidRDefault="008379E6" w:rsidP="00447FBD">
            <w:pPr>
              <w:ind w:firstLine="528"/>
              <w:rPr>
                <w:rFonts w:eastAsia="Times New Roman"/>
              </w:rPr>
            </w:pPr>
            <w:r w:rsidRPr="00D52224">
              <w:rPr>
                <w:rFonts w:eastAsia="Times New Roman"/>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sidR="00BA6DD8">
              <w:rPr>
                <w:rFonts w:eastAsia="Times New Roman"/>
              </w:rPr>
              <w:t xml:space="preserve"> цены</w:t>
            </w:r>
            <w:r w:rsidRPr="00D52224">
              <w:rPr>
                <w:rFonts w:eastAsia="Times New Roman"/>
              </w:rPr>
              <w:t xml:space="preserve"> участника, с которым заключается договор по итогам проведенной Закупки.</w:t>
            </w:r>
          </w:p>
          <w:p w:rsidR="008379E6" w:rsidRPr="00D52224" w:rsidRDefault="008379E6" w:rsidP="00447FBD">
            <w:pPr>
              <w:ind w:firstLine="528"/>
              <w:rPr>
                <w:rFonts w:eastAsia="Times New Roman"/>
              </w:rPr>
            </w:pPr>
            <w:r w:rsidRPr="00A00774">
              <w:rPr>
                <w:rFonts w:eastAsia="Times New Roman"/>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sidR="00BA6DD8">
              <w:rPr>
                <w:rFonts w:eastAsia="Times New Roman"/>
              </w:rPr>
              <w:t>ара (работы, услуги) в договоре</w:t>
            </w:r>
            <w:r w:rsidRPr="00A00774">
              <w:rPr>
                <w:rFonts w:eastAsia="Times New Roman"/>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BA6DD8">
              <w:rPr>
                <w:rFonts w:eastAsia="Times New Roman"/>
              </w:rPr>
              <w:t xml:space="preserve"> цены</w:t>
            </w:r>
            <w:r w:rsidRPr="00A00774">
              <w:rPr>
                <w:rFonts w:eastAsia="Times New Roman"/>
              </w:rPr>
              <w:t>, предложенный таким участником.</w:t>
            </w:r>
          </w:p>
          <w:p w:rsidR="008379E6" w:rsidRDefault="00BA6DD8" w:rsidP="00447FBD">
            <w:pPr>
              <w:ind w:firstLine="528"/>
              <w:rPr>
                <w:rFonts w:eastAsia="Times New Roman"/>
              </w:rPr>
            </w:pPr>
            <w:r>
              <w:rPr>
                <w:rFonts w:eastAsia="Times New Roman"/>
              </w:rPr>
              <w:t>Предельная общая цена договора</w:t>
            </w:r>
            <w:r w:rsidR="008379E6" w:rsidRPr="00CD0457">
              <w:rPr>
                <w:rFonts w:eastAsia="Times New Roman"/>
              </w:rPr>
              <w:t xml:space="preserve">, заключаемого по итогам Закупки, определяется путем произведения </w:t>
            </w:r>
            <w:r>
              <w:rPr>
                <w:rFonts w:eastAsia="Times New Roman"/>
              </w:rPr>
              <w:t>к</w:t>
            </w:r>
            <w:r w:rsidR="008379E6" w:rsidRPr="00CD0457">
              <w:rPr>
                <w:rFonts w:eastAsia="Times New Roman"/>
              </w:rPr>
              <w:t xml:space="preserve">оэффициента </w:t>
            </w:r>
            <w:r w:rsidRPr="00CD0457">
              <w:rPr>
                <w:rFonts w:eastAsia="Times New Roman"/>
              </w:rPr>
              <w:t xml:space="preserve">снижения </w:t>
            </w:r>
            <w:r>
              <w:rPr>
                <w:rFonts w:eastAsia="Times New Roman"/>
              </w:rPr>
              <w:t>участника</w:t>
            </w:r>
            <w:r w:rsidR="008379E6" w:rsidRPr="00CD0457">
              <w:rPr>
                <w:rFonts w:eastAsia="Times New Roman"/>
              </w:rPr>
              <w:t>, с которым заключается договор по итогам проведенной закупки, на начальн</w:t>
            </w:r>
            <w:r>
              <w:rPr>
                <w:rFonts w:eastAsia="Times New Roman"/>
              </w:rPr>
              <w:t>ую (максимальную) цену договора</w:t>
            </w:r>
            <w:r w:rsidR="008379E6" w:rsidRPr="00CD0457">
              <w:rPr>
                <w:rFonts w:eastAsia="Times New Roman"/>
              </w:rPr>
              <w:t>, указанную в Документации о закупке</w:t>
            </w:r>
            <w:r w:rsidR="008379E6" w:rsidRPr="00D52224">
              <w:rPr>
                <w:rFonts w:eastAsia="Times New Roman"/>
              </w:rPr>
              <w:t xml:space="preserve">. </w:t>
            </w:r>
          </w:p>
          <w:p w:rsidR="008379E6" w:rsidRPr="00D52224" w:rsidRDefault="008379E6" w:rsidP="00447FBD">
            <w:pPr>
              <w:ind w:firstLine="528"/>
              <w:rPr>
                <w:rFonts w:eastAsia="Times New Roman"/>
              </w:rPr>
            </w:pPr>
            <w:r w:rsidRPr="00A00774">
              <w:rPr>
                <w:rFonts w:eastAsia="Times New Roman"/>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BA6DD8">
              <w:rPr>
                <w:rFonts w:eastAsia="Times New Roman"/>
              </w:rPr>
              <w:t xml:space="preserve"> предельная общая цена договора</w:t>
            </w:r>
            <w:r w:rsidRPr="00A00774">
              <w:rPr>
                <w:rFonts w:eastAsia="Times New Roman"/>
              </w:rPr>
              <w:t xml:space="preserve">, заключаемого по итогам Закупки, определяется путем </w:t>
            </w:r>
            <w:r w:rsidR="00BA6DD8" w:rsidRPr="00A00774">
              <w:rPr>
                <w:rFonts w:eastAsia="Times New Roman"/>
              </w:rPr>
              <w:t>произведения коэффициента</w:t>
            </w:r>
            <w:r w:rsidRPr="00A00774">
              <w:rPr>
                <w:rFonts w:eastAsia="Times New Roman"/>
              </w:rPr>
              <w:t xml:space="preserve"> снижения, предложенного таким участником на начальную (максимальную) цену договора, указанную в Документации о закупке без НДС.</w:t>
            </w:r>
          </w:p>
          <w:p w:rsidR="008379E6" w:rsidRDefault="008379E6" w:rsidP="00447FBD">
            <w:pPr>
              <w:ind w:firstLine="528"/>
              <w:rPr>
                <w:rFonts w:eastAsia="Times New Roman"/>
              </w:rPr>
            </w:pPr>
            <w:r>
              <w:rPr>
                <w:rFonts w:eastAsia="Times New Roman"/>
              </w:rPr>
              <w:t>Заказчик не обязан приобретать товары (работы, услуги) на всю предельную общую стоимость заключаемого договора.</w:t>
            </w:r>
          </w:p>
          <w:p w:rsidR="008379E6" w:rsidRPr="00D52224" w:rsidRDefault="008379E6" w:rsidP="00447FBD">
            <w:pPr>
              <w:ind w:firstLine="528"/>
              <w:rPr>
                <w:rFonts w:eastAsia="Times New Roman"/>
                <w:i/>
              </w:rPr>
            </w:pPr>
            <w:r w:rsidRPr="00D52224">
              <w:rPr>
                <w:rFonts w:eastAsia="Times New Roman"/>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379E6" w:rsidRPr="00AE4809" w:rsidTr="00447FB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BA6DD8" w:rsidP="008A54B8">
            <w:pPr>
              <w:numPr>
                <w:ilvl w:val="0"/>
                <w:numId w:val="3"/>
              </w:numPr>
              <w:ind w:left="34" w:hanging="34"/>
              <w:contextualSpacing/>
              <w:jc w:val="center"/>
              <w:rPr>
                <w:rFonts w:eastAsia="Times New Roman"/>
              </w:rPr>
            </w:pPr>
            <w:r>
              <w:rPr>
                <w:rFonts w:eastAsia="Times New Roman"/>
              </w:rPr>
              <w:t xml:space="preserve">Щ </w:t>
            </w: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528"/>
              <w:rPr>
                <w:rFonts w:eastAsia="Times New Roman"/>
              </w:rPr>
            </w:pPr>
            <w:r w:rsidRPr="00D52224">
              <w:rPr>
                <w:rFonts w:eastAsia="Times New Roman"/>
              </w:rPr>
              <w:t xml:space="preserve">Определены </w:t>
            </w:r>
            <w:hyperlink w:anchor="_РАЗДЕЛ_V._Проект" w:history="1">
              <w:r w:rsidRPr="00D52224">
                <w:rPr>
                  <w:rFonts w:eastAsia="Times New Roman"/>
                  <w:color w:val="0000FF"/>
                  <w:u w:val="single"/>
                </w:rPr>
                <w:t xml:space="preserve">разделом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ind w:firstLine="528"/>
              <w:rPr>
                <w:rFonts w:eastAsia="Times New Roman"/>
              </w:rPr>
            </w:pPr>
            <w:r w:rsidRPr="00D52224">
              <w:rPr>
                <w:rFonts w:eastAsia="Times New Roman"/>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8379E6" w:rsidRPr="00D52224" w:rsidRDefault="008379E6" w:rsidP="008A54B8">
            <w:pPr>
              <w:numPr>
                <w:ilvl w:val="0"/>
                <w:numId w:val="2"/>
              </w:numPr>
              <w:ind w:left="318" w:firstLine="42"/>
              <w:contextualSpacing/>
              <w:rPr>
                <w:rFonts w:eastAsia="Times New Roman"/>
              </w:rPr>
            </w:pPr>
            <w:r w:rsidRPr="00D52224">
              <w:rPr>
                <w:rFonts w:eastAsia="Times New Roman"/>
              </w:rPr>
              <w:t>цена единицы товара (работы, услуги) может быть снижена;</w:t>
            </w:r>
          </w:p>
          <w:p w:rsidR="008379E6" w:rsidRPr="00D52224" w:rsidRDefault="008379E6" w:rsidP="008A54B8">
            <w:pPr>
              <w:numPr>
                <w:ilvl w:val="0"/>
                <w:numId w:val="2"/>
              </w:numPr>
              <w:ind w:left="318" w:firstLine="42"/>
              <w:contextualSpacing/>
              <w:rPr>
                <w:rFonts w:eastAsia="Times New Roman"/>
              </w:rPr>
            </w:pPr>
            <w:r w:rsidRPr="00D52224">
              <w:rPr>
                <w:rFonts w:eastAsia="Times New Roman"/>
              </w:rPr>
              <w:t xml:space="preserve">предельная общая цена договора может быть увеличена не более чем на 20 % (двадцать процентов) от предельной общей цены договора, </w:t>
            </w:r>
            <w:r>
              <w:rPr>
                <w:rFonts w:eastAsia="Times New Roman"/>
              </w:rPr>
              <w:t xml:space="preserve">подлежащего </w:t>
            </w:r>
            <w:r w:rsidRPr="00D52224">
              <w:rPr>
                <w:rFonts w:eastAsia="Times New Roman"/>
              </w:rPr>
              <w:t>заключ</w:t>
            </w:r>
            <w:r>
              <w:rPr>
                <w:rFonts w:eastAsia="Times New Roman"/>
              </w:rPr>
              <w:t>ению по итогам настоящего</w:t>
            </w:r>
            <w:r w:rsidRPr="00D52224">
              <w:rPr>
                <w:rFonts w:eastAsia="Times New Roman"/>
              </w:rPr>
              <w:t xml:space="preserve"> </w:t>
            </w:r>
            <w:r>
              <w:rPr>
                <w:rFonts w:eastAsia="Times New Roman"/>
              </w:rPr>
              <w:t>Открытого запроса предложений</w:t>
            </w:r>
            <w:r w:rsidRPr="00D52224">
              <w:rPr>
                <w:rFonts w:eastAsia="Times New Roman"/>
              </w:rPr>
              <w:t xml:space="preserve"> без изменения цены за единицу товара/работ/услуг;</w:t>
            </w:r>
          </w:p>
          <w:p w:rsidR="008379E6" w:rsidRPr="00D52224" w:rsidRDefault="008379E6" w:rsidP="008A54B8">
            <w:pPr>
              <w:numPr>
                <w:ilvl w:val="0"/>
                <w:numId w:val="2"/>
              </w:numPr>
              <w:ind w:left="318" w:firstLine="42"/>
              <w:contextualSpacing/>
              <w:rPr>
                <w:rFonts w:eastAsia="Times New Roman"/>
              </w:rPr>
            </w:pPr>
            <w:r w:rsidRPr="00D52224">
              <w:rPr>
                <w:rFonts w:eastAsia="Times New Roman"/>
              </w:rPr>
              <w:t>иные, изменяющие условия договора в лучшую для Заказчика сторону.</w:t>
            </w:r>
          </w:p>
          <w:p w:rsidR="008379E6" w:rsidRPr="00D52224" w:rsidRDefault="008379E6" w:rsidP="00447FBD">
            <w:pPr>
              <w:ind w:firstLine="528"/>
              <w:rPr>
                <w:rFonts w:eastAsia="Times New Roman"/>
                <w:highlight w:val="yellow"/>
              </w:rPr>
            </w:pPr>
            <w:r w:rsidRPr="00D52224">
              <w:rPr>
                <w:rFonts w:eastAsia="Times New Roman"/>
              </w:rPr>
              <w:t xml:space="preserve">Если срок выполнения поставщиком (подрядчиком, исполнителем) обязательств по </w:t>
            </w:r>
            <w:r>
              <w:rPr>
                <w:rFonts w:eastAsia="Times New Roman"/>
              </w:rPr>
              <w:t>д</w:t>
            </w:r>
            <w:r w:rsidRPr="00D52224">
              <w:rPr>
                <w:rFonts w:eastAsia="Times New Roman"/>
              </w:rPr>
              <w:t>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8A54B8">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Разъяснение заявок, поданных </w:t>
            </w:r>
            <w:r>
              <w:rPr>
                <w:rFonts w:eastAsia="Times New Roman"/>
              </w:rPr>
              <w:t>Участник</w:t>
            </w:r>
            <w:r w:rsidRPr="00D52224">
              <w:rPr>
                <w:rFonts w:eastAsia="Times New Roman"/>
              </w:rPr>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suppressAutoHyphens/>
              <w:ind w:firstLine="528"/>
              <w:rPr>
                <w:rFonts w:eastAsia="Times New Roman"/>
              </w:rPr>
            </w:pPr>
            <w:r w:rsidRPr="00D52224">
              <w:rPr>
                <w:rFonts w:eastAsia="Times New Roman"/>
              </w:rPr>
              <w:t>Заказчик</w:t>
            </w:r>
            <w:r>
              <w:rPr>
                <w:rFonts w:eastAsia="Times New Roman"/>
              </w:rPr>
              <w:t xml:space="preserve"> в соответствии с условиями настоящей </w:t>
            </w:r>
            <w:r w:rsidR="00BA6DD8">
              <w:rPr>
                <w:rFonts w:eastAsia="Times New Roman"/>
              </w:rPr>
              <w:t xml:space="preserve">Документации </w:t>
            </w:r>
            <w:r w:rsidR="00BA6DD8" w:rsidRPr="00D52224">
              <w:rPr>
                <w:rFonts w:eastAsia="Times New Roman"/>
              </w:rPr>
              <w:t>вправе</w:t>
            </w:r>
            <w:r w:rsidRPr="00D52224">
              <w:rPr>
                <w:rFonts w:eastAsia="Times New Roman"/>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w:t>
            </w:r>
            <w:r>
              <w:rPr>
                <w:rFonts w:eastAsia="Times New Roman"/>
              </w:rPr>
              <w:t>Участник</w:t>
            </w:r>
            <w:r w:rsidRPr="00D52224">
              <w:rPr>
                <w:rFonts w:eastAsia="Times New Roman"/>
              </w:rPr>
              <w:t>ом товаров, работ, услуг.</w:t>
            </w:r>
          </w:p>
          <w:p w:rsidR="008379E6" w:rsidRPr="00BB3EAC" w:rsidRDefault="008379E6" w:rsidP="00447FBD">
            <w:pPr>
              <w:autoSpaceDE w:val="0"/>
              <w:autoSpaceDN w:val="0"/>
              <w:adjustRightInd w:val="0"/>
              <w:ind w:firstLine="528"/>
            </w:pPr>
            <w:r w:rsidRPr="00BB3EAC">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379E6" w:rsidRDefault="008379E6" w:rsidP="00447FBD">
            <w:pPr>
              <w:autoSpaceDE w:val="0"/>
              <w:autoSpaceDN w:val="0"/>
              <w:adjustRightInd w:val="0"/>
              <w:ind w:firstLine="528"/>
              <w:rPr>
                <w:rFonts w:eastAsia="Times New Roman"/>
              </w:rPr>
            </w:pPr>
            <w:r w:rsidRPr="00D52224">
              <w:rPr>
                <w:rFonts w:eastAsia="Times New Roman"/>
              </w:rPr>
              <w:t>В случае непредставления Участником исправленных документов, Заказчиком применя</w:t>
            </w:r>
            <w:r>
              <w:rPr>
                <w:rFonts w:eastAsia="Times New Roman"/>
              </w:rPr>
              <w:t>е</w:t>
            </w:r>
            <w:r w:rsidRPr="00D52224">
              <w:rPr>
                <w:rFonts w:eastAsia="Times New Roman"/>
              </w:rPr>
              <w:t>тся следующ</w:t>
            </w:r>
            <w:r>
              <w:rPr>
                <w:rFonts w:eastAsia="Times New Roman"/>
              </w:rPr>
              <w:t>е</w:t>
            </w:r>
            <w:r w:rsidRPr="00D52224">
              <w:rPr>
                <w:rFonts w:eastAsia="Times New Roman"/>
              </w:rPr>
              <w:t>е правил</w:t>
            </w:r>
            <w:r>
              <w:rPr>
                <w:rFonts w:eastAsia="Times New Roman"/>
              </w:rPr>
              <w:t>о</w:t>
            </w:r>
            <w:r w:rsidRPr="00D52224">
              <w:rPr>
                <w:rFonts w:eastAsia="Times New Roman"/>
              </w:rPr>
              <w:t>:</w:t>
            </w:r>
            <w:r>
              <w:rPr>
                <w:rFonts w:eastAsia="Times New Roman"/>
              </w:rPr>
              <w:t xml:space="preserve"> </w:t>
            </w:r>
          </w:p>
          <w:p w:rsidR="008379E6" w:rsidRDefault="008379E6" w:rsidP="008A54B8">
            <w:pPr>
              <w:numPr>
                <w:ilvl w:val="0"/>
                <w:numId w:val="6"/>
              </w:numPr>
              <w:autoSpaceDE w:val="0"/>
              <w:autoSpaceDN w:val="0"/>
              <w:adjustRightInd w:val="0"/>
              <w:rPr>
                <w:rFonts w:eastAsia="Times New Roman"/>
              </w:rPr>
            </w:pPr>
            <w:r w:rsidRPr="00D52224">
              <w:rPr>
                <w:rFonts w:eastAsia="Times New Roman"/>
              </w:rPr>
              <w:t>при наличии разночтений между коэффициент</w:t>
            </w:r>
            <w:r>
              <w:rPr>
                <w:rFonts w:eastAsia="Times New Roman"/>
              </w:rPr>
              <w:t>ом</w:t>
            </w:r>
            <w:r w:rsidRPr="00D52224">
              <w:rPr>
                <w:rFonts w:eastAsia="Times New Roman"/>
              </w:rPr>
              <w:t xml:space="preserve"> снижения</w:t>
            </w:r>
            <w:r>
              <w:rPr>
                <w:rFonts w:eastAsia="Times New Roman"/>
              </w:rPr>
              <w:t xml:space="preserve">, </w:t>
            </w:r>
            <w:r w:rsidRPr="00D52224">
              <w:rPr>
                <w:rFonts w:eastAsia="Times New Roman"/>
              </w:rPr>
              <w:t>указанным словами и цифрами, преимущество имеет коэффициент, указанный словами.</w:t>
            </w:r>
          </w:p>
          <w:p w:rsidR="008379E6" w:rsidRPr="00CB06B5" w:rsidRDefault="008379E6" w:rsidP="008A54B8">
            <w:pPr>
              <w:numPr>
                <w:ilvl w:val="0"/>
                <w:numId w:val="6"/>
              </w:numPr>
              <w:tabs>
                <w:tab w:val="left" w:pos="0"/>
              </w:tabs>
              <w:autoSpaceDE w:val="0"/>
              <w:autoSpaceDN w:val="0"/>
              <w:adjustRightInd w:val="0"/>
              <w:rPr>
                <w:rFonts w:eastAsia="Times New Roman"/>
              </w:rPr>
            </w:pPr>
            <w:r w:rsidRPr="00CB06B5">
              <w:rPr>
                <w:rFonts w:eastAsia="Times New Roman"/>
              </w:rPr>
              <w:t>при наличии разночтений между информацией, указанной в Заявке, и информацией, указанной на ЭТП, преимущество име</w:t>
            </w:r>
            <w:r w:rsidR="00BA6DD8">
              <w:rPr>
                <w:rFonts w:eastAsia="Times New Roman"/>
              </w:rPr>
              <w:t>ет информация, указанная на ЭТП.</w:t>
            </w:r>
          </w:p>
        </w:tc>
      </w:tr>
    </w:tbl>
    <w:p w:rsidR="00BA6DD8" w:rsidRPr="00BA6DD8" w:rsidRDefault="00BA6DD8" w:rsidP="00BA6DD8">
      <w:pPr>
        <w:rPr>
          <w:rFonts w:eastAsia="Times New Roman"/>
        </w:rPr>
      </w:pPr>
      <w:bookmarkStart w:id="62" w:name="_РАЗДЕЛ_III._ФОРМЫ"/>
      <w:bookmarkEnd w:id="62"/>
      <w:r w:rsidRPr="00BA6DD8">
        <w:rPr>
          <w:rFonts w:eastAsia="Times New Roman"/>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BA6DD8">
          <w:rPr>
            <w:rFonts w:eastAsia="Times New Roman"/>
            <w:color w:val="0000FF"/>
            <w:u w:val="single"/>
          </w:rPr>
          <w:t>Положением о закупках товаров, работ, услуг ПАО «Ростелеком», утвержденным Советом директоров Общества</w:t>
        </w:r>
      </w:hyperlink>
      <w:r w:rsidRPr="00BA6DD8">
        <w:rPr>
          <w:rFonts w:eastAsia="Times New Roman"/>
          <w:color w:val="0000FF"/>
          <w:u w:val="single"/>
        </w:rPr>
        <w:t xml:space="preserve"> </w:t>
      </w:r>
      <w:r w:rsidRPr="00BA6DD8">
        <w:rPr>
          <w:rFonts w:eastAsia="Times New Roman"/>
        </w:rPr>
        <w:t>(Протокол № 15 от 24.12.2018 г.),</w:t>
      </w:r>
      <w:r w:rsidRPr="00BA6DD8">
        <w:rPr>
          <w:rFonts w:asciiTheme="minorHAnsi" w:eastAsiaTheme="minorHAnsi" w:hAnsiTheme="minorHAnsi" w:cstheme="minorBidi"/>
          <w:sz w:val="22"/>
          <w:szCs w:val="22"/>
          <w:lang w:eastAsia="en-US"/>
        </w:rPr>
        <w:t xml:space="preserve"> </w:t>
      </w:r>
      <w:r w:rsidRPr="00BA6DD8">
        <w:rPr>
          <w:rFonts w:eastAsia="Times New Roman"/>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8379E6" w:rsidRPr="00D52224" w:rsidRDefault="008379E6" w:rsidP="008379E6">
      <w:pPr>
        <w:pStyle w:val="1"/>
        <w:keepLines w:val="0"/>
        <w:tabs>
          <w:tab w:val="left" w:pos="6424"/>
        </w:tabs>
        <w:spacing w:before="0" w:after="120"/>
        <w:ind w:left="788" w:hanging="357"/>
        <w:rPr>
          <w:rFonts w:eastAsia="MS Mincho"/>
          <w:b w:val="0"/>
          <w:bCs w:val="0"/>
          <w:kern w:val="32"/>
          <w:lang w:eastAsia="x-none"/>
        </w:rPr>
      </w:pPr>
      <w:r w:rsidRPr="00D52224">
        <w:br w:type="page"/>
      </w:r>
      <w:bookmarkStart w:id="63" w:name="_Toc528846257"/>
      <w:bookmarkStart w:id="64" w:name="форма1"/>
      <w:bookmarkStart w:id="65" w:name="_Toc98251753"/>
      <w:r w:rsidRPr="00D52224">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УЧАСТНИК</w:t>
      </w:r>
      <w:r w:rsidRPr="00D52224">
        <w:rPr>
          <w:rFonts w:ascii="Times New Roman" w:eastAsia="MS Mincho" w:hAnsi="Times New Roman"/>
          <w:color w:val="17365D"/>
          <w:kern w:val="32"/>
          <w:szCs w:val="24"/>
          <w:lang w:val="x-none" w:eastAsia="x-none"/>
        </w:rPr>
        <w:t>АМИ ЗАКУПКИ</w:t>
      </w:r>
      <w:bookmarkEnd w:id="63"/>
      <w:r w:rsidRPr="00D52224">
        <w:rPr>
          <w:rFonts w:eastAsia="MS Mincho"/>
          <w:kern w:val="32"/>
          <w:lang w:val="x-none" w:eastAsia="x-none"/>
        </w:rPr>
        <w:t xml:space="preserve"> </w:t>
      </w:r>
      <w:bookmarkEnd w:id="64"/>
    </w:p>
    <w:p w:rsidR="008379E6" w:rsidRPr="00D52224" w:rsidRDefault="008379E6" w:rsidP="008379E6">
      <w:pPr>
        <w:keepNext/>
        <w:spacing w:before="60" w:after="60"/>
        <w:ind w:left="788" w:hanging="357"/>
        <w:outlineLvl w:val="0"/>
        <w:rPr>
          <w:rFonts w:eastAsia="MS Mincho"/>
          <w:b/>
          <w:bCs/>
          <w:color w:val="548DD4"/>
          <w:kern w:val="32"/>
          <w:sz w:val="28"/>
          <w:lang w:eastAsia="x-none"/>
        </w:rPr>
      </w:pPr>
      <w:bookmarkStart w:id="66" w:name="_Форма_1_ЗАЯВКА"/>
      <w:bookmarkStart w:id="67" w:name="_Toc528846258"/>
      <w:bookmarkEnd w:id="66"/>
      <w:r w:rsidRPr="00D52224">
        <w:rPr>
          <w:rFonts w:eastAsia="MS Mincho"/>
          <w:b/>
          <w:bCs/>
          <w:color w:val="548DD4"/>
          <w:kern w:val="32"/>
          <w:sz w:val="28"/>
          <w:lang w:val="x-none" w:eastAsia="x-none"/>
        </w:rPr>
        <w:t xml:space="preserve">Форма 1 </w:t>
      </w:r>
      <w:r w:rsidRPr="00D52224">
        <w:rPr>
          <w:rFonts w:eastAsia="MS Mincho"/>
          <w:b/>
          <w:bCs/>
          <w:color w:val="548DD4"/>
          <w:kern w:val="32"/>
          <w:sz w:val="28"/>
          <w:lang w:eastAsia="x-none"/>
        </w:rPr>
        <w:t>З</w:t>
      </w:r>
      <w:r w:rsidRPr="00D52224">
        <w:rPr>
          <w:rFonts w:eastAsia="MS Mincho"/>
          <w:b/>
          <w:bCs/>
          <w:color w:val="548DD4"/>
          <w:kern w:val="32"/>
          <w:sz w:val="28"/>
          <w:lang w:val="x-none" w:eastAsia="x-none"/>
        </w:rPr>
        <w:t xml:space="preserve">АЯВКА НА УЧАСТИЕ В ОТКРЫТОМ </w:t>
      </w:r>
      <w:r w:rsidRPr="00D52224">
        <w:rPr>
          <w:rFonts w:eastAsia="MS Mincho"/>
          <w:b/>
          <w:bCs/>
          <w:color w:val="548DD4"/>
          <w:kern w:val="32"/>
          <w:sz w:val="28"/>
          <w:lang w:eastAsia="x-none"/>
        </w:rPr>
        <w:t>ЗАПРОСЕ ПРЕДЛОЖЕНИЙ</w:t>
      </w:r>
      <w:bookmarkEnd w:id="67"/>
    </w:p>
    <w:p w:rsidR="008379E6" w:rsidRDefault="008379E6" w:rsidP="008379E6">
      <w:pPr>
        <w:spacing w:before="120" w:after="120"/>
        <w:rPr>
          <w:rFonts w:eastAsia="Times New Roman"/>
        </w:rPr>
      </w:pPr>
    </w:p>
    <w:p w:rsidR="008379E6" w:rsidRPr="00D52224" w:rsidRDefault="008379E6" w:rsidP="008379E6">
      <w:pPr>
        <w:spacing w:before="120" w:after="120"/>
        <w:rPr>
          <w:rFonts w:eastAsia="Times New Roman"/>
        </w:rPr>
      </w:pPr>
      <w:r w:rsidRPr="00D52224">
        <w:rPr>
          <w:rFonts w:eastAsia="Times New Roman"/>
        </w:rPr>
        <w:t xml:space="preserve">Фирменный бланк </w:t>
      </w:r>
      <w:r>
        <w:rPr>
          <w:rFonts w:eastAsia="Times New Roman"/>
        </w:rPr>
        <w:t>Участник</w:t>
      </w:r>
      <w:r w:rsidRPr="00D52224">
        <w:rPr>
          <w:rFonts w:eastAsia="Times New Roman"/>
        </w:rPr>
        <w:t xml:space="preserve">а </w:t>
      </w:r>
    </w:p>
    <w:p w:rsidR="008379E6" w:rsidRDefault="008379E6" w:rsidP="008379E6">
      <w:pPr>
        <w:spacing w:before="120" w:after="120"/>
        <w:rPr>
          <w:rFonts w:eastAsia="Times New Roman"/>
        </w:rPr>
      </w:pPr>
      <w:r w:rsidRPr="00D52224">
        <w:rPr>
          <w:rFonts w:eastAsia="Times New Roman"/>
        </w:rPr>
        <w:t xml:space="preserve">«___» __________ 20___ </w:t>
      </w:r>
      <w:proofErr w:type="gramStart"/>
      <w:r w:rsidRPr="00D52224">
        <w:rPr>
          <w:rFonts w:eastAsia="Times New Roman"/>
        </w:rPr>
        <w:t>года  №</w:t>
      </w:r>
      <w:proofErr w:type="gramEnd"/>
      <w:r w:rsidRPr="00D52224">
        <w:rPr>
          <w:rFonts w:eastAsia="Times New Roman"/>
        </w:rPr>
        <w:t>______</w:t>
      </w:r>
    </w:p>
    <w:p w:rsidR="008379E6" w:rsidRPr="001E02BE" w:rsidRDefault="008379E6" w:rsidP="008379E6">
      <w:pPr>
        <w:spacing w:before="120" w:after="120"/>
        <w:rPr>
          <w:rFonts w:eastAsia="Times New Roman"/>
          <w:sz w:val="10"/>
          <w:szCs w:val="10"/>
        </w:rPr>
      </w:pPr>
    </w:p>
    <w:p w:rsidR="00372A7F" w:rsidRPr="00372A7F" w:rsidRDefault="00372A7F" w:rsidP="00372A7F">
      <w:pPr>
        <w:ind w:firstLine="567"/>
        <w:jc w:val="center"/>
        <w:rPr>
          <w:rFonts w:eastAsia="Times New Roman"/>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372A7F">
        <w:rPr>
          <w:rFonts w:eastAsia="Times New Roman"/>
        </w:rPr>
        <w:t xml:space="preserve">ЗАЯВКА НА УЧАСТИЕ В ОТКРЫТОМ </w:t>
      </w:r>
      <w:bookmarkEnd w:id="70"/>
      <w:bookmarkEnd w:id="71"/>
      <w:bookmarkEnd w:id="72"/>
      <w:bookmarkEnd w:id="73"/>
      <w:r w:rsidRPr="00372A7F">
        <w:rPr>
          <w:rFonts w:eastAsia="Times New Roman"/>
        </w:rPr>
        <w:t>ЗАПРОСЕ ПРЕДЛОЖЕНИЙ</w:t>
      </w:r>
    </w:p>
    <w:p w:rsidR="00372A7F" w:rsidRPr="00372A7F" w:rsidRDefault="00372A7F" w:rsidP="00372A7F">
      <w:pPr>
        <w:ind w:firstLine="567"/>
        <w:jc w:val="center"/>
        <w:rPr>
          <w:rFonts w:eastAsia="Times New Roman"/>
        </w:rPr>
      </w:pPr>
    </w:p>
    <w:p w:rsidR="00372A7F" w:rsidRPr="00372A7F" w:rsidRDefault="00372A7F" w:rsidP="00372A7F">
      <w:pPr>
        <w:ind w:firstLine="567"/>
        <w:rPr>
          <w:rFonts w:eastAsia="Times New Roman"/>
        </w:rPr>
      </w:pPr>
      <w:r w:rsidRPr="00372A7F">
        <w:rPr>
          <w:rFonts w:eastAsia="Times New Roman"/>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372A7F" w:rsidRPr="00372A7F" w:rsidRDefault="00372A7F" w:rsidP="00372A7F">
      <w:pPr>
        <w:ind w:left="851"/>
        <w:rPr>
          <w:rFonts w:eastAsia="Times New Roman"/>
          <w:i/>
          <w:sz w:val="16"/>
          <w:szCs w:val="16"/>
        </w:rPr>
      </w:pPr>
      <w:r w:rsidRPr="00372A7F">
        <w:rPr>
          <w:rFonts w:eastAsia="Times New Roman"/>
        </w:rPr>
        <w:t>____________________________________________________________________________</w:t>
      </w:r>
      <w:proofErr w:type="gramStart"/>
      <w:r w:rsidRPr="00372A7F">
        <w:rPr>
          <w:rFonts w:eastAsia="Times New Roman"/>
        </w:rPr>
        <w:t xml:space="preserve">_,   </w:t>
      </w:r>
      <w:proofErr w:type="gramEnd"/>
      <w:r w:rsidRPr="00372A7F">
        <w:rPr>
          <w:rFonts w:eastAsia="Times New Roman"/>
        </w:rPr>
        <w:t xml:space="preserve">                        </w:t>
      </w:r>
      <w:r w:rsidRPr="00372A7F">
        <w:rPr>
          <w:rFonts w:eastAsia="Times New Roman"/>
          <w:i/>
          <w:sz w:val="16"/>
          <w:szCs w:val="16"/>
        </w:rPr>
        <w:t>(полное наименование Участника Открытого запроса предложений с указанием организационно-правовой формы)</w:t>
      </w:r>
    </w:p>
    <w:p w:rsidR="00372A7F" w:rsidRPr="00372A7F" w:rsidRDefault="00372A7F" w:rsidP="00372A7F">
      <w:pPr>
        <w:ind w:firstLine="567"/>
        <w:rPr>
          <w:rFonts w:eastAsia="Times New Roman"/>
        </w:rPr>
      </w:pPr>
      <w:r w:rsidRPr="00372A7F">
        <w:rPr>
          <w:rFonts w:eastAsia="Times New Roman"/>
        </w:rPr>
        <w:t>зарегистрированное по адресу _____________________________________________________,</w:t>
      </w:r>
    </w:p>
    <w:p w:rsidR="00372A7F" w:rsidRPr="00372A7F" w:rsidRDefault="00372A7F" w:rsidP="00372A7F">
      <w:pPr>
        <w:ind w:firstLine="567"/>
        <w:rPr>
          <w:rFonts w:eastAsia="Times New Roman"/>
          <w:i/>
          <w:sz w:val="20"/>
          <w:szCs w:val="20"/>
        </w:rPr>
      </w:pPr>
      <w:r w:rsidRPr="00372A7F">
        <w:rPr>
          <w:rFonts w:eastAsia="Times New Roman"/>
          <w:sz w:val="20"/>
          <w:szCs w:val="20"/>
        </w:rPr>
        <w:t xml:space="preserve">                                                  (</w:t>
      </w:r>
      <w:r w:rsidRPr="00372A7F">
        <w:rPr>
          <w:rFonts w:eastAsia="Times New Roman"/>
          <w:i/>
          <w:sz w:val="20"/>
          <w:szCs w:val="20"/>
        </w:rPr>
        <w:t>местонахождение Участника Открытого запроса предложений)</w:t>
      </w:r>
    </w:p>
    <w:p w:rsidR="00372A7F" w:rsidRPr="00372A7F" w:rsidRDefault="00372A7F" w:rsidP="00372A7F">
      <w:pPr>
        <w:ind w:firstLine="567"/>
        <w:rPr>
          <w:rFonts w:eastAsia="Times New Roman"/>
        </w:rPr>
      </w:pPr>
      <w:r w:rsidRPr="00372A7F">
        <w:rPr>
          <w:rFonts w:eastAsia="Times New Roman"/>
        </w:rPr>
        <w:t>предлагает заключить договор_______________________________________</w:t>
      </w:r>
    </w:p>
    <w:p w:rsidR="00372A7F" w:rsidRPr="00372A7F" w:rsidRDefault="00372A7F" w:rsidP="00372A7F">
      <w:pPr>
        <w:ind w:firstLine="567"/>
        <w:rPr>
          <w:rFonts w:eastAsia="Times New Roman"/>
          <w:i/>
          <w:sz w:val="20"/>
          <w:szCs w:val="20"/>
        </w:rPr>
      </w:pPr>
      <w:r w:rsidRPr="00372A7F">
        <w:rPr>
          <w:rFonts w:eastAsia="Times New Roman"/>
          <w:i/>
        </w:rPr>
        <w:t xml:space="preserve">                                                                 </w:t>
      </w:r>
      <w:r w:rsidRPr="00372A7F">
        <w:rPr>
          <w:rFonts w:eastAsia="Times New Roman"/>
          <w:i/>
          <w:sz w:val="20"/>
          <w:szCs w:val="20"/>
        </w:rPr>
        <w:t>(предмет договора)</w:t>
      </w:r>
    </w:p>
    <w:p w:rsidR="00372A7F" w:rsidRPr="00372A7F" w:rsidRDefault="00372A7F" w:rsidP="00372A7F">
      <w:pPr>
        <w:ind w:firstLine="567"/>
        <w:rPr>
          <w:rFonts w:eastAsia="Times New Roman"/>
        </w:rPr>
      </w:pPr>
      <w:r w:rsidRPr="00372A7F">
        <w:rPr>
          <w:rFonts w:eastAsia="Times New Roman"/>
        </w:rPr>
        <w:t>в соответствии с технико-коммерческим предложением (</w:t>
      </w:r>
      <w:hyperlink w:anchor="_Форма_3_ТЕХНИКО-КОММЕРЧЕСКОЕ" w:history="1">
        <w:r w:rsidRPr="00372A7F">
          <w:rPr>
            <w:rFonts w:eastAsia="Times New Roman"/>
            <w:color w:val="0000FF"/>
            <w:u w:val="single"/>
          </w:rPr>
          <w:t>Форма 3</w:t>
        </w:r>
      </w:hyperlink>
      <w:r w:rsidRPr="00372A7F">
        <w:rPr>
          <w:rFonts w:eastAsia="Times New Roman"/>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72A7F">
        <w:rPr>
          <w:rFonts w:eastAsia="Times New Roman"/>
          <w:sz w:val="26"/>
          <w:szCs w:val="26"/>
        </w:rPr>
        <w:t xml:space="preserve"> </w:t>
      </w:r>
      <w:r w:rsidRPr="00372A7F">
        <w:rPr>
          <w:rFonts w:eastAsia="Times New Roman"/>
        </w:rPr>
        <w:t>со дня, следующего за установленной Документацией о проведении Открытого запроса предложений датой открытия доступа к Заявкам.</w:t>
      </w:r>
      <w:bookmarkStart w:id="74" w:name="_Hlt440565644"/>
      <w:bookmarkEnd w:id="74"/>
    </w:p>
    <w:p w:rsidR="00372A7F" w:rsidRPr="00372A7F" w:rsidRDefault="00372A7F" w:rsidP="00372A7F">
      <w:pPr>
        <w:ind w:firstLine="567"/>
        <w:rPr>
          <w:rFonts w:eastAsia="Times New Roman"/>
        </w:rPr>
      </w:pPr>
      <w:r w:rsidRPr="00372A7F">
        <w:rPr>
          <w:rFonts w:eastAsia="Times New Roman"/>
        </w:rPr>
        <w:t xml:space="preserve">Настоящим подтверждаем, о возможности предоставить документы в соответствии с п. </w:t>
      </w:r>
      <w:hyperlink w:anchor="п27" w:history="1">
        <w:r w:rsidR="008A54B8" w:rsidRPr="008A54B8">
          <w:rPr>
            <w:rStyle w:val="a3"/>
            <w:rFonts w:eastAsia="Times New Roman"/>
          </w:rPr>
          <w:t>27</w:t>
        </w:r>
      </w:hyperlink>
      <w:r w:rsidR="008A54B8">
        <w:rPr>
          <w:rFonts w:eastAsia="Times New Roman"/>
        </w:rPr>
        <w:t xml:space="preserve"> </w:t>
      </w:r>
      <w:r w:rsidRPr="00372A7F">
        <w:rPr>
          <w:rFonts w:eastAsia="Times New Roman"/>
        </w:rPr>
        <w:t xml:space="preserve">настоящей Документации и п. 10.11 </w:t>
      </w:r>
      <w:hyperlink r:id="rId36" w:history="1">
        <w:r w:rsidRPr="00372A7F">
          <w:rPr>
            <w:rFonts w:eastAsia="Times New Roman"/>
            <w:color w:val="0000FF"/>
            <w:u w:val="single"/>
          </w:rPr>
          <w:t>Положения о закупках товаров, работ, услуг ПАО «Ростелеком»</w:t>
        </w:r>
      </w:hyperlink>
      <w:r w:rsidRPr="00372A7F">
        <w:rPr>
          <w:rFonts w:eastAsia="Times New Roman"/>
        </w:rPr>
        <w:t>, в течение 3 (трех) рабочих дней с момента получения запроса от Заказчика.</w:t>
      </w:r>
    </w:p>
    <w:p w:rsidR="00372A7F" w:rsidRPr="00372A7F" w:rsidRDefault="00372A7F" w:rsidP="00372A7F">
      <w:pPr>
        <w:ind w:firstLine="567"/>
        <w:rPr>
          <w:rFonts w:eastAsia="Times New Roman"/>
        </w:rPr>
      </w:pPr>
      <w:r w:rsidRPr="00372A7F">
        <w:rPr>
          <w:rFonts w:eastAsia="Times New Roman"/>
        </w:rPr>
        <w:t>Настоящим подтверждаем, что против _________ (</w:t>
      </w:r>
      <w:r w:rsidRPr="00372A7F">
        <w:rPr>
          <w:rFonts w:eastAsia="Times New Roman"/>
          <w:i/>
          <w:sz w:val="22"/>
          <w:szCs w:val="22"/>
        </w:rPr>
        <w:t>наименование Открытого запроса предложений</w:t>
      </w:r>
      <w:r w:rsidRPr="00372A7F">
        <w:rPr>
          <w:rFonts w:eastAsia="Times New Roman"/>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372A7F">
        <w:rPr>
          <w:rFonts w:eastAsia="Times New Roman"/>
          <w:i/>
          <w:sz w:val="22"/>
          <w:szCs w:val="22"/>
        </w:rPr>
        <w:t>наименование Участника Открытого запроса предложений</w:t>
      </w:r>
      <w:r w:rsidRPr="00372A7F">
        <w:rPr>
          <w:rFonts w:eastAsia="Times New Roman"/>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372A7F">
          <w:rPr>
            <w:rFonts w:eastAsia="Times New Roman"/>
            <w:color w:val="0000FF"/>
            <w:u w:val="single"/>
          </w:rPr>
          <w:t>Положения о закупках товаров, работ, услуг ПАО «Ростелеком»</w:t>
        </w:r>
      </w:hyperlink>
      <w:r w:rsidRPr="00372A7F">
        <w:rPr>
          <w:rFonts w:eastAsia="Times New Roman"/>
          <w:color w:val="0000FF"/>
          <w:u w:val="single"/>
        </w:rPr>
        <w:t>,</w:t>
      </w:r>
      <w:r w:rsidRPr="00372A7F">
        <w:rPr>
          <w:rFonts w:eastAsia="Times New Roman"/>
        </w:rPr>
        <w:t xml:space="preserve">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и Регламентом работы Электронной торговой площадки.</w:t>
      </w:r>
    </w:p>
    <w:p w:rsidR="00372A7F" w:rsidRPr="00372A7F" w:rsidRDefault="00372A7F" w:rsidP="00372A7F">
      <w:pPr>
        <w:ind w:firstLine="567"/>
        <w:rPr>
          <w:rFonts w:eastAsia="Times New Roman"/>
        </w:rPr>
      </w:pPr>
      <w:r w:rsidRPr="00372A7F">
        <w:rPr>
          <w:rFonts w:eastAsia="Times New Roman"/>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72A7F">
        <w:rPr>
          <w:rFonts w:eastAsia="Times New Roman"/>
          <w:i/>
        </w:rPr>
        <w:t xml:space="preserve"> (наименование Участника Открытого запроса предложений) </w:t>
      </w:r>
      <w:r w:rsidRPr="00372A7F">
        <w:rPr>
          <w:rFonts w:eastAsia="Times New Roman"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72A7F" w:rsidRPr="00372A7F" w:rsidRDefault="00372A7F" w:rsidP="00372A7F">
      <w:pPr>
        <w:ind w:firstLine="567"/>
        <w:rPr>
          <w:rFonts w:eastAsia="Times New Roman"/>
        </w:rPr>
      </w:pPr>
      <w:r w:rsidRPr="00372A7F">
        <w:rPr>
          <w:rFonts w:eastAsia="Times New Roman"/>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372A7F">
        <w:rPr>
          <w:rFonts w:eastAsia="Times New Roman"/>
          <w:i/>
          <w:sz w:val="22"/>
          <w:szCs w:val="22"/>
        </w:rPr>
        <w:t>наименование Участника Открытого запроса предложений</w:t>
      </w:r>
      <w:r w:rsidRPr="00372A7F">
        <w:rPr>
          <w:rFonts w:eastAsia="Times New Roman"/>
        </w:rPr>
        <w:t>) в Открытом запросе предложений в электронной форме на право заключения договора на _________ (</w:t>
      </w:r>
      <w:r w:rsidRPr="00372A7F">
        <w:rPr>
          <w:rFonts w:eastAsia="Times New Roman"/>
          <w:i/>
          <w:sz w:val="22"/>
          <w:szCs w:val="22"/>
        </w:rPr>
        <w:t>указать наименование закупки</w:t>
      </w:r>
      <w:r w:rsidRPr="00372A7F">
        <w:rPr>
          <w:rFonts w:eastAsia="Times New Roman"/>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72A7F" w:rsidRPr="00372A7F" w:rsidRDefault="00372A7F" w:rsidP="00372A7F">
      <w:pPr>
        <w:ind w:firstLine="567"/>
        <w:rPr>
          <w:rFonts w:eastAsia="Times New Roman"/>
        </w:rPr>
      </w:pPr>
      <w:r w:rsidRPr="00372A7F">
        <w:rPr>
          <w:rFonts w:eastAsia="Times New Roman"/>
        </w:rPr>
        <w:t>Настоящим подтверждаем, что сведения о _______ (</w:t>
      </w:r>
      <w:r w:rsidRPr="00372A7F">
        <w:rPr>
          <w:rFonts w:eastAsia="Times New Roman"/>
          <w:i/>
          <w:sz w:val="22"/>
          <w:szCs w:val="22"/>
        </w:rPr>
        <w:t>наименование Открытого запроса предложений</w:t>
      </w:r>
      <w:r w:rsidRPr="00372A7F">
        <w:rPr>
          <w:rFonts w:eastAsia="Times New Roman"/>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rPr>
      </w:pPr>
      <w:r w:rsidRPr="00372A7F">
        <w:rPr>
          <w:rFonts w:eastAsia="Times New Roman"/>
        </w:rPr>
        <w:t>Настоящим уведомляем об отсутствии у ________________ (</w:t>
      </w:r>
      <w:r w:rsidRPr="00372A7F">
        <w:rPr>
          <w:rFonts w:eastAsia="Times New Roman"/>
          <w:i/>
        </w:rPr>
        <w:t xml:space="preserve">наименование Участника Открытого запроса предложений) </w:t>
      </w:r>
      <w:r w:rsidRPr="00372A7F">
        <w:rPr>
          <w:rFonts w:eastAsia="Times New Roman"/>
        </w:rPr>
        <w:t>на дату подачи данной Заявки</w:t>
      </w:r>
      <w:r w:rsidRPr="00372A7F">
        <w:rPr>
          <w:rFonts w:eastAsia="Times New Roman"/>
          <w:i/>
        </w:rPr>
        <w:t xml:space="preserve"> </w:t>
      </w:r>
      <w:r w:rsidRPr="00372A7F">
        <w:rPr>
          <w:rFonts w:eastAsia="Times New Roman"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rPr>
      </w:pPr>
      <w:r w:rsidRPr="00372A7F">
        <w:rPr>
          <w:rFonts w:eastAsia="Times New Roman"/>
        </w:rPr>
        <w:t xml:space="preserve">Настоящим уведомляем об отсутствии </w:t>
      </w:r>
      <w:r w:rsidRPr="00372A7F">
        <w:rPr>
          <w:rFonts w:eastAsia="Times New Roman" w:cs="Arial"/>
          <w:color w:val="000000"/>
        </w:rPr>
        <w:t xml:space="preserve">между участником закупки </w:t>
      </w:r>
      <w:r w:rsidRPr="00372A7F">
        <w:rPr>
          <w:rFonts w:eastAsia="Times New Roman"/>
        </w:rPr>
        <w:t xml:space="preserve">________________ (наименование Участника Открытого запроса предложений) </w:t>
      </w:r>
      <w:r w:rsidRPr="00372A7F">
        <w:rPr>
          <w:rFonts w:eastAsia="Times New Roman" w:cs="Arial"/>
          <w:color w:val="000000"/>
        </w:rPr>
        <w:t xml:space="preserve">и </w:t>
      </w:r>
      <w:r w:rsidRPr="00372A7F">
        <w:rPr>
          <w:rFonts w:eastAsia="Times New Roman"/>
        </w:rPr>
        <w:t>ПАО «Башинформсвязь»</w:t>
      </w:r>
      <w:r w:rsidRPr="00372A7F">
        <w:rPr>
          <w:rFonts w:eastAsia="Times New Roman" w:cs="Arial"/>
          <w:color w:val="000000"/>
        </w:rPr>
        <w:t xml:space="preserve"> конфликта интересов, определенного в п. 6.1.12 Положения о закупках товаров, работ, услуг ПАО «Ростелеком».</w:t>
      </w:r>
      <w:r w:rsidRPr="00372A7F">
        <w:rPr>
          <w:rFonts w:eastAsia="Times New Roman"/>
        </w:rPr>
        <w:t xml:space="preserve"> </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i/>
        </w:rPr>
      </w:pPr>
      <w:r w:rsidRPr="00372A7F">
        <w:rPr>
          <w:rFonts w:eastAsia="Times New Roman"/>
          <w:i/>
        </w:rPr>
        <w:t xml:space="preserve">[Если в состав Заявки на участие в закупке включены документы, предусмотренные </w:t>
      </w:r>
      <w:proofErr w:type="spellStart"/>
      <w:r w:rsidRPr="00372A7F">
        <w:rPr>
          <w:rFonts w:eastAsia="Times New Roman"/>
          <w:i/>
        </w:rPr>
        <w:t>абз</w:t>
      </w:r>
      <w:proofErr w:type="spellEnd"/>
      <w:r w:rsidRPr="00372A7F">
        <w:rPr>
          <w:rFonts w:eastAsia="Times New Roman"/>
          <w:i/>
        </w:rPr>
        <w:t xml:space="preserve">. 1 </w:t>
      </w:r>
      <w:proofErr w:type="spellStart"/>
      <w:r w:rsidRPr="00372A7F">
        <w:rPr>
          <w:rFonts w:eastAsia="Times New Roman"/>
          <w:i/>
        </w:rPr>
        <w:t>пп</w:t>
      </w:r>
      <w:proofErr w:type="spellEnd"/>
      <w:r w:rsidRPr="00372A7F">
        <w:rPr>
          <w:rFonts w:eastAsia="Times New Roman"/>
          <w:i/>
        </w:rPr>
        <w:t xml:space="preserve">. б) </w:t>
      </w:r>
      <w:proofErr w:type="spellStart"/>
      <w:r w:rsidRPr="00372A7F">
        <w:rPr>
          <w:rFonts w:eastAsia="Times New Roman"/>
          <w:i/>
        </w:rPr>
        <w:t>пп</w:t>
      </w:r>
      <w:proofErr w:type="spellEnd"/>
      <w:r w:rsidRPr="00372A7F">
        <w:rPr>
          <w:rFonts w:eastAsia="Times New Roman"/>
          <w:i/>
        </w:rPr>
        <w:t xml:space="preserve">. 1 пункта </w:t>
      </w:r>
      <w:r w:rsidRPr="00372A7F">
        <w:rPr>
          <w:rFonts w:eastAsia="Times New Roman"/>
        </w:rPr>
        <w:fldChar w:fldCharType="begin"/>
      </w:r>
      <w:r w:rsidRPr="00372A7F">
        <w:rPr>
          <w:rFonts w:eastAsia="Times New Roman"/>
          <w:i/>
        </w:rPr>
        <w:instrText xml:space="preserve"> REF _Ref368314814 \r \h  \* MERGEFORMAT </w:instrText>
      </w:r>
      <w:r w:rsidRPr="00372A7F">
        <w:rPr>
          <w:rFonts w:eastAsia="Times New Roman"/>
        </w:rPr>
      </w:r>
      <w:r w:rsidRPr="00372A7F">
        <w:rPr>
          <w:rFonts w:eastAsia="Times New Roman"/>
        </w:rPr>
        <w:fldChar w:fldCharType="separate"/>
      </w:r>
      <w:r w:rsidR="00E610FE">
        <w:rPr>
          <w:rFonts w:eastAsia="Times New Roman"/>
          <w:i/>
        </w:rPr>
        <w:t>26</w:t>
      </w:r>
      <w:r w:rsidRPr="00372A7F">
        <w:rPr>
          <w:rFonts w:eastAsia="Times New Roman"/>
        </w:rPr>
        <w:fldChar w:fldCharType="end"/>
      </w:r>
      <w:r w:rsidRPr="00372A7F">
        <w:rPr>
          <w:rFonts w:eastAsia="Times New Roman"/>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72A7F" w:rsidRPr="00372A7F" w:rsidRDefault="00372A7F" w:rsidP="00372A7F">
      <w:pPr>
        <w:ind w:firstLine="567"/>
        <w:rPr>
          <w:rFonts w:eastAsia="Times New Roman"/>
        </w:rPr>
      </w:pPr>
      <w:r w:rsidRPr="00372A7F">
        <w:rPr>
          <w:rFonts w:eastAsia="Times New Roman"/>
        </w:rPr>
        <w:t xml:space="preserve">Сообщаем, что для совершения сделки по результатам Открытого запроса предложений ______ </w:t>
      </w:r>
      <w:r w:rsidRPr="00372A7F">
        <w:rPr>
          <w:rFonts w:eastAsia="Times New Roman"/>
          <w:i/>
        </w:rPr>
        <w:t xml:space="preserve">(наименование Участника Открытого запроса предложений) </w:t>
      </w:r>
      <w:r w:rsidRPr="00372A7F">
        <w:rPr>
          <w:rFonts w:eastAsia="Times New Roman"/>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72A7F">
        <w:rPr>
          <w:rFonts w:eastAsia="Times New Roman"/>
          <w:i/>
        </w:rPr>
        <w:t>(наименование Участника Открытого запроса предложений).</w:t>
      </w:r>
      <w:r w:rsidRPr="00372A7F">
        <w:rPr>
          <w:rFonts w:eastAsia="Times New Roman"/>
        </w:rPr>
        <w:t xml:space="preserve"> [Условие подлежит включению в Заявку, если соответствующего одобрения компетентными органами Участника не требуется.] </w:t>
      </w:r>
    </w:p>
    <w:p w:rsidR="00372A7F" w:rsidRPr="00372A7F" w:rsidRDefault="00372A7F" w:rsidP="00372A7F">
      <w:pPr>
        <w:ind w:firstLine="567"/>
        <w:rPr>
          <w:rFonts w:eastAsia="Times New Roman"/>
          <w:bCs/>
          <w:i/>
        </w:rPr>
      </w:pPr>
      <w:r w:rsidRPr="00372A7F">
        <w:rPr>
          <w:rFonts w:eastAsia="Times New Roman"/>
          <w:bCs/>
        </w:rPr>
        <w:t xml:space="preserve">Сообщаем, что для совершения сделки по результатам Открытого запроса предложений _____ </w:t>
      </w:r>
      <w:r w:rsidRPr="00372A7F">
        <w:rPr>
          <w:rFonts w:eastAsia="Times New Roman"/>
          <w:bCs/>
          <w:i/>
        </w:rPr>
        <w:t xml:space="preserve">(наименование Участника Открытого запроса предложений) </w:t>
      </w:r>
      <w:r w:rsidRPr="00372A7F">
        <w:rPr>
          <w:rFonts w:eastAsia="Times New Roman"/>
          <w:bCs/>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В силу необходимости соблюдения установленного законодательством Российской Федерации и учредительными документами 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победителем или участником, которому присвоен второй номер. </w:t>
      </w:r>
      <w:r w:rsidRPr="00372A7F">
        <w:rPr>
          <w:rFonts w:eastAsia="Times New Roman"/>
          <w:bCs/>
          <w:i/>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372A7F" w:rsidRPr="00372A7F" w:rsidRDefault="00372A7F" w:rsidP="00372A7F">
      <w:pPr>
        <w:ind w:firstLine="567"/>
        <w:rPr>
          <w:rFonts w:eastAsia="Times New Roman"/>
        </w:rPr>
      </w:pPr>
      <w:r w:rsidRPr="00372A7F">
        <w:rPr>
          <w:rFonts w:eastAsia="Times New Roman"/>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72A7F" w:rsidRPr="00372A7F" w:rsidRDefault="00372A7F" w:rsidP="00372A7F">
      <w:pPr>
        <w:ind w:firstLine="567"/>
        <w:rPr>
          <w:rFonts w:eastAsia="Times New Roman"/>
        </w:rPr>
      </w:pPr>
      <w:r w:rsidRPr="00372A7F">
        <w:rPr>
          <w:rFonts w:eastAsia="Times New Roman"/>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72A7F">
        <w:rPr>
          <w:rFonts w:eastAsia="Times New Roman"/>
          <w:bCs/>
        </w:rPr>
        <w:t>проектом Договора</w:t>
      </w:r>
      <w:r w:rsidRPr="00372A7F">
        <w:rPr>
          <w:rFonts w:eastAsia="Times New Roman"/>
        </w:rPr>
        <w:t xml:space="preserve"> и условиями нашей Заявки.</w:t>
      </w:r>
    </w:p>
    <w:p w:rsidR="00372A7F" w:rsidRDefault="00372A7F" w:rsidP="00372A7F">
      <w:pPr>
        <w:ind w:firstLine="567"/>
        <w:rPr>
          <w:rFonts w:eastAsia="Times New Roman"/>
        </w:rPr>
      </w:pPr>
      <w:r w:rsidRPr="00372A7F">
        <w:rPr>
          <w:rFonts w:eastAsia="Times New Roman"/>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72A7F" w:rsidRPr="00372A7F" w:rsidRDefault="00372A7F" w:rsidP="00372A7F">
      <w:pPr>
        <w:ind w:firstLine="567"/>
        <w:rPr>
          <w:rFonts w:eastAsia="MS Mincho"/>
          <w:b/>
          <w:bCs/>
          <w:kern w:val="32"/>
          <w:sz w:val="2"/>
          <w:szCs w:val="2"/>
          <w:lang w:val="x-none" w:eastAsia="x-none"/>
        </w:rPr>
      </w:pP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379E6" w:rsidRPr="00D52224" w:rsidRDefault="008379E6" w:rsidP="008379E6">
      <w:pPr>
        <w:ind w:firstLine="567"/>
        <w:rPr>
          <w:rFonts w:eastAsia="Times New Roman"/>
        </w:rPr>
      </w:pPr>
      <w:r w:rsidRPr="00D52224">
        <w:rPr>
          <w:rFonts w:eastAsia="Times New Roman"/>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8379E6" w:rsidRPr="00AE4809" w:rsidTr="00447FBD">
        <w:trPr>
          <w:tblHeader/>
        </w:trPr>
        <w:tc>
          <w:tcPr>
            <w:tcW w:w="1606" w:type="dxa"/>
            <w:vAlign w:val="center"/>
          </w:tcPr>
          <w:p w:rsidR="008379E6" w:rsidRPr="001E02BE" w:rsidRDefault="008379E6" w:rsidP="00447FBD">
            <w:pPr>
              <w:rPr>
                <w:rFonts w:eastAsia="Times New Roman"/>
              </w:rPr>
            </w:pPr>
            <w:r w:rsidRPr="001E02BE">
              <w:rPr>
                <w:rFonts w:eastAsia="Times New Roman"/>
              </w:rPr>
              <w:t>№</w:t>
            </w:r>
          </w:p>
          <w:p w:rsidR="008379E6" w:rsidRPr="001E02BE" w:rsidRDefault="008379E6" w:rsidP="00447FBD">
            <w:pPr>
              <w:rPr>
                <w:rFonts w:eastAsia="Times New Roman"/>
              </w:rPr>
            </w:pPr>
            <w:r w:rsidRPr="001E02BE">
              <w:rPr>
                <w:rFonts w:eastAsia="Times New Roman"/>
              </w:rPr>
              <w:t>п/п</w:t>
            </w:r>
          </w:p>
        </w:tc>
        <w:tc>
          <w:tcPr>
            <w:tcW w:w="6616" w:type="dxa"/>
            <w:vAlign w:val="center"/>
          </w:tcPr>
          <w:p w:rsidR="008379E6" w:rsidRPr="001E02BE" w:rsidRDefault="008379E6" w:rsidP="00447FBD">
            <w:pPr>
              <w:jc w:val="center"/>
              <w:rPr>
                <w:rFonts w:eastAsia="Times New Roman"/>
              </w:rPr>
            </w:pPr>
            <w:r w:rsidRPr="001E02BE">
              <w:rPr>
                <w:rFonts w:eastAsia="Times New Roman"/>
              </w:rPr>
              <w:t>Наименование документа</w:t>
            </w:r>
          </w:p>
          <w:p w:rsidR="008379E6" w:rsidRPr="001E02BE" w:rsidRDefault="008379E6" w:rsidP="00447FBD">
            <w:pPr>
              <w:jc w:val="center"/>
              <w:rPr>
                <w:rFonts w:eastAsia="Times New Roman"/>
              </w:rPr>
            </w:pPr>
            <w:r w:rsidRPr="001E02BE">
              <w:rPr>
                <w:rFonts w:eastAsia="Times New Roman"/>
              </w:rPr>
              <w:t xml:space="preserve">[указываются документы, перечисленные в пунктах </w:t>
            </w:r>
            <w:r w:rsidRPr="001E02BE">
              <w:rPr>
                <w:rFonts w:eastAsia="Times New Roman"/>
              </w:rPr>
              <w:fldChar w:fldCharType="begin"/>
            </w:r>
            <w:r w:rsidRPr="001E02BE">
              <w:rPr>
                <w:rFonts w:eastAsia="Times New Roman"/>
              </w:rPr>
              <w:instrText xml:space="preserve"> REF _Ref378853304 \r \h  \* MERGEFORMAT </w:instrText>
            </w:r>
            <w:r w:rsidRPr="001E02BE">
              <w:rPr>
                <w:rFonts w:eastAsia="Times New Roman"/>
              </w:rPr>
            </w:r>
            <w:r w:rsidRPr="001E02BE">
              <w:rPr>
                <w:rFonts w:eastAsia="Times New Roman"/>
              </w:rPr>
              <w:fldChar w:fldCharType="separate"/>
            </w:r>
            <w:r w:rsidR="00E610FE">
              <w:rPr>
                <w:rFonts w:eastAsia="Times New Roman"/>
              </w:rPr>
              <w:t>16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_Ref368314814 \r \h  \* MERGEFORMAT </w:instrText>
            </w:r>
            <w:r w:rsidRPr="001E02BE">
              <w:rPr>
                <w:rFonts w:eastAsia="Times New Roman"/>
              </w:rPr>
            </w:r>
            <w:r w:rsidRPr="001E02BE">
              <w:rPr>
                <w:rFonts w:eastAsia="Times New Roman"/>
              </w:rPr>
              <w:fldChar w:fldCharType="separate"/>
            </w:r>
            <w:r w:rsidR="00E610FE">
              <w:rPr>
                <w:rFonts w:eastAsia="Times New Roman"/>
              </w:rPr>
              <w:t>26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_Ref368316022 \r \h  \* MERGEFORMAT </w:instrText>
            </w:r>
            <w:r w:rsidRPr="001E02BE">
              <w:rPr>
                <w:rFonts w:eastAsia="Times New Roman"/>
              </w:rPr>
            </w:r>
            <w:r w:rsidRPr="001E02BE">
              <w:rPr>
                <w:rFonts w:eastAsia="Times New Roman"/>
              </w:rPr>
              <w:fldChar w:fldCharType="separate"/>
            </w:r>
            <w:r w:rsidR="00E610FE">
              <w:rPr>
                <w:rFonts w:eastAsia="Times New Roman"/>
              </w:rPr>
              <w:t>28</w:t>
            </w:r>
            <w:r w:rsidRPr="001E02BE">
              <w:rPr>
                <w:rFonts w:eastAsia="Times New Roman"/>
              </w:rPr>
              <w:fldChar w:fldCharType="end"/>
            </w:r>
            <w:r w:rsidRPr="001E02BE">
              <w:rPr>
                <w:rFonts w:eastAsia="Times New Roman"/>
              </w:rPr>
              <w:t xml:space="preserve"> части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Pr>
                <w:rFonts w:eastAsia="Times New Roman"/>
                <w:iCs/>
                <w:color w:val="0000FF"/>
                <w:u w:val="single"/>
              </w:rPr>
              <w:t xml:space="preserve"> </w:t>
            </w:r>
            <w:r w:rsidRPr="001E02BE">
              <w:rPr>
                <w:rFonts w:eastAsia="Times New Roman"/>
              </w:rPr>
              <w:t>Документации о проведении Открытого запроса предложений</w:t>
            </w:r>
          </w:p>
        </w:tc>
        <w:tc>
          <w:tcPr>
            <w:tcW w:w="1221" w:type="dxa"/>
            <w:vAlign w:val="center"/>
          </w:tcPr>
          <w:p w:rsidR="008379E6" w:rsidRPr="001E02BE" w:rsidRDefault="008379E6" w:rsidP="00447FBD">
            <w:pPr>
              <w:rPr>
                <w:rFonts w:eastAsia="Times New Roman"/>
              </w:rPr>
            </w:pPr>
            <w:r w:rsidRPr="001E02BE">
              <w:rPr>
                <w:rFonts w:eastAsia="Times New Roman"/>
              </w:rPr>
              <w:t xml:space="preserve">№ </w:t>
            </w:r>
          </w:p>
          <w:p w:rsidR="008379E6" w:rsidRPr="001E02BE" w:rsidRDefault="008379E6" w:rsidP="00447FBD">
            <w:pPr>
              <w:rPr>
                <w:rFonts w:eastAsia="Times New Roman"/>
              </w:rPr>
            </w:pPr>
            <w:r w:rsidRPr="001E02BE">
              <w:rPr>
                <w:rFonts w:eastAsia="Times New Roman"/>
              </w:rPr>
              <w:t>страницы</w:t>
            </w:r>
          </w:p>
        </w:tc>
        <w:tc>
          <w:tcPr>
            <w:tcW w:w="1108" w:type="dxa"/>
            <w:vAlign w:val="center"/>
          </w:tcPr>
          <w:p w:rsidR="008379E6" w:rsidRPr="001E02BE" w:rsidRDefault="008379E6" w:rsidP="00447FBD">
            <w:pPr>
              <w:rPr>
                <w:rFonts w:eastAsia="Times New Roman"/>
              </w:rPr>
            </w:pPr>
            <w:r w:rsidRPr="001E02BE">
              <w:rPr>
                <w:rFonts w:eastAsia="Times New Roman"/>
              </w:rPr>
              <w:t>Число</w:t>
            </w:r>
          </w:p>
          <w:p w:rsidR="008379E6" w:rsidRPr="001E02BE" w:rsidRDefault="008379E6" w:rsidP="00447FBD">
            <w:pPr>
              <w:rPr>
                <w:rFonts w:eastAsia="Times New Roman"/>
              </w:rPr>
            </w:pPr>
            <w:r w:rsidRPr="001E02BE">
              <w:rPr>
                <w:rFonts w:eastAsia="Times New Roman"/>
              </w:rPr>
              <w:t>страниц</w:t>
            </w:r>
          </w:p>
        </w:tc>
      </w:tr>
      <w:tr w:rsidR="008379E6" w:rsidRPr="00AE4809" w:rsidTr="00447FBD">
        <w:tc>
          <w:tcPr>
            <w:tcW w:w="1606" w:type="dxa"/>
            <w:vAlign w:val="center"/>
          </w:tcPr>
          <w:p w:rsidR="008379E6" w:rsidRPr="001E02BE" w:rsidRDefault="008379E6" w:rsidP="00447FBD">
            <w:pPr>
              <w:rPr>
                <w:rFonts w:eastAsia="Times New Roman"/>
                <w:sz w:val="20"/>
                <w:szCs w:val="20"/>
              </w:rPr>
            </w:pPr>
          </w:p>
        </w:tc>
        <w:tc>
          <w:tcPr>
            <w:tcW w:w="6616" w:type="dxa"/>
          </w:tcPr>
          <w:p w:rsidR="008379E6" w:rsidRPr="001E02BE" w:rsidRDefault="008379E6" w:rsidP="00447FBD">
            <w:pPr>
              <w:rPr>
                <w:rFonts w:eastAsia="Times New Roman"/>
                <w:sz w:val="20"/>
                <w:szCs w:val="20"/>
              </w:rPr>
            </w:pPr>
          </w:p>
        </w:tc>
        <w:tc>
          <w:tcPr>
            <w:tcW w:w="1221" w:type="dxa"/>
          </w:tcPr>
          <w:p w:rsidR="008379E6" w:rsidRPr="001E02BE" w:rsidRDefault="008379E6" w:rsidP="00447FBD">
            <w:pPr>
              <w:rPr>
                <w:rFonts w:eastAsia="Times New Roman"/>
                <w:sz w:val="20"/>
                <w:szCs w:val="20"/>
              </w:rPr>
            </w:pPr>
          </w:p>
        </w:tc>
        <w:tc>
          <w:tcPr>
            <w:tcW w:w="1108" w:type="dxa"/>
          </w:tcPr>
          <w:p w:rsidR="008379E6" w:rsidRPr="001E02BE" w:rsidRDefault="008379E6" w:rsidP="00447FBD">
            <w:pPr>
              <w:rPr>
                <w:rFonts w:eastAsia="Times New Roman"/>
                <w:sz w:val="20"/>
                <w:szCs w:val="20"/>
              </w:rPr>
            </w:pPr>
          </w:p>
        </w:tc>
      </w:tr>
    </w:tbl>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r>
      <w:r>
        <w:rPr>
          <w:rFonts w:eastAsia="Times New Roman"/>
        </w:rPr>
        <w:t xml:space="preserve">                        </w:t>
      </w:r>
      <w:r w:rsidRPr="00D52224">
        <w:rPr>
          <w:rFonts w:eastAsia="Times New Roman"/>
        </w:rPr>
        <w:t>___________________________</w:t>
      </w:r>
    </w:p>
    <w:p w:rsidR="008379E6" w:rsidRPr="00550570" w:rsidRDefault="008379E6" w:rsidP="008379E6">
      <w:pPr>
        <w:pStyle w:val="rvps46"/>
        <w:spacing w:before="0" w:after="0"/>
        <w:rPr>
          <w:sz w:val="20"/>
          <w:szCs w:val="20"/>
        </w:rPr>
      </w:pPr>
      <w:r w:rsidRPr="00550570">
        <w:rPr>
          <w:sz w:val="20"/>
          <w:szCs w:val="20"/>
        </w:rPr>
        <w:t xml:space="preserve">(Подпись уполномоченного </w:t>
      </w:r>
      <w:r w:rsidR="0015553B" w:rsidRPr="00550570">
        <w:rPr>
          <w:sz w:val="20"/>
          <w:szCs w:val="20"/>
        </w:rPr>
        <w:t xml:space="preserve">представителя) </w:t>
      </w:r>
      <w:r w:rsidR="0015553B" w:rsidRPr="00550570">
        <w:rPr>
          <w:sz w:val="20"/>
          <w:szCs w:val="20"/>
        </w:rPr>
        <w:tab/>
      </w:r>
      <w:r w:rsidRPr="00550570">
        <w:rPr>
          <w:sz w:val="20"/>
          <w:szCs w:val="20"/>
        </w:rPr>
        <w:tab/>
        <w:t xml:space="preserve">                                       </w:t>
      </w:r>
      <w:proofErr w:type="gramStart"/>
      <w:r w:rsidRPr="00550570">
        <w:rPr>
          <w:sz w:val="20"/>
          <w:szCs w:val="20"/>
        </w:rPr>
        <w:t xml:space="preserve">   (</w:t>
      </w:r>
      <w:proofErr w:type="gramEnd"/>
      <w:r w:rsidRPr="00550570">
        <w:rPr>
          <w:sz w:val="20"/>
          <w:szCs w:val="20"/>
        </w:rPr>
        <w:t>Ф.И.О. и должность подписавшего)</w:t>
      </w:r>
    </w:p>
    <w:p w:rsidR="008379E6" w:rsidRDefault="008379E6" w:rsidP="008379E6">
      <w:pPr>
        <w:pStyle w:val="af"/>
        <w:snapToGrid/>
        <w:rPr>
          <w:rFonts w:ascii="Times New Roman" w:hAnsi="Times New Roman"/>
        </w:rPr>
      </w:pPr>
      <w:r w:rsidRPr="00550570">
        <w:rPr>
          <w:rFonts w:ascii="Times New Roman" w:hAnsi="Times New Roman"/>
        </w:rPr>
        <w:t>М.П.</w:t>
      </w:r>
      <w:r>
        <w:rPr>
          <w:rFonts w:ascii="Times New Roman" w:hAnsi="Times New Roman"/>
        </w:rPr>
        <w:t xml:space="preserve"> (при наличии печати)</w:t>
      </w:r>
    </w:p>
    <w:p w:rsidR="008379E6" w:rsidRPr="00550570" w:rsidRDefault="008379E6" w:rsidP="008379E6">
      <w:pPr>
        <w:pStyle w:val="af"/>
        <w:snapToGrid/>
        <w:rPr>
          <w:rFonts w:ascii="Times New Roman" w:hAnsi="Times New Roman"/>
        </w:rPr>
      </w:pPr>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bookmarkStart w:id="80" w:name="_Форма_2_АНКЕТА"/>
      <w:bookmarkEnd w:id="65"/>
      <w:bookmarkEnd w:id="80"/>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p>
    <w:p w:rsidR="008379E6" w:rsidRPr="003616CC" w:rsidRDefault="008379E6" w:rsidP="008379E6">
      <w:pPr>
        <w:tabs>
          <w:tab w:val="left" w:pos="709"/>
          <w:tab w:val="left" w:pos="1134"/>
        </w:tabs>
        <w:overflowPunct w:val="0"/>
        <w:autoSpaceDE w:val="0"/>
        <w:autoSpaceDN w:val="0"/>
        <w:adjustRightInd w:val="0"/>
        <w:ind w:firstLine="709"/>
        <w:rPr>
          <w:rFonts w:eastAsia="Times New Roman"/>
          <w:color w:val="808080"/>
        </w:rPr>
      </w:pPr>
      <w:r w:rsidRPr="003616CC">
        <w:rPr>
          <w:rFonts w:eastAsia="Times New Roman"/>
          <w:color w:val="808080"/>
        </w:rPr>
        <w:t>ИНСТРУКЦИИ ПО ЗАПОЛНЕНИЮ</w:t>
      </w:r>
      <w:r>
        <w:rPr>
          <w:rFonts w:eastAsia="Times New Roman"/>
          <w:color w:val="808080"/>
        </w:rPr>
        <w:t>:</w:t>
      </w:r>
    </w:p>
    <w:p w:rsidR="008379E6" w:rsidRPr="003616CC" w:rsidRDefault="008379E6" w:rsidP="008A54B8">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3616CC">
        <w:rPr>
          <w:rFonts w:eastAsia="Times New Roman"/>
          <w:bCs/>
          <w:color w:val="808080"/>
        </w:rPr>
        <w:t>ом Запрос</w:t>
      </w:r>
      <w:r>
        <w:rPr>
          <w:rFonts w:eastAsia="Times New Roman"/>
          <w:bCs/>
          <w:color w:val="808080"/>
        </w:rPr>
        <w:t>а</w:t>
      </w:r>
      <w:r w:rsidRPr="003616CC">
        <w:rPr>
          <w:rFonts w:eastAsia="Times New Roman"/>
          <w:bCs/>
          <w:color w:val="808080"/>
        </w:rPr>
        <w:t xml:space="preserve"> предложений.</w:t>
      </w:r>
    </w:p>
    <w:p w:rsidR="008379E6" w:rsidRPr="003616CC" w:rsidRDefault="008379E6" w:rsidP="008A54B8">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Заявку о подаче предложения следует оформить на официальном бланке </w:t>
      </w:r>
      <w:r>
        <w:rPr>
          <w:rFonts w:eastAsia="Times New Roman"/>
          <w:bCs/>
          <w:color w:val="808080"/>
        </w:rPr>
        <w:t>Участник</w:t>
      </w:r>
      <w:r w:rsidRPr="003616CC">
        <w:rPr>
          <w:rFonts w:eastAsia="Times New Roman"/>
          <w:bCs/>
          <w:color w:val="808080"/>
        </w:rPr>
        <w:t>а Запрос</w:t>
      </w:r>
      <w:r>
        <w:rPr>
          <w:rFonts w:eastAsia="Times New Roman"/>
          <w:bCs/>
          <w:color w:val="808080"/>
        </w:rPr>
        <w:t>а</w:t>
      </w:r>
      <w:r w:rsidRPr="003616CC">
        <w:rPr>
          <w:rFonts w:eastAsia="Times New Roman"/>
          <w:bCs/>
          <w:color w:val="808080"/>
        </w:rPr>
        <w:t xml:space="preserve"> предложений.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w:t>
      </w:r>
      <w:r w:rsidRPr="003616CC" w:rsidDel="00782B65">
        <w:rPr>
          <w:rFonts w:eastAsia="Times New Roman"/>
          <w:bCs/>
          <w:color w:val="808080"/>
        </w:rPr>
        <w:t xml:space="preserve"> </w:t>
      </w:r>
      <w:r w:rsidRPr="003616CC">
        <w:rPr>
          <w:rFonts w:eastAsia="Times New Roman"/>
          <w:bCs/>
          <w:color w:val="808080"/>
        </w:rPr>
        <w:t>присваивает Заявке о подаче предложения дату и номер в соответствии с принятыми у него правилами документооборота.</w:t>
      </w:r>
    </w:p>
    <w:p w:rsidR="008379E6" w:rsidRPr="003616CC" w:rsidRDefault="008379E6" w:rsidP="008A54B8">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указать свое полное наименование (с указанием организационно-правовой формы) и местонахождение.</w:t>
      </w:r>
    </w:p>
    <w:p w:rsidR="008379E6" w:rsidRPr="003616CC" w:rsidRDefault="008379E6" w:rsidP="008A54B8">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r w:rsidRPr="003616CC">
        <w:rPr>
          <w:rFonts w:ascii="Cambria" w:eastAsia="Times New Roman" w:hAnsi="Cambria"/>
          <w:b/>
          <w:bCs/>
          <w:color w:val="365F91"/>
          <w:sz w:val="28"/>
          <w:szCs w:val="28"/>
        </w:rPr>
        <w:br w:type="page"/>
      </w:r>
    </w:p>
    <w:p w:rsidR="008379E6" w:rsidRPr="008C05A7" w:rsidRDefault="008379E6" w:rsidP="008379E6">
      <w:pPr>
        <w:pStyle w:val="1"/>
        <w:keepLines w:val="0"/>
        <w:spacing w:before="240" w:after="120"/>
        <w:ind w:left="426" w:firstLine="6"/>
        <w:rPr>
          <w:rFonts w:ascii="Times New Roman" w:eastAsia="MS Mincho" w:hAnsi="Times New Roman"/>
          <w:color w:val="548DD4"/>
          <w:kern w:val="32"/>
          <w:szCs w:val="24"/>
          <w:lang w:val="x-none" w:eastAsia="x-none"/>
        </w:rPr>
      </w:pPr>
      <w:bookmarkStart w:id="82" w:name="_Форма_2_АНКЕТА_1"/>
      <w:bookmarkStart w:id="83" w:name="_Toc528846259"/>
      <w:bookmarkEnd w:id="82"/>
      <w:r w:rsidRPr="008C05A7">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sidRPr="008C05A7">
        <w:rPr>
          <w:rFonts w:ascii="Times New Roman" w:eastAsia="MS Mincho" w:hAnsi="Times New Roman"/>
          <w:color w:val="548DD4"/>
          <w:kern w:val="32"/>
          <w:szCs w:val="24"/>
          <w:lang w:val="x-none" w:eastAsia="x-none"/>
        </w:rPr>
        <w:t>А НА УЧАСТИЕ В ОТКРЫТОМ ЗАПРОСЕ ПРЕДЛОЖЕНИЙ</w:t>
      </w:r>
      <w:bookmarkEnd w:id="83"/>
    </w:p>
    <w:p w:rsidR="008379E6" w:rsidRPr="00D52224" w:rsidRDefault="008379E6" w:rsidP="008379E6">
      <w:pPr>
        <w:rPr>
          <w:rFonts w:eastAsia="Times New Roman"/>
        </w:rPr>
      </w:pPr>
      <w:r w:rsidRPr="00D52224">
        <w:rPr>
          <w:rFonts w:eastAsia="Times New Roman"/>
        </w:rPr>
        <w:t>Приложение к Заявке от «___» __________ 20___ г. № ______</w:t>
      </w:r>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Открытый запрос предложений в электронной форме на право заключения договора </w:t>
      </w:r>
    </w:p>
    <w:p w:rsidR="008379E6" w:rsidRPr="00D52224" w:rsidRDefault="008379E6" w:rsidP="008379E6">
      <w:pPr>
        <w:rPr>
          <w:rFonts w:eastAsia="Times New Roman"/>
        </w:rPr>
      </w:pPr>
      <w:r w:rsidRPr="00D52224">
        <w:rPr>
          <w:rFonts w:eastAsia="Times New Roman"/>
        </w:rPr>
        <w:t>на ________________________________________________</w:t>
      </w:r>
    </w:p>
    <w:p w:rsidR="008379E6" w:rsidRPr="00D52224" w:rsidRDefault="008379E6" w:rsidP="008379E6">
      <w:pPr>
        <w:rPr>
          <w:rFonts w:eastAsia="Times New Roman"/>
        </w:rPr>
      </w:pPr>
    </w:p>
    <w:p w:rsidR="008379E6" w:rsidRPr="00D52224" w:rsidRDefault="008379E6" w:rsidP="008379E6">
      <w:pPr>
        <w:jc w:val="center"/>
        <w:rPr>
          <w:rFonts w:eastAsia="Times New Roman"/>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52224">
        <w:rPr>
          <w:rFonts w:eastAsia="Times New Roman"/>
        </w:rPr>
        <w:t xml:space="preserve">АНКЕТА </w:t>
      </w:r>
      <w:r>
        <w:rPr>
          <w:rFonts w:eastAsia="Times New Roman"/>
        </w:rPr>
        <w:t>УЧАСТНИК</w:t>
      </w:r>
      <w:r w:rsidRPr="00D52224">
        <w:rPr>
          <w:rFonts w:eastAsia="Times New Roman"/>
        </w:rPr>
        <w:t xml:space="preserve">А НА УЧАСТИЕ В ОТКРЫТОМ </w:t>
      </w:r>
      <w:bookmarkEnd w:id="86"/>
      <w:bookmarkEnd w:id="87"/>
      <w:r w:rsidRPr="00D52224">
        <w:rPr>
          <w:rFonts w:eastAsia="Times New Roman"/>
        </w:rPr>
        <w:t>ЗАПРОСЕ ПРЕДЛОЖЕНИЙ</w:t>
      </w:r>
    </w:p>
    <w:p w:rsidR="008379E6" w:rsidRPr="00D52224" w:rsidRDefault="008379E6" w:rsidP="008379E6">
      <w:pPr>
        <w:rPr>
          <w:rFonts w:eastAsia="Times New Roman"/>
        </w:rPr>
      </w:pPr>
    </w:p>
    <w:p w:rsidR="008379E6" w:rsidRPr="0045481B"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 </w:t>
      </w:r>
    </w:p>
    <w:p w:rsidR="008379E6" w:rsidRPr="0045481B" w:rsidRDefault="008379E6" w:rsidP="008379E6">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379E6" w:rsidRPr="00AE4809" w:rsidTr="00447FBD">
        <w:trPr>
          <w:cantSplit/>
          <w:trHeight w:val="240"/>
          <w:tblHeader/>
        </w:trPr>
        <w:tc>
          <w:tcPr>
            <w:tcW w:w="306"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w:t>
            </w:r>
          </w:p>
        </w:tc>
        <w:tc>
          <w:tcPr>
            <w:tcW w:w="3000"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Наименование</w:t>
            </w:r>
          </w:p>
        </w:tc>
        <w:tc>
          <w:tcPr>
            <w:tcW w:w="1694"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Сведения о</w:t>
            </w:r>
            <w:r>
              <w:rPr>
                <w:rFonts w:eastAsia="Times New Roman"/>
                <w:b/>
              </w:rPr>
              <w:t>б</w:t>
            </w:r>
            <w:r w:rsidRPr="0071384F">
              <w:rPr>
                <w:rFonts w:eastAsia="Times New Roman"/>
                <w:b/>
              </w:rPr>
              <w:t xml:space="preserve"> </w:t>
            </w:r>
            <w:r>
              <w:rPr>
                <w:rFonts w:eastAsia="Times New Roman"/>
                <w:b/>
              </w:rPr>
              <w:t>Участник</w:t>
            </w:r>
            <w:r w:rsidRPr="0071384F">
              <w:rPr>
                <w:rFonts w:eastAsia="Times New Roman"/>
                <w:b/>
              </w:rPr>
              <w:t>е Открыто</w:t>
            </w:r>
            <w:r>
              <w:rPr>
                <w:rFonts w:eastAsia="Times New Roman"/>
                <w:b/>
              </w:rPr>
              <w:t>го</w:t>
            </w:r>
            <w:r w:rsidRPr="0071384F">
              <w:rPr>
                <w:rFonts w:eastAsia="Times New Roman"/>
                <w:b/>
              </w:rPr>
              <w:t xml:space="preserve"> запрос</w:t>
            </w:r>
            <w:r>
              <w:rPr>
                <w:rFonts w:eastAsia="Times New Roman"/>
                <w:b/>
              </w:rPr>
              <w:t>а</w:t>
            </w:r>
            <w:r w:rsidRPr="0071384F">
              <w:rPr>
                <w:rFonts w:eastAsia="Times New Roman"/>
                <w:b/>
              </w:rPr>
              <w:t xml:space="preserve"> предложений</w:t>
            </w:r>
          </w:p>
        </w:tc>
      </w:tr>
      <w:tr w:rsidR="008379E6" w:rsidRPr="00AE4809" w:rsidTr="00447FBD">
        <w:trPr>
          <w:cantSplit/>
          <w:trHeight w:val="471"/>
        </w:trPr>
        <w:tc>
          <w:tcPr>
            <w:tcW w:w="306" w:type="pct"/>
            <w:vAlign w:val="center"/>
          </w:tcPr>
          <w:p w:rsidR="008379E6" w:rsidRPr="00D52224" w:rsidRDefault="008379E6" w:rsidP="00447FBD">
            <w:pPr>
              <w:rPr>
                <w:rFonts w:eastAsia="Times New Roman"/>
              </w:rPr>
            </w:pPr>
            <w:r w:rsidRPr="00D52224">
              <w:rPr>
                <w:rFonts w:eastAsia="Times New Roman"/>
              </w:rPr>
              <w:t>1.</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Фирменное наименование (полное и сокращенное наименования организации либо Ф.И.О.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 физического лица, в том числе зарегистрированного в качестве индивидуального предпринимателя)</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2.</w:t>
            </w:r>
          </w:p>
        </w:tc>
        <w:tc>
          <w:tcPr>
            <w:tcW w:w="3000" w:type="pct"/>
            <w:vAlign w:val="center"/>
          </w:tcPr>
          <w:p w:rsidR="008379E6" w:rsidRPr="00D52224" w:rsidRDefault="008379E6" w:rsidP="00447FBD">
            <w:pPr>
              <w:rPr>
                <w:rFonts w:eastAsia="Times New Roman"/>
              </w:rPr>
            </w:pPr>
            <w:r w:rsidRPr="00D52224">
              <w:rPr>
                <w:rFonts w:eastAsia="Times New Roman"/>
              </w:rPr>
              <w:t>Организационно-правовая форма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3.</w:t>
            </w:r>
          </w:p>
        </w:tc>
        <w:tc>
          <w:tcPr>
            <w:tcW w:w="3000" w:type="pct"/>
            <w:vAlign w:val="center"/>
          </w:tcPr>
          <w:p w:rsidR="008379E6" w:rsidRPr="00D52224" w:rsidRDefault="008379E6" w:rsidP="00447FBD">
            <w:pPr>
              <w:rPr>
                <w:rFonts w:eastAsia="Times New Roman"/>
              </w:rPr>
            </w:pPr>
            <w:r w:rsidRPr="00D52224">
              <w:rPr>
                <w:rFonts w:eastAsia="Times New Roman"/>
              </w:rPr>
              <w:t>Учредители (перечислить наименования и организационно-правовую форму или Ф.И.О. всех учредителей)</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4.</w:t>
            </w:r>
          </w:p>
        </w:tc>
        <w:tc>
          <w:tcPr>
            <w:tcW w:w="3000" w:type="pct"/>
            <w:vAlign w:val="center"/>
          </w:tcPr>
          <w:p w:rsidR="008379E6" w:rsidRPr="00D52224" w:rsidRDefault="008379E6" w:rsidP="00447FBD">
            <w:pPr>
              <w:rPr>
                <w:rFonts w:eastAsia="Times New Roman"/>
              </w:rPr>
            </w:pPr>
            <w:r w:rsidRPr="00D52224">
              <w:rPr>
                <w:rFonts w:eastAsia="Times New Roman"/>
              </w:rPr>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физического лица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5.</w:t>
            </w:r>
          </w:p>
        </w:tc>
        <w:tc>
          <w:tcPr>
            <w:tcW w:w="3000" w:type="pct"/>
            <w:vAlign w:val="center"/>
          </w:tcPr>
          <w:p w:rsidR="008379E6" w:rsidRPr="00D52224" w:rsidRDefault="008379E6" w:rsidP="00447FBD">
            <w:pPr>
              <w:rPr>
                <w:rFonts w:eastAsia="Times New Roman"/>
              </w:rPr>
            </w:pPr>
            <w:r w:rsidRPr="00D52224">
              <w:rPr>
                <w:rFonts w:eastAsia="Times New Roman"/>
              </w:rPr>
              <w:t>Виды деятельности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6.</w:t>
            </w:r>
          </w:p>
        </w:tc>
        <w:tc>
          <w:tcPr>
            <w:tcW w:w="3000" w:type="pct"/>
            <w:vAlign w:val="center"/>
          </w:tcPr>
          <w:p w:rsidR="008379E6" w:rsidRPr="00D52224" w:rsidRDefault="008379E6" w:rsidP="00447FBD">
            <w:pPr>
              <w:rPr>
                <w:rFonts w:eastAsia="Times New Roman"/>
              </w:rPr>
            </w:pPr>
            <w:r w:rsidRPr="00D52224">
              <w:rPr>
                <w:rFonts w:eastAsia="Times New Roman"/>
              </w:rPr>
              <w:t>Срок деятельности (с учетом правопреемственности)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7.</w:t>
            </w:r>
          </w:p>
        </w:tc>
        <w:tc>
          <w:tcPr>
            <w:tcW w:w="3000" w:type="pct"/>
            <w:vAlign w:val="center"/>
          </w:tcPr>
          <w:p w:rsidR="008379E6" w:rsidRPr="005B511A" w:rsidRDefault="008379E6" w:rsidP="00447FBD">
            <w:pPr>
              <w:rPr>
                <w:rFonts w:eastAsia="Times New Roman"/>
              </w:rPr>
            </w:pPr>
            <w:r w:rsidRPr="005B511A">
              <w:rPr>
                <w:rFonts w:eastAsia="Times New Roman"/>
              </w:rPr>
              <w:t xml:space="preserve">ИНН, дата постановки на учет в налоговом органе, </w:t>
            </w:r>
          </w:p>
          <w:p w:rsidR="008379E6" w:rsidRPr="00D52224" w:rsidRDefault="008379E6" w:rsidP="00447FBD">
            <w:pPr>
              <w:rPr>
                <w:rFonts w:eastAsia="Times New Roman"/>
              </w:rPr>
            </w:pPr>
            <w:r w:rsidRPr="005B511A">
              <w:rPr>
                <w:rFonts w:eastAsia="Times New Roman"/>
              </w:rPr>
              <w:t>КПП, ОГРН, ОКПО, ОКОПФ, ОКТМО</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8.</w:t>
            </w:r>
          </w:p>
        </w:tc>
        <w:tc>
          <w:tcPr>
            <w:tcW w:w="3000" w:type="pct"/>
            <w:vAlign w:val="center"/>
          </w:tcPr>
          <w:p w:rsidR="008379E6" w:rsidRPr="00D52224" w:rsidRDefault="008379E6" w:rsidP="00447FBD">
            <w:pPr>
              <w:rPr>
                <w:rFonts w:eastAsia="Times New Roman"/>
              </w:rPr>
            </w:pPr>
            <w:r w:rsidRPr="0071384F">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9.</w:t>
            </w:r>
          </w:p>
        </w:tc>
        <w:tc>
          <w:tcPr>
            <w:tcW w:w="3000" w:type="pct"/>
            <w:vAlign w:val="center"/>
          </w:tcPr>
          <w:p w:rsidR="008379E6" w:rsidRPr="00D52224" w:rsidRDefault="008379E6" w:rsidP="00447FBD">
            <w:pPr>
              <w:rPr>
                <w:rFonts w:eastAsia="Times New Roman"/>
              </w:rPr>
            </w:pPr>
            <w:r w:rsidRPr="00D52224">
              <w:rPr>
                <w:rFonts w:eastAsia="Times New Roman"/>
              </w:rPr>
              <w:t>Почтовый адрес (страна, адрес)</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10.</w:t>
            </w:r>
          </w:p>
        </w:tc>
        <w:tc>
          <w:tcPr>
            <w:tcW w:w="3000" w:type="pct"/>
            <w:vAlign w:val="center"/>
          </w:tcPr>
          <w:p w:rsidR="008379E6" w:rsidRPr="00D52224" w:rsidRDefault="008379E6" w:rsidP="00447FBD">
            <w:pPr>
              <w:rPr>
                <w:rFonts w:eastAsia="Times New Roman"/>
              </w:rPr>
            </w:pPr>
            <w:r w:rsidRPr="00D52224">
              <w:rPr>
                <w:rFonts w:eastAsia="Times New Roman"/>
              </w:rPr>
              <w:t>Телефоны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11.</w:t>
            </w:r>
          </w:p>
        </w:tc>
        <w:tc>
          <w:tcPr>
            <w:tcW w:w="3000" w:type="pct"/>
            <w:vAlign w:val="center"/>
          </w:tcPr>
          <w:p w:rsidR="008379E6" w:rsidRPr="00D52224" w:rsidRDefault="008379E6" w:rsidP="00447FBD">
            <w:pPr>
              <w:rPr>
                <w:rFonts w:eastAsia="Times New Roman"/>
              </w:rPr>
            </w:pPr>
            <w:r w:rsidRPr="00D52224">
              <w:rPr>
                <w:rFonts w:eastAsia="Times New Roman"/>
              </w:rPr>
              <w:t>Факс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12.</w:t>
            </w:r>
          </w:p>
        </w:tc>
        <w:tc>
          <w:tcPr>
            <w:tcW w:w="3000" w:type="pct"/>
            <w:vAlign w:val="center"/>
          </w:tcPr>
          <w:p w:rsidR="008379E6" w:rsidRPr="00D52224" w:rsidRDefault="008379E6" w:rsidP="00447FBD">
            <w:pPr>
              <w:rPr>
                <w:rFonts w:eastAsia="Times New Roman"/>
              </w:rPr>
            </w:pPr>
            <w:r w:rsidRPr="00D52224">
              <w:rPr>
                <w:rFonts w:eastAsia="Times New Roman"/>
              </w:rPr>
              <w:t xml:space="preserve">Адрес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13.</w:t>
            </w:r>
          </w:p>
        </w:tc>
        <w:tc>
          <w:tcPr>
            <w:tcW w:w="3000" w:type="pct"/>
            <w:vAlign w:val="center"/>
          </w:tcPr>
          <w:p w:rsidR="008379E6" w:rsidRPr="00D52224" w:rsidRDefault="008379E6" w:rsidP="00447FBD">
            <w:pPr>
              <w:rPr>
                <w:rFonts w:eastAsia="Times New Roman"/>
              </w:rPr>
            </w:pPr>
            <w:r w:rsidRPr="00D52224">
              <w:rPr>
                <w:rFonts w:eastAsia="Times New Roman"/>
              </w:rPr>
              <w:t>Филиалы: перечислить наименования и почтовые адреса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14.</w:t>
            </w:r>
          </w:p>
        </w:tc>
        <w:tc>
          <w:tcPr>
            <w:tcW w:w="3000" w:type="pct"/>
            <w:vAlign w:val="center"/>
          </w:tcPr>
          <w:p w:rsidR="008379E6" w:rsidRPr="00D52224" w:rsidRDefault="008379E6" w:rsidP="00447FBD">
            <w:pPr>
              <w:rPr>
                <w:rFonts w:eastAsia="Times New Roman"/>
              </w:rPr>
            </w:pPr>
            <w:r w:rsidRPr="00D52224">
              <w:rPr>
                <w:rFonts w:eastAsia="Times New Roman"/>
              </w:rPr>
              <w:t>Размер уставного капитала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15.</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Балансовая стоимость </w:t>
            </w:r>
            <w:r w:rsidR="0015553B" w:rsidRPr="00D52224">
              <w:rPr>
                <w:rFonts w:eastAsia="Times New Roman"/>
              </w:rPr>
              <w:t>активов (</w:t>
            </w:r>
            <w:r w:rsidRPr="00D52224">
              <w:rPr>
                <w:rFonts w:eastAsia="Times New Roman"/>
              </w:rPr>
              <w:t>по балансу последнего завершенного периода)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16.</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Банковские реквизиты (наименование и адрес банка, номер расчетного счета </w:t>
            </w:r>
            <w:r w:rsidR="0015553B">
              <w:rPr>
                <w:rFonts w:eastAsia="Times New Roman"/>
              </w:rPr>
              <w:t>Участник</w:t>
            </w:r>
            <w:r w:rsidR="0015553B" w:rsidRPr="00D52224">
              <w:rPr>
                <w:rFonts w:eastAsia="Times New Roman"/>
              </w:rPr>
              <w:t>а Открытого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в банке, телефоны банка, прочие банковские реквизиты)</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17.</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руководителя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18.</w:t>
            </w:r>
          </w:p>
        </w:tc>
        <w:tc>
          <w:tcPr>
            <w:tcW w:w="3000" w:type="pct"/>
            <w:vAlign w:val="center"/>
          </w:tcPr>
          <w:p w:rsidR="008379E6" w:rsidRPr="00D52224" w:rsidRDefault="008379E6" w:rsidP="00447FBD">
            <w:pPr>
              <w:rPr>
                <w:rFonts w:eastAsia="Times New Roman"/>
              </w:rPr>
            </w:pPr>
            <w:r w:rsidRPr="00D52224">
              <w:rPr>
                <w:rFonts w:eastAsia="Times New Roman"/>
              </w:rPr>
              <w:t xml:space="preserve">Орган управления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19.</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уполномоченного лица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с указанием должности, контактного телефона,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20.</w:t>
            </w:r>
          </w:p>
        </w:tc>
        <w:tc>
          <w:tcPr>
            <w:tcW w:w="3000" w:type="pct"/>
            <w:vAlign w:val="center"/>
          </w:tcPr>
          <w:p w:rsidR="008379E6" w:rsidRPr="00D52224" w:rsidRDefault="008379E6" w:rsidP="00447FBD">
            <w:pPr>
              <w:rPr>
                <w:rFonts w:eastAsia="Times New Roman"/>
              </w:rPr>
            </w:pPr>
            <w:r w:rsidRPr="00D52224">
              <w:rPr>
                <w:rFonts w:eastAsia="Times New Roman"/>
              </w:rPr>
              <w:t>Численность персонала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21.</w:t>
            </w:r>
          </w:p>
        </w:tc>
        <w:tc>
          <w:tcPr>
            <w:tcW w:w="3000" w:type="pct"/>
            <w:vAlign w:val="center"/>
          </w:tcPr>
          <w:p w:rsidR="008379E6" w:rsidRPr="00AC119D" w:rsidRDefault="008379E6" w:rsidP="00447FBD">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22.</w:t>
            </w:r>
          </w:p>
        </w:tc>
        <w:tc>
          <w:tcPr>
            <w:tcW w:w="3000" w:type="pct"/>
            <w:vAlign w:val="center"/>
          </w:tcPr>
          <w:p w:rsidR="008379E6" w:rsidRPr="00AC119D" w:rsidRDefault="008379E6" w:rsidP="00447FBD">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8379E6" w:rsidRPr="00D52224" w:rsidRDefault="008379E6" w:rsidP="00447FBD">
            <w:pPr>
              <w:rPr>
                <w:rFonts w:eastAsia="Times New Roman"/>
              </w:rPr>
            </w:pPr>
          </w:p>
        </w:tc>
      </w:tr>
    </w:tbl>
    <w:p w:rsidR="008379E6" w:rsidRPr="00D52224" w:rsidRDefault="008379E6" w:rsidP="008379E6">
      <w:pPr>
        <w:rPr>
          <w:rFonts w:eastAsia="Times New Roman"/>
        </w:rPr>
      </w:pPr>
      <w:bookmarkStart w:id="88" w:name="_Toc98251773"/>
    </w:p>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t>___________________________</w:t>
      </w:r>
    </w:p>
    <w:p w:rsidR="008379E6" w:rsidRPr="003616CC" w:rsidRDefault="008379E6" w:rsidP="008379E6">
      <w:pPr>
        <w:pStyle w:val="af"/>
        <w:snapToGrid/>
        <w:rPr>
          <w:rFonts w:ascii="Times New Roman" w:hAnsi="Times New Roman"/>
        </w:rPr>
      </w:pPr>
      <w:r w:rsidRPr="003616CC">
        <w:rPr>
          <w:rFonts w:ascii="Times New Roman" w:hAnsi="Times New Roman"/>
        </w:rPr>
        <w:t xml:space="preserve">(Подпись уполномоченного </w:t>
      </w:r>
      <w:proofErr w:type="gramStart"/>
      <w:r w:rsidRPr="003616CC">
        <w:rPr>
          <w:rFonts w:ascii="Times New Roman" w:hAnsi="Times New Roman"/>
        </w:rPr>
        <w:t>представителя)</w:t>
      </w:r>
      <w:r w:rsidRPr="003616CC">
        <w:rPr>
          <w:rFonts w:ascii="Times New Roman" w:hAnsi="Times New Roman"/>
        </w:rPr>
        <w:tab/>
      </w:r>
      <w:proofErr w:type="gramEnd"/>
      <w:r w:rsidRPr="003616CC">
        <w:rPr>
          <w:rFonts w:ascii="Times New Roman" w:hAnsi="Times New Roman"/>
        </w:rPr>
        <w:tab/>
        <w:t xml:space="preserve">             (Имя и должность подписавшего)</w:t>
      </w:r>
    </w:p>
    <w:p w:rsidR="008379E6"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8379E6" w:rsidRPr="003616CC" w:rsidRDefault="008379E6" w:rsidP="008379E6">
      <w:pPr>
        <w:rPr>
          <w:rFonts w:eastAsia="Times New Roman"/>
          <w:sz w:val="20"/>
          <w:szCs w:val="20"/>
        </w:rPr>
      </w:pPr>
    </w:p>
    <w:p w:rsidR="008379E6" w:rsidRPr="00D52224" w:rsidRDefault="008379E6" w:rsidP="008379E6">
      <w:pPr>
        <w:rPr>
          <w:rFonts w:eastAsia="Times New Roman"/>
          <w:color w:val="808080"/>
        </w:rPr>
      </w:pPr>
    </w:p>
    <w:p w:rsidR="008379E6" w:rsidRPr="00D52224" w:rsidRDefault="008379E6" w:rsidP="008379E6">
      <w:pPr>
        <w:rPr>
          <w:rFonts w:eastAsia="Times New Roman"/>
          <w:color w:val="808080"/>
        </w:rPr>
      </w:pPr>
      <w:r w:rsidRPr="00D52224">
        <w:rPr>
          <w:rFonts w:eastAsia="Times New Roman"/>
          <w:color w:val="808080"/>
        </w:rPr>
        <w:t>ИНСТРУКЦИИ ПО ЗАПОЛНЕНИЮ</w:t>
      </w:r>
      <w:bookmarkEnd w:id="88"/>
      <w:r>
        <w:rPr>
          <w:rFonts w:eastAsia="Times New Roman"/>
          <w:color w:val="808080"/>
        </w:rPr>
        <w:t>:</w:t>
      </w:r>
    </w:p>
    <w:p w:rsidR="008379E6" w:rsidRPr="00D52224" w:rsidRDefault="008379E6" w:rsidP="008379E6">
      <w:pPr>
        <w:rPr>
          <w:rFonts w:eastAsia="Times New Roman"/>
          <w:color w:val="808080"/>
        </w:rPr>
      </w:pPr>
      <w:r w:rsidRPr="00D52224">
        <w:rPr>
          <w:rFonts w:eastAsia="Times New Roman"/>
          <w:color w:val="808080"/>
        </w:rPr>
        <w:t xml:space="preserve">1. Данные инструкции не следует воспроизводить в документах, подготовленных </w:t>
      </w:r>
      <w:r>
        <w:rPr>
          <w:rFonts w:eastAsia="Times New Roman"/>
          <w:color w:val="808080"/>
        </w:rPr>
        <w:t>Участник</w:t>
      </w:r>
      <w:r w:rsidRPr="00D52224">
        <w:rPr>
          <w:rFonts w:eastAsia="Times New Roman"/>
          <w:color w:val="808080"/>
        </w:rPr>
        <w:t>ом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p>
    <w:p w:rsidR="008379E6" w:rsidRPr="00D52224" w:rsidRDefault="008379E6" w:rsidP="008379E6">
      <w:pPr>
        <w:rPr>
          <w:rFonts w:eastAsia="Times New Roman"/>
          <w:color w:val="808080"/>
        </w:rPr>
      </w:pPr>
      <w:r w:rsidRPr="00D52224">
        <w:rPr>
          <w:rFonts w:eastAsia="Times New Roman"/>
          <w:color w:val="808080"/>
        </w:rPr>
        <w:t xml:space="preserve">2. </w:t>
      </w:r>
      <w:r>
        <w:rPr>
          <w:rFonts w:eastAsia="Times New Roman"/>
          <w:color w:val="808080"/>
        </w:rPr>
        <w:t>Участник</w:t>
      </w:r>
      <w:r w:rsidRPr="00D52224">
        <w:rPr>
          <w:rFonts w:eastAsia="Times New Roman"/>
          <w:color w:val="808080"/>
        </w:rPr>
        <w:t xml:space="preserve">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 приводит номер и дату Заявки, приложением к которой является данная анкета </w:t>
      </w:r>
      <w:r>
        <w:rPr>
          <w:rFonts w:eastAsia="Times New Roman"/>
          <w:color w:val="808080"/>
        </w:rPr>
        <w:t>Участник</w:t>
      </w:r>
      <w:r w:rsidRPr="00D52224">
        <w:rPr>
          <w:rFonts w:eastAsia="Times New Roman"/>
          <w:color w:val="808080"/>
        </w:rPr>
        <w:t xml:space="preserve">а процедуры закупки. </w:t>
      </w:r>
    </w:p>
    <w:p w:rsidR="008379E6" w:rsidRPr="00D52224" w:rsidRDefault="008379E6" w:rsidP="008379E6">
      <w:pPr>
        <w:rPr>
          <w:rFonts w:eastAsia="Times New Roman"/>
          <w:color w:val="808080"/>
        </w:rPr>
      </w:pPr>
      <w:r w:rsidRPr="005B511A">
        <w:rPr>
          <w:rFonts w:eastAsia="Times New Roman"/>
          <w:color w:val="808080"/>
        </w:rPr>
        <w:t xml:space="preserve">3. </w:t>
      </w:r>
      <w:r w:rsidRPr="00D52224">
        <w:rPr>
          <w:rFonts w:eastAsia="Times New Roman"/>
          <w:color w:val="808080"/>
        </w:rPr>
        <w:t xml:space="preserve">В графе 19 указывается уполномоченное лицо </w:t>
      </w:r>
      <w:r>
        <w:rPr>
          <w:rFonts w:eastAsia="Times New Roman"/>
          <w:color w:val="808080"/>
        </w:rPr>
        <w:t>Участник</w:t>
      </w:r>
      <w:r w:rsidRPr="00D52224">
        <w:rPr>
          <w:rFonts w:eastAsia="Times New Roman"/>
          <w:color w:val="808080"/>
        </w:rPr>
        <w:t>а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r w:rsidRPr="00D52224" w:rsidDel="00782B65">
        <w:rPr>
          <w:rFonts w:eastAsia="Times New Roman"/>
          <w:color w:val="808080"/>
        </w:rPr>
        <w:t xml:space="preserve"> </w:t>
      </w:r>
      <w:r w:rsidRPr="00D52224">
        <w:rPr>
          <w:rFonts w:eastAsia="Times New Roman"/>
          <w:color w:val="808080"/>
        </w:rPr>
        <w:t>для оперативного уведомления по вопросам организационного характера и взаимодействия с организатором размещения заказа.</w:t>
      </w:r>
    </w:p>
    <w:p w:rsidR="008379E6" w:rsidRPr="00D52224" w:rsidRDefault="008379E6" w:rsidP="008379E6">
      <w:pPr>
        <w:rPr>
          <w:rFonts w:eastAsia="Times New Roman"/>
          <w:color w:val="808080"/>
        </w:rPr>
      </w:pPr>
      <w:r>
        <w:rPr>
          <w:rFonts w:eastAsia="Times New Roman"/>
          <w:color w:val="808080"/>
        </w:rPr>
        <w:t>4</w:t>
      </w:r>
      <w:r w:rsidRPr="00D52224">
        <w:rPr>
          <w:rFonts w:eastAsia="Times New Roman"/>
          <w:color w:val="808080"/>
        </w:rPr>
        <w:t xml:space="preserve">. Заполненная </w:t>
      </w:r>
      <w:r>
        <w:rPr>
          <w:rFonts w:eastAsia="Times New Roman"/>
          <w:color w:val="808080"/>
        </w:rPr>
        <w:t>Участник</w:t>
      </w:r>
      <w:r w:rsidRPr="00D52224">
        <w:rPr>
          <w:rFonts w:eastAsia="Times New Roman"/>
          <w:color w:val="808080"/>
        </w:rPr>
        <w:t xml:space="preserve">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946088" w:rsidRDefault="008379E6" w:rsidP="008379E6">
      <w:pPr>
        <w:pStyle w:val="1"/>
        <w:keepLines w:val="0"/>
        <w:spacing w:before="240" w:after="120"/>
        <w:ind w:left="792" w:hanging="360"/>
        <w:rPr>
          <w:rFonts w:ascii="Times New Roman" w:eastAsia="MS Mincho" w:hAnsi="Times New Roman"/>
          <w:color w:val="548DD4"/>
          <w:kern w:val="32"/>
          <w:szCs w:val="24"/>
          <w:lang w:val="x-none" w:eastAsia="x-none"/>
        </w:rPr>
      </w:pPr>
      <w:bookmarkStart w:id="89" w:name="_Форма_3_ТЕХНИКО-КОММЕРЧЕСКОЕ"/>
      <w:bookmarkStart w:id="90" w:name="_Toc528846260"/>
      <w:bookmarkEnd w:id="89"/>
      <w:r w:rsidRPr="00D52224">
        <w:rPr>
          <w:rFonts w:ascii="Times New Roman" w:eastAsia="MS Mincho" w:hAnsi="Times New Roman"/>
          <w:color w:val="548DD4"/>
          <w:kern w:val="32"/>
          <w:szCs w:val="24"/>
          <w:lang w:val="x-none" w:eastAsia="x-none"/>
        </w:rPr>
        <w:t>Форма 3 ТЕХНИКО-КОММЕРЧЕСКОЕ ПРЕДЛОЖЕНИЕ</w:t>
      </w:r>
      <w:bookmarkEnd w:id="90"/>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Приложение к Заявке на участие в Открытом запросе предложений от «___» __________ 20___ г. </w:t>
      </w:r>
    </w:p>
    <w:p w:rsidR="008379E6" w:rsidRPr="00D52224" w:rsidRDefault="008379E6" w:rsidP="008379E6">
      <w:pPr>
        <w:rPr>
          <w:rFonts w:eastAsia="Times New Roman"/>
        </w:rPr>
      </w:pPr>
      <w:r>
        <w:rPr>
          <w:rFonts w:eastAsia="Times New Roman"/>
        </w:rPr>
        <w:t>№ ______</w:t>
      </w:r>
    </w:p>
    <w:p w:rsidR="008379E6" w:rsidRPr="00D52224" w:rsidRDefault="008379E6" w:rsidP="008379E6">
      <w:pPr>
        <w:jc w:val="center"/>
        <w:rPr>
          <w:rFonts w:eastAsia="Times New Roman"/>
        </w:rPr>
      </w:pPr>
      <w:bookmarkStart w:id="91" w:name="_Техническое_предложение_(Форма"/>
      <w:bookmarkStart w:id="92" w:name="_Toc235439567"/>
      <w:bookmarkStart w:id="93" w:name="_Toc305665991"/>
      <w:bookmarkEnd w:id="91"/>
      <w:r w:rsidRPr="00D52224">
        <w:rPr>
          <w:rFonts w:eastAsia="Times New Roman"/>
        </w:rPr>
        <w:t>ТЕХНИКО-КОММЕРЧЕСКОЕ ПРЕДЛОЖЕНИЕ</w:t>
      </w:r>
      <w:bookmarkEnd w:id="92"/>
      <w:bookmarkEnd w:id="93"/>
    </w:p>
    <w:p w:rsidR="008379E6" w:rsidRPr="00D52224" w:rsidRDefault="008379E6" w:rsidP="008379E6">
      <w:pPr>
        <w:rPr>
          <w:rFonts w:eastAsia="Times New Roman"/>
        </w:rPr>
      </w:pPr>
    </w:p>
    <w:p w:rsidR="008379E6" w:rsidRDefault="008379E6" w:rsidP="008379E6">
      <w:pPr>
        <w:jc w:val="center"/>
        <w:rPr>
          <w:i/>
          <w:color w:val="FF0000"/>
          <w:u w:val="single"/>
        </w:rPr>
      </w:pPr>
      <w:r w:rsidRPr="005A1F09">
        <w:rPr>
          <w:i/>
          <w:color w:val="FF0000"/>
          <w:u w:val="single"/>
        </w:rPr>
        <w:t>Для первой части заявки</w:t>
      </w:r>
    </w:p>
    <w:p w:rsidR="008379E6" w:rsidRPr="005C24A0" w:rsidRDefault="008379E6" w:rsidP="008379E6">
      <w:pPr>
        <w:jc w:val="center"/>
      </w:pPr>
    </w:p>
    <w:p w:rsidR="008379E6" w:rsidRDefault="008379E6" w:rsidP="008379E6">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8379E6" w:rsidRPr="00FF0CC7" w:rsidRDefault="008379E6" w:rsidP="008379E6"/>
    <w:p w:rsidR="008379E6" w:rsidRDefault="008379E6" w:rsidP="008379E6">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rsidR="008379E6" w:rsidRDefault="008379E6" w:rsidP="008379E6">
      <w:pPr>
        <w:rPr>
          <w:rFonts w:eastAsia="Times New Roman"/>
        </w:rPr>
      </w:pPr>
    </w:p>
    <w:p w:rsidR="008379E6" w:rsidRPr="00D52224"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 </w:t>
      </w:r>
    </w:p>
    <w:p w:rsidR="008379E6" w:rsidRDefault="008379E6" w:rsidP="008379E6">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063954" w:rsidRPr="003A17BF" w:rsidTr="00063954">
        <w:tc>
          <w:tcPr>
            <w:tcW w:w="3474" w:type="dxa"/>
            <w:tcBorders>
              <w:top w:val="single" w:sz="4" w:space="0" w:color="auto"/>
              <w:left w:val="single" w:sz="4" w:space="0" w:color="auto"/>
              <w:bottom w:val="single" w:sz="4" w:space="0" w:color="auto"/>
              <w:right w:val="single" w:sz="4" w:space="0" w:color="auto"/>
            </w:tcBorders>
            <w:shd w:val="clear" w:color="auto" w:fill="auto"/>
          </w:tcPr>
          <w:p w:rsidR="00063954" w:rsidRPr="003A17BF" w:rsidRDefault="00063954" w:rsidP="007E0C18">
            <w:pPr>
              <w:rPr>
                <w:rFonts w:cs="Arial"/>
                <w:color w:val="000000"/>
              </w:rPr>
            </w:pPr>
            <w:r w:rsidRPr="003A17BF">
              <w:rPr>
                <w:rFonts w:cs="Arial"/>
                <w:color w:val="000000"/>
              </w:rPr>
              <w:t>Неценовые критерии</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AB4A98" w:rsidRDefault="00063954" w:rsidP="00AB4A98">
            <w:pPr>
              <w:jc w:val="center"/>
              <w:rPr>
                <w:rFonts w:cs="Arial"/>
                <w:color w:val="000000"/>
              </w:rPr>
            </w:pPr>
            <w:r w:rsidRPr="003A17BF">
              <w:rPr>
                <w:rFonts w:cs="Arial"/>
                <w:color w:val="000000"/>
              </w:rPr>
              <w:t>Предложение Участника</w:t>
            </w:r>
          </w:p>
          <w:p w:rsidR="00063954" w:rsidRPr="00AB4A98" w:rsidRDefault="00063954" w:rsidP="00AB4A98">
            <w:pPr>
              <w:jc w:val="center"/>
              <w:rPr>
                <w:rFonts w:cs="Arial"/>
                <w:i/>
                <w:color w:val="000000"/>
              </w:rPr>
            </w:pPr>
            <w:r w:rsidRPr="00AB4A98">
              <w:rPr>
                <w:rFonts w:cs="Arial"/>
                <w:i/>
                <w:color w:val="808080" w:themeColor="background1" w:themeShade="80"/>
              </w:rPr>
              <w:t>(</w:t>
            </w:r>
            <w:r w:rsidR="00AB4A98" w:rsidRPr="00AB4A98">
              <w:rPr>
                <w:rFonts w:cs="Arial"/>
                <w:i/>
                <w:color w:val="808080" w:themeColor="background1" w:themeShade="80"/>
              </w:rPr>
              <w:t>Указать предложение участника, не нужное</w:t>
            </w:r>
            <w:r w:rsidR="00AB4A98">
              <w:rPr>
                <w:rFonts w:cs="Arial"/>
                <w:i/>
                <w:color w:val="808080" w:themeColor="background1" w:themeShade="80"/>
              </w:rPr>
              <w:t xml:space="preserve"> - </w:t>
            </w:r>
            <w:r w:rsidR="00AB4A98" w:rsidRPr="00AB4A98">
              <w:rPr>
                <w:rFonts w:cs="Arial"/>
                <w:i/>
                <w:color w:val="808080" w:themeColor="background1" w:themeShade="80"/>
              </w:rPr>
              <w:t xml:space="preserve"> удалить)</w:t>
            </w:r>
          </w:p>
        </w:tc>
      </w:tr>
      <w:tr w:rsidR="00AB4A98" w:rsidRPr="003A17BF" w:rsidTr="003A3C84">
        <w:tc>
          <w:tcPr>
            <w:tcW w:w="3474" w:type="dxa"/>
            <w:vMerge w:val="restart"/>
            <w:tcBorders>
              <w:top w:val="single" w:sz="4" w:space="0" w:color="auto"/>
              <w:left w:val="single" w:sz="4" w:space="0" w:color="auto"/>
              <w:right w:val="single" w:sz="4" w:space="0" w:color="auto"/>
            </w:tcBorders>
            <w:shd w:val="clear" w:color="auto" w:fill="auto"/>
          </w:tcPr>
          <w:p w:rsidR="00AB4A98" w:rsidRPr="00063954" w:rsidRDefault="00666319" w:rsidP="007E0C18">
            <w:pPr>
              <w:rPr>
                <w:rFonts w:cs="Arial"/>
                <w:color w:val="000000"/>
              </w:rPr>
            </w:pPr>
            <w:r>
              <w:rPr>
                <w:rFonts w:cs="Arial"/>
                <w:color w:val="000000"/>
              </w:rPr>
              <w:t>Увеличение гарантийного срока на выполненные работы</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666319" w:rsidRPr="00DC0AB6" w:rsidRDefault="00666319" w:rsidP="00666319">
            <w:pPr>
              <w:tabs>
                <w:tab w:val="num" w:pos="426"/>
                <w:tab w:val="num" w:pos="709"/>
                <w:tab w:val="left" w:pos="993"/>
              </w:tabs>
              <w:ind w:firstLine="567"/>
              <w:rPr>
                <w:lang w:eastAsia="en-US"/>
              </w:rPr>
            </w:pPr>
            <w:r w:rsidRPr="00DC0AB6">
              <w:rPr>
                <w:rFonts w:eastAsiaTheme="minorHAnsi"/>
                <w:lang w:eastAsia="en-US"/>
              </w:rPr>
              <w:t>2.1. «</w:t>
            </w:r>
            <w:r w:rsidRPr="00666319">
              <w:rPr>
                <w:rFonts w:eastAsia="Times New Roman"/>
              </w:rPr>
              <w:t>Гарантийный срок на выполненные Работы</w:t>
            </w:r>
            <w:r>
              <w:rPr>
                <w:rFonts w:eastAsia="Times New Roman"/>
              </w:rPr>
              <w:t xml:space="preserve"> составляет 36 (тридцать шесть) месяцев, а на </w:t>
            </w:r>
            <w:r w:rsidRPr="00666319">
              <w:rPr>
                <w:rFonts w:eastAsia="Times New Roman"/>
              </w:rPr>
              <w:t xml:space="preserve">используемые Материалы </w:t>
            </w:r>
            <w:r>
              <w:rPr>
                <w:rFonts w:eastAsia="Times New Roman"/>
              </w:rPr>
              <w:t>-</w:t>
            </w:r>
            <w:r w:rsidRPr="00666319">
              <w:rPr>
                <w:rFonts w:eastAsia="Times New Roman"/>
              </w:rPr>
              <w:t xml:space="preserve"> 24 (двадцать четыре) месяц</w:t>
            </w:r>
            <w:r>
              <w:rPr>
                <w:rFonts w:eastAsia="Times New Roman"/>
              </w:rPr>
              <w:t>а</w:t>
            </w:r>
            <w:r w:rsidRPr="00666319">
              <w:rPr>
                <w:rFonts w:eastAsia="Times New Roman"/>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C0AB6">
              <w:rPr>
                <w:lang w:eastAsia="en-US"/>
              </w:rPr>
              <w:t xml:space="preserve">» </w:t>
            </w:r>
          </w:p>
          <w:p w:rsidR="00AB4A98" w:rsidRPr="00063954" w:rsidRDefault="00AB4A98" w:rsidP="00666319">
            <w:pPr>
              <w:ind w:firstLine="488"/>
              <w:contextualSpacing/>
              <w:jc w:val="left"/>
              <w:rPr>
                <w:rFonts w:cs="Arial"/>
                <w:color w:val="000000"/>
              </w:rPr>
            </w:pPr>
          </w:p>
        </w:tc>
      </w:tr>
      <w:tr w:rsidR="00AB4A98" w:rsidRPr="003A17BF" w:rsidTr="003A3C84">
        <w:tc>
          <w:tcPr>
            <w:tcW w:w="3474" w:type="dxa"/>
            <w:vMerge/>
            <w:tcBorders>
              <w:left w:val="single" w:sz="4" w:space="0" w:color="auto"/>
              <w:bottom w:val="single" w:sz="4" w:space="0" w:color="auto"/>
              <w:right w:val="single" w:sz="4" w:space="0" w:color="auto"/>
            </w:tcBorders>
            <w:shd w:val="clear" w:color="auto" w:fill="auto"/>
          </w:tcPr>
          <w:p w:rsidR="00AB4A98" w:rsidRPr="007D1C67" w:rsidRDefault="00AB4A98" w:rsidP="007E0C18">
            <w:pPr>
              <w:rPr>
                <w:rFonts w:cs="Arial"/>
                <w:color w:val="000000"/>
              </w:rPr>
            </w:pP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AB4A98" w:rsidRDefault="00666319" w:rsidP="00C45EF5">
            <w:pPr>
              <w:ind w:firstLine="488"/>
              <w:contextualSpacing/>
              <w:jc w:val="left"/>
              <w:rPr>
                <w:rFonts w:cs="Arial"/>
                <w:color w:val="000000"/>
              </w:rPr>
            </w:pPr>
            <w:r w:rsidRPr="00DC0AB6">
              <w:rPr>
                <w:rFonts w:eastAsia="Times New Roman"/>
              </w:rPr>
              <w:t xml:space="preserve">2.2. </w:t>
            </w:r>
            <w:r w:rsidRPr="00DC0AB6">
              <w:rPr>
                <w:rFonts w:eastAsia="Times New Roman"/>
                <w:color w:val="000000"/>
              </w:rPr>
              <w:t>«</w:t>
            </w:r>
            <w:r w:rsidRPr="00666319">
              <w:rPr>
                <w:rFonts w:eastAsia="Times New Roman"/>
              </w:rPr>
              <w:t>Гарантийный срок на выполненные Работы</w:t>
            </w:r>
            <w:r>
              <w:rPr>
                <w:rFonts w:eastAsia="Times New Roman"/>
              </w:rPr>
              <w:t xml:space="preserve">, </w:t>
            </w:r>
            <w:r w:rsidRPr="00666319">
              <w:rPr>
                <w:rFonts w:eastAsia="Times New Roman"/>
              </w:rPr>
              <w:t xml:space="preserve">используемые Материалы </w:t>
            </w:r>
            <w:r w:rsidR="002778A1">
              <w:rPr>
                <w:rFonts w:eastAsia="Times New Roman"/>
              </w:rPr>
              <w:t xml:space="preserve">составляет </w:t>
            </w:r>
            <w:r w:rsidR="002778A1" w:rsidRPr="00666319">
              <w:rPr>
                <w:rFonts w:eastAsia="Times New Roman"/>
              </w:rPr>
              <w:t>24</w:t>
            </w:r>
            <w:r w:rsidRPr="00666319">
              <w:rPr>
                <w:rFonts w:eastAsia="Times New Roman"/>
              </w:rPr>
              <w:t xml:space="preserve"> (двадцать четыре) месяц</w:t>
            </w:r>
            <w:r>
              <w:rPr>
                <w:rFonts w:eastAsia="Times New Roman"/>
              </w:rPr>
              <w:t>а</w:t>
            </w:r>
            <w:r w:rsidRPr="00666319">
              <w:rPr>
                <w:rFonts w:eastAsia="Times New Roman"/>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C0AB6">
              <w:rPr>
                <w:rFonts w:eastAsiaTheme="minorHAnsi"/>
              </w:rPr>
              <w:t>»</w:t>
            </w:r>
            <w:r w:rsidRPr="00DC0AB6">
              <w:t xml:space="preserve"> </w:t>
            </w:r>
          </w:p>
        </w:tc>
      </w:tr>
    </w:tbl>
    <w:p w:rsidR="008379E6" w:rsidRDefault="008379E6" w:rsidP="008379E6"/>
    <w:p w:rsidR="008379E6" w:rsidRDefault="008379E6" w:rsidP="008379E6">
      <w:pPr>
        <w:rPr>
          <w:b/>
          <w:color w:val="FF0000"/>
          <w:u w:val="single"/>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rsidR="00F373DC" w:rsidRDefault="00F373DC" w:rsidP="008379E6">
      <w:pPr>
        <w:rPr>
          <w:b/>
          <w:color w:val="FF0000"/>
          <w:u w:val="single"/>
        </w:rPr>
      </w:pPr>
    </w:p>
    <w:p w:rsidR="00F373DC" w:rsidRPr="00F373DC" w:rsidRDefault="00F373DC" w:rsidP="008379E6">
      <w:r w:rsidRPr="00F373DC">
        <w:rPr>
          <w:b/>
          <w:u w:val="single"/>
        </w:rPr>
        <w:t>Коэффициент снижения цены: ___________</w:t>
      </w:r>
    </w:p>
    <w:p w:rsidR="008379E6" w:rsidRPr="00D52224" w:rsidRDefault="008379E6" w:rsidP="008379E6">
      <w:pPr>
        <w:rPr>
          <w:rFonts w:eastAsia="Times New Roman"/>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253"/>
      </w:tblGrid>
      <w:tr w:rsidR="008379E6" w:rsidRPr="00AE4809" w:rsidTr="00F373DC">
        <w:tc>
          <w:tcPr>
            <w:tcW w:w="5807" w:type="dxa"/>
            <w:shd w:val="clear" w:color="auto" w:fill="auto"/>
          </w:tcPr>
          <w:p w:rsidR="008379E6" w:rsidRPr="00D52224" w:rsidRDefault="008379E6" w:rsidP="00063954">
            <w:pPr>
              <w:jc w:val="center"/>
              <w:rPr>
                <w:rFonts w:cs="Arial"/>
                <w:color w:val="000000"/>
              </w:rPr>
            </w:pPr>
            <w:r>
              <w:rPr>
                <w:rFonts w:cs="Arial"/>
                <w:color w:val="000000"/>
              </w:rPr>
              <w:t>Критерии</w:t>
            </w:r>
          </w:p>
        </w:tc>
        <w:tc>
          <w:tcPr>
            <w:tcW w:w="4253" w:type="dxa"/>
            <w:shd w:val="clear" w:color="auto" w:fill="auto"/>
          </w:tcPr>
          <w:p w:rsidR="008379E6" w:rsidRPr="00D52224" w:rsidRDefault="008379E6" w:rsidP="00063954">
            <w:pPr>
              <w:jc w:val="center"/>
              <w:rPr>
                <w:rFonts w:cs="Arial"/>
                <w:color w:val="000000"/>
              </w:rPr>
            </w:pPr>
            <w:r w:rsidRPr="00733E33">
              <w:rPr>
                <w:rFonts w:cs="Arial"/>
                <w:color w:val="000000"/>
              </w:rPr>
              <w:t xml:space="preserve">Предложение </w:t>
            </w:r>
            <w:r>
              <w:rPr>
                <w:rFonts w:cs="Arial"/>
                <w:color w:val="000000"/>
              </w:rPr>
              <w:t>Участник</w:t>
            </w:r>
            <w:r w:rsidRPr="00733E33">
              <w:rPr>
                <w:rFonts w:cs="Arial"/>
                <w:color w:val="000000"/>
              </w:rPr>
              <w:t>а</w:t>
            </w:r>
          </w:p>
        </w:tc>
      </w:tr>
      <w:tr w:rsidR="00063954" w:rsidRPr="00AE4809" w:rsidTr="00F373DC">
        <w:tc>
          <w:tcPr>
            <w:tcW w:w="5807" w:type="dxa"/>
            <w:tcBorders>
              <w:top w:val="nil"/>
              <w:left w:val="single" w:sz="8" w:space="0" w:color="auto"/>
              <w:bottom w:val="single" w:sz="8" w:space="0" w:color="auto"/>
              <w:right w:val="single" w:sz="8" w:space="0" w:color="auto"/>
            </w:tcBorders>
          </w:tcPr>
          <w:p w:rsidR="00063954" w:rsidRPr="00797BB8" w:rsidRDefault="00F373DC" w:rsidP="00063954">
            <w:pPr>
              <w:pStyle w:val="aff4"/>
              <w:tabs>
                <w:tab w:val="clear" w:pos="1980"/>
                <w:tab w:val="left" w:pos="851"/>
              </w:tabs>
              <w:ind w:left="0" w:firstLine="0"/>
              <w:rPr>
                <w:szCs w:val="24"/>
              </w:rPr>
            </w:pPr>
            <w:r>
              <w:rPr>
                <w:szCs w:val="24"/>
              </w:rPr>
              <w:t>Цена договора с учетом к</w:t>
            </w:r>
            <w:r w:rsidRPr="00797BB8">
              <w:rPr>
                <w:szCs w:val="24"/>
              </w:rPr>
              <w:t>оэффициент</w:t>
            </w:r>
            <w:r>
              <w:rPr>
                <w:szCs w:val="24"/>
              </w:rPr>
              <w:t>а</w:t>
            </w:r>
            <w:r w:rsidRPr="00797BB8">
              <w:rPr>
                <w:szCs w:val="24"/>
              </w:rPr>
              <w:t xml:space="preserve"> снижения цены</w:t>
            </w:r>
          </w:p>
        </w:tc>
        <w:tc>
          <w:tcPr>
            <w:tcW w:w="4253" w:type="dxa"/>
            <w:shd w:val="clear" w:color="auto" w:fill="auto"/>
          </w:tcPr>
          <w:p w:rsidR="00063954" w:rsidRPr="00D52224" w:rsidRDefault="00F373DC" w:rsidP="00063954">
            <w:pPr>
              <w:rPr>
                <w:rFonts w:eastAsia="Times New Roman" w:cs="Arial"/>
                <w:color w:val="000000"/>
              </w:rPr>
            </w:pPr>
            <w:r>
              <w:rPr>
                <w:rFonts w:eastAsia="Times New Roman" w:cs="Arial"/>
                <w:color w:val="000000"/>
              </w:rPr>
              <w:t>_______рублей (с НДС, без НДС, НДС не облагается)</w:t>
            </w:r>
          </w:p>
        </w:tc>
      </w:tr>
    </w:tbl>
    <w:p w:rsidR="008379E6" w:rsidRDefault="008379E6" w:rsidP="008379E6">
      <w:pPr>
        <w:pStyle w:val="a6"/>
        <w:tabs>
          <w:tab w:val="clear" w:pos="4677"/>
          <w:tab w:val="clear" w:pos="9355"/>
        </w:tabs>
      </w:pPr>
    </w:p>
    <w:p w:rsidR="008379E6" w:rsidRPr="000573CC" w:rsidRDefault="008379E6" w:rsidP="008379E6">
      <w:pPr>
        <w:jc w:val="center"/>
        <w:rPr>
          <w:b/>
          <w:i/>
        </w:rPr>
      </w:pPr>
      <w:r w:rsidRPr="000573CC">
        <w:rPr>
          <w:b/>
        </w:rPr>
        <w:t xml:space="preserve">Сведения о товаре, работе, услуге </w:t>
      </w:r>
      <w:r w:rsidRPr="000573CC">
        <w:rPr>
          <w:b/>
          <w:i/>
        </w:rPr>
        <w:t>(выбрать нужное)</w:t>
      </w:r>
    </w:p>
    <w:p w:rsidR="008379E6" w:rsidRDefault="008379E6" w:rsidP="008379E6">
      <w:r>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063954" w:rsidTr="00063954">
        <w:tc>
          <w:tcPr>
            <w:tcW w:w="4673" w:type="dxa"/>
            <w:shd w:val="clear" w:color="auto" w:fill="auto"/>
          </w:tcPr>
          <w:p w:rsidR="00063954" w:rsidRPr="00264F24" w:rsidRDefault="00063954" w:rsidP="00447FBD">
            <w:pPr>
              <w:rPr>
                <w:rFonts w:cs="Arial"/>
                <w:color w:val="000000"/>
              </w:rPr>
            </w:pPr>
            <w:r w:rsidRPr="00264F24">
              <w:rPr>
                <w:rFonts w:cs="Arial"/>
                <w:color w:val="000000"/>
              </w:rPr>
              <w:t>Наименование товара, работы, услуги</w:t>
            </w:r>
            <w:r w:rsidRPr="005A531E">
              <w:rPr>
                <w:rFonts w:cs="Arial"/>
                <w:i/>
                <w:color w:val="000000"/>
              </w:rPr>
              <w:t xml:space="preserve"> (выбрать нужное)</w:t>
            </w:r>
          </w:p>
        </w:tc>
        <w:tc>
          <w:tcPr>
            <w:tcW w:w="4961" w:type="dxa"/>
            <w:shd w:val="clear" w:color="auto" w:fill="auto"/>
          </w:tcPr>
          <w:p w:rsidR="00063954" w:rsidRPr="00264F24" w:rsidRDefault="00063954" w:rsidP="00063954">
            <w:pPr>
              <w:ind w:left="32" w:hanging="32"/>
              <w:rPr>
                <w:rFonts w:cs="Arial"/>
                <w:color w:val="000000"/>
              </w:rPr>
            </w:pPr>
            <w:r w:rsidRPr="00264F24">
              <w:rPr>
                <w:rFonts w:cs="Arial"/>
                <w:color w:val="000000"/>
              </w:rPr>
              <w:t xml:space="preserve">Наименование страны происхождения </w:t>
            </w:r>
            <w:r>
              <w:rPr>
                <w:rFonts w:cs="Arial"/>
                <w:color w:val="000000"/>
              </w:rPr>
              <w:t>участника (российское / иностранное лицо)</w:t>
            </w:r>
          </w:p>
        </w:tc>
      </w:tr>
      <w:tr w:rsidR="00063954" w:rsidTr="00063954">
        <w:tc>
          <w:tcPr>
            <w:tcW w:w="4673" w:type="dxa"/>
            <w:shd w:val="clear" w:color="auto" w:fill="auto"/>
          </w:tcPr>
          <w:p w:rsidR="00063954" w:rsidRPr="00264F24" w:rsidRDefault="00063954" w:rsidP="00447FBD">
            <w:pPr>
              <w:rPr>
                <w:rFonts w:cs="Arial"/>
                <w:color w:val="000000"/>
              </w:rPr>
            </w:pPr>
          </w:p>
        </w:tc>
        <w:tc>
          <w:tcPr>
            <w:tcW w:w="4961" w:type="dxa"/>
            <w:shd w:val="clear" w:color="auto" w:fill="auto"/>
          </w:tcPr>
          <w:p w:rsidR="00063954" w:rsidRPr="00264F24" w:rsidRDefault="00063954" w:rsidP="00447FBD">
            <w:pPr>
              <w:rPr>
                <w:rFonts w:cs="Arial"/>
                <w:color w:val="000000"/>
              </w:rPr>
            </w:pPr>
          </w:p>
        </w:tc>
      </w:tr>
      <w:tr w:rsidR="00063954" w:rsidTr="00063954">
        <w:tc>
          <w:tcPr>
            <w:tcW w:w="4673" w:type="dxa"/>
            <w:shd w:val="clear" w:color="auto" w:fill="auto"/>
          </w:tcPr>
          <w:p w:rsidR="00063954" w:rsidRPr="00264F24" w:rsidRDefault="00063954" w:rsidP="00447FBD">
            <w:pPr>
              <w:rPr>
                <w:rFonts w:cs="Arial"/>
                <w:color w:val="000000"/>
              </w:rPr>
            </w:pPr>
          </w:p>
        </w:tc>
        <w:tc>
          <w:tcPr>
            <w:tcW w:w="4961" w:type="dxa"/>
            <w:shd w:val="clear" w:color="auto" w:fill="auto"/>
          </w:tcPr>
          <w:p w:rsidR="00063954" w:rsidRPr="00264F24" w:rsidRDefault="00063954" w:rsidP="00447FBD">
            <w:pPr>
              <w:rPr>
                <w:rFonts w:cs="Arial"/>
                <w:color w:val="000000"/>
              </w:rPr>
            </w:pPr>
          </w:p>
        </w:tc>
      </w:tr>
    </w:tbl>
    <w:p w:rsidR="008379E6" w:rsidRPr="00D52224" w:rsidRDefault="008379E6" w:rsidP="008379E6">
      <w:pPr>
        <w:pStyle w:val="a6"/>
        <w:tabs>
          <w:tab w:val="clear" w:pos="4677"/>
          <w:tab w:val="clear" w:pos="9355"/>
        </w:tabs>
      </w:pPr>
    </w:p>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Pr>
          <w:rFonts w:eastAsia="Times New Roman"/>
        </w:rPr>
        <w:t xml:space="preserve">                              </w:t>
      </w:r>
      <w:r w:rsidRPr="00D52224">
        <w:rPr>
          <w:rFonts w:eastAsia="Times New Roman"/>
        </w:rPr>
        <w:t>___________________________</w:t>
      </w:r>
    </w:p>
    <w:p w:rsidR="008379E6" w:rsidRPr="00DB1EDE" w:rsidRDefault="008379E6" w:rsidP="008379E6">
      <w:pPr>
        <w:pStyle w:val="af"/>
        <w:snapToGrid/>
        <w:rPr>
          <w:rFonts w:ascii="Times New Roman" w:hAnsi="Times New Roman"/>
        </w:rPr>
      </w:pPr>
      <w:r w:rsidRPr="00DB1EDE">
        <w:rPr>
          <w:rFonts w:ascii="Times New Roman" w:hAnsi="Times New Roman"/>
        </w:rPr>
        <w:t xml:space="preserve">(Подпись уполномоченного </w:t>
      </w:r>
      <w:proofErr w:type="gramStart"/>
      <w:r w:rsidRPr="00DB1EDE">
        <w:rPr>
          <w:rFonts w:ascii="Times New Roman" w:hAnsi="Times New Roman"/>
        </w:rPr>
        <w:t>представителя)</w:t>
      </w:r>
      <w:r w:rsidRPr="00DB1EDE">
        <w:rPr>
          <w:rFonts w:ascii="Times New Roman" w:hAnsi="Times New Roman"/>
        </w:rPr>
        <w:tab/>
      </w:r>
      <w:proofErr w:type="gramEnd"/>
      <w:r w:rsidR="00F373DC">
        <w:rPr>
          <w:rFonts w:ascii="Times New Roman" w:hAnsi="Times New Roman"/>
        </w:rPr>
        <w:t xml:space="preserve">   </w:t>
      </w:r>
      <w:r w:rsidRPr="00DB1EDE">
        <w:rPr>
          <w:rFonts w:ascii="Times New Roman" w:hAnsi="Times New Roman"/>
        </w:rPr>
        <w:t xml:space="preserve">                                               (Ф.И.О. и должность подписавшего)</w:t>
      </w:r>
    </w:p>
    <w:p w:rsidR="008379E6"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F373DC" w:rsidRDefault="00F373DC" w:rsidP="008379E6">
      <w:pPr>
        <w:pStyle w:val="af"/>
        <w:snapToGrid/>
        <w:rPr>
          <w:rFonts w:ascii="Times New Roman" w:hAnsi="Times New Roman"/>
        </w:rPr>
      </w:pPr>
    </w:p>
    <w:p w:rsidR="00F373DC" w:rsidRPr="00943EAC" w:rsidRDefault="00F373DC" w:rsidP="008379E6">
      <w:pPr>
        <w:pStyle w:val="af"/>
        <w:snapToGrid/>
        <w:rPr>
          <w:rFonts w:ascii="Times New Roman" w:hAnsi="Times New Roman"/>
        </w:rPr>
      </w:pPr>
    </w:p>
    <w:p w:rsidR="008379E6" w:rsidRPr="00D52224" w:rsidRDefault="008379E6" w:rsidP="008379E6">
      <w:pPr>
        <w:tabs>
          <w:tab w:val="left" w:pos="1134"/>
        </w:tabs>
        <w:overflowPunct w:val="0"/>
        <w:autoSpaceDE w:val="0"/>
        <w:autoSpaceDN w:val="0"/>
        <w:adjustRightInd w:val="0"/>
        <w:ind w:firstLine="709"/>
        <w:rPr>
          <w:rFonts w:eastAsia="Times New Roman"/>
          <w:color w:val="808080"/>
        </w:rPr>
      </w:pPr>
      <w:r w:rsidRPr="00D52224">
        <w:rPr>
          <w:rFonts w:eastAsia="Times New Roman"/>
          <w:color w:val="808080"/>
        </w:rPr>
        <w:t>ИНСТРУКЦИИ ПО ЗАПОЛНЕНИЮ</w:t>
      </w:r>
    </w:p>
    <w:p w:rsidR="008379E6" w:rsidRPr="00D52224" w:rsidRDefault="008379E6" w:rsidP="008A54B8">
      <w:pPr>
        <w:numPr>
          <w:ilvl w:val="0"/>
          <w:numId w:val="5"/>
        </w:numPr>
        <w:tabs>
          <w:tab w:val="clear" w:pos="720"/>
          <w:tab w:val="num" w:pos="0"/>
          <w:tab w:val="left" w:pos="426"/>
        </w:tabs>
        <w:overflowPunct w:val="0"/>
        <w:autoSpaceDE w:val="0"/>
        <w:autoSpaceDN w:val="0"/>
        <w:adjustRightInd w:val="0"/>
        <w:ind w:left="0" w:firstLine="284"/>
        <w:rPr>
          <w:rFonts w:eastAsia="Times New Roman"/>
          <w:bCs/>
          <w:color w:val="808080"/>
        </w:rPr>
      </w:pPr>
      <w:r w:rsidRPr="00D52224">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D52224">
        <w:rPr>
          <w:rFonts w:eastAsia="Times New Roman"/>
          <w:bCs/>
          <w:color w:val="808080"/>
        </w:rPr>
        <w:t xml:space="preserve">ом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p>
    <w:p w:rsidR="008379E6" w:rsidRPr="00D52224" w:rsidRDefault="008379E6" w:rsidP="008A54B8">
      <w:pPr>
        <w:numPr>
          <w:ilvl w:val="0"/>
          <w:numId w:val="5"/>
        </w:numPr>
        <w:tabs>
          <w:tab w:val="clear" w:pos="720"/>
          <w:tab w:val="num" w:pos="0"/>
          <w:tab w:val="left" w:pos="426"/>
        </w:tabs>
        <w:overflowPunct w:val="0"/>
        <w:autoSpaceDE w:val="0"/>
        <w:autoSpaceDN w:val="0"/>
        <w:adjustRightInd w:val="0"/>
        <w:ind w:left="0" w:firstLine="284"/>
        <w:rPr>
          <w:rFonts w:eastAsia="Times New Roman"/>
          <w:bCs/>
          <w:color w:val="808080"/>
        </w:rPr>
      </w:pPr>
      <w:r>
        <w:rPr>
          <w:rFonts w:eastAsia="Times New Roman"/>
          <w:bCs/>
          <w:color w:val="808080"/>
        </w:rPr>
        <w:t>Участник</w:t>
      </w:r>
      <w:r w:rsidRPr="00D52224">
        <w:rPr>
          <w:rFonts w:eastAsia="Times New Roman"/>
          <w:bCs/>
          <w:color w:val="808080"/>
        </w:rPr>
        <w:t xml:space="preserve">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r w:rsidRPr="00D52224" w:rsidDel="00782B65">
        <w:rPr>
          <w:rFonts w:eastAsia="Times New Roman"/>
          <w:bCs/>
          <w:color w:val="808080"/>
        </w:rPr>
        <w:t xml:space="preserve"> </w:t>
      </w:r>
      <w:r w:rsidRPr="00D52224">
        <w:rPr>
          <w:rFonts w:eastAsia="Times New Roman"/>
          <w:bCs/>
          <w:color w:val="808080"/>
        </w:rPr>
        <w:t>приводит номер и дату Заявки о подаче предложения, приложением к которой является данное технико-коммерческое предложение.</w:t>
      </w:r>
    </w:p>
    <w:p w:rsidR="008379E6" w:rsidRPr="003B456D" w:rsidRDefault="008379E6" w:rsidP="008A54B8">
      <w:pPr>
        <w:numPr>
          <w:ilvl w:val="0"/>
          <w:numId w:val="5"/>
        </w:numPr>
        <w:tabs>
          <w:tab w:val="clear" w:pos="720"/>
          <w:tab w:val="num" w:pos="0"/>
          <w:tab w:val="left" w:pos="426"/>
        </w:tabs>
        <w:overflowPunct w:val="0"/>
        <w:autoSpaceDE w:val="0"/>
        <w:autoSpaceDN w:val="0"/>
        <w:adjustRightInd w:val="0"/>
        <w:ind w:left="0" w:firstLine="284"/>
        <w:rPr>
          <w:b/>
          <w:bCs/>
          <w:color w:val="808080"/>
        </w:rPr>
      </w:pPr>
      <w:r w:rsidRPr="003B456D">
        <w:rPr>
          <w:b/>
          <w:color w:val="808080"/>
        </w:rPr>
        <w:t>Вся информация и документы касающиеся предложения о коэффициент</w:t>
      </w:r>
      <w:r w:rsidR="00C45EF5">
        <w:rPr>
          <w:b/>
          <w:color w:val="808080"/>
        </w:rPr>
        <w:t>е</w:t>
      </w:r>
      <w:r w:rsidRPr="003B456D">
        <w:rPr>
          <w:b/>
          <w:color w:val="808080"/>
        </w:rPr>
        <w:t xml:space="preserve"> снижения отделяются от первой и второй частей заявки и отражаются только во вкладке ценового предложения при подаче на ЭТП</w:t>
      </w:r>
    </w:p>
    <w:p w:rsidR="008379E6" w:rsidRPr="00D52224" w:rsidRDefault="008379E6" w:rsidP="008A54B8">
      <w:pPr>
        <w:numPr>
          <w:ilvl w:val="0"/>
          <w:numId w:val="5"/>
        </w:numPr>
        <w:tabs>
          <w:tab w:val="clear" w:pos="720"/>
          <w:tab w:val="num" w:pos="0"/>
          <w:tab w:val="left" w:pos="426"/>
        </w:tabs>
        <w:overflowPunct w:val="0"/>
        <w:autoSpaceDE w:val="0"/>
        <w:autoSpaceDN w:val="0"/>
        <w:adjustRightInd w:val="0"/>
        <w:ind w:left="0" w:firstLine="284"/>
        <w:rPr>
          <w:rFonts w:eastAsia="Times New Roman"/>
          <w:bCs/>
          <w:i/>
          <w:color w:val="808080"/>
        </w:rPr>
      </w:pPr>
      <w:r>
        <w:rPr>
          <w:rFonts w:eastAsia="Times New Roman"/>
          <w:bCs/>
          <w:color w:val="808080"/>
        </w:rPr>
        <w:t xml:space="preserve">В </w:t>
      </w:r>
      <w:r w:rsidRPr="00D52224">
        <w:rPr>
          <w:rFonts w:eastAsia="Times New Roman"/>
          <w:bCs/>
          <w:color w:val="808080"/>
        </w:rPr>
        <w:t>Технико-коммерческо</w:t>
      </w:r>
      <w:r>
        <w:rPr>
          <w:rFonts w:eastAsia="Times New Roman"/>
          <w:bCs/>
          <w:color w:val="808080"/>
        </w:rPr>
        <w:t>м</w:t>
      </w:r>
      <w:r w:rsidRPr="00D52224">
        <w:rPr>
          <w:rFonts w:eastAsia="Times New Roman"/>
          <w:bCs/>
          <w:color w:val="808080"/>
        </w:rPr>
        <w:t xml:space="preserve"> предложени</w:t>
      </w:r>
      <w:r>
        <w:rPr>
          <w:rFonts w:eastAsia="Times New Roman"/>
          <w:bCs/>
          <w:color w:val="808080"/>
        </w:rPr>
        <w:t>и</w:t>
      </w:r>
      <w:r w:rsidRPr="00D52224">
        <w:rPr>
          <w:rFonts w:eastAsia="Times New Roman"/>
          <w:bCs/>
          <w:color w:val="808080"/>
        </w:rPr>
        <w:t xml:space="preserve"> </w:t>
      </w:r>
      <w:r>
        <w:rPr>
          <w:rFonts w:eastAsia="Times New Roman"/>
          <w:bCs/>
          <w:color w:val="808080"/>
        </w:rPr>
        <w:t>Участник</w:t>
      </w:r>
      <w:r w:rsidRPr="00D52224">
        <w:rPr>
          <w:rFonts w:eastAsia="Times New Roman"/>
          <w:bCs/>
          <w:color w:val="808080"/>
        </w:rPr>
        <w:t xml:space="preserve">а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 </w:t>
      </w:r>
      <w:r>
        <w:rPr>
          <w:rFonts w:eastAsia="Times New Roman"/>
          <w:bCs/>
          <w:color w:val="808080"/>
        </w:rPr>
        <w:t>долж</w:t>
      </w:r>
      <w:r w:rsidR="00F373DC">
        <w:rPr>
          <w:rFonts w:eastAsia="Times New Roman"/>
          <w:bCs/>
          <w:color w:val="808080"/>
        </w:rPr>
        <w:t>е</w:t>
      </w:r>
      <w:r>
        <w:rPr>
          <w:rFonts w:eastAsia="Times New Roman"/>
          <w:bCs/>
          <w:color w:val="808080"/>
        </w:rPr>
        <w:t xml:space="preserve">н быть указан </w:t>
      </w:r>
      <w:r w:rsidRPr="00D52224">
        <w:rPr>
          <w:rFonts w:eastAsia="Times New Roman"/>
          <w:b/>
          <w:bCs/>
          <w:color w:val="808080"/>
        </w:rPr>
        <w:t xml:space="preserve">коэффициент </w:t>
      </w:r>
      <w:proofErr w:type="gramStart"/>
      <w:r w:rsidRPr="00D52224">
        <w:rPr>
          <w:rFonts w:eastAsia="Times New Roman"/>
          <w:b/>
          <w:bCs/>
          <w:color w:val="808080"/>
        </w:rPr>
        <w:t>снижения</w:t>
      </w:r>
      <w:r w:rsidR="00063954">
        <w:rPr>
          <w:rFonts w:eastAsia="Times New Roman"/>
          <w:b/>
          <w:bCs/>
          <w:color w:val="808080"/>
        </w:rPr>
        <w:t>.</w:t>
      </w:r>
      <w:r>
        <w:rPr>
          <w:rFonts w:eastAsia="Times New Roman"/>
          <w:b/>
          <w:bCs/>
          <w:color w:val="808080"/>
          <w:vertAlign w:val="superscript"/>
        </w:rPr>
        <w:t>*</w:t>
      </w:r>
      <w:proofErr w:type="gramEnd"/>
      <w:r w:rsidRPr="00D52224">
        <w:rPr>
          <w:rFonts w:eastAsia="Times New Roman"/>
          <w:b/>
          <w:bCs/>
          <w:color w:val="808080"/>
        </w:rPr>
        <w:t xml:space="preserve"> </w:t>
      </w:r>
    </w:p>
    <w:p w:rsidR="008379E6" w:rsidRDefault="008379E6" w:rsidP="008379E6">
      <w:pPr>
        <w:tabs>
          <w:tab w:val="left" w:pos="1134"/>
        </w:tabs>
        <w:overflowPunct w:val="0"/>
        <w:autoSpaceDE w:val="0"/>
        <w:autoSpaceDN w:val="0"/>
        <w:adjustRightInd w:val="0"/>
        <w:ind w:left="709"/>
        <w:rPr>
          <w:rFonts w:eastAsia="Times New Roman"/>
          <w:b/>
          <w:bCs/>
          <w:color w:val="808080"/>
        </w:rPr>
      </w:pPr>
    </w:p>
    <w:p w:rsidR="008379E6" w:rsidRDefault="008379E6" w:rsidP="008379E6">
      <w:pPr>
        <w:tabs>
          <w:tab w:val="left" w:pos="1134"/>
        </w:tabs>
        <w:overflowPunct w:val="0"/>
        <w:autoSpaceDE w:val="0"/>
        <w:autoSpaceDN w:val="0"/>
        <w:adjustRightInd w:val="0"/>
        <w:ind w:left="709"/>
        <w:rPr>
          <w:rFonts w:eastAsia="Times New Roman"/>
          <w:b/>
          <w:bCs/>
          <w:color w:val="808080"/>
        </w:rPr>
      </w:pPr>
      <w:r>
        <w:rPr>
          <w:rFonts w:eastAsia="Times New Roman"/>
          <w:b/>
          <w:bCs/>
          <w:color w:val="808080"/>
        </w:rPr>
        <w:t xml:space="preserve">ВНИМАНИЕ!!! </w:t>
      </w:r>
    </w:p>
    <w:p w:rsidR="008379E6" w:rsidRDefault="008379E6" w:rsidP="008379E6">
      <w:pPr>
        <w:rPr>
          <w:rFonts w:eastAsia="Times New Roman"/>
          <w:color w:val="808080"/>
        </w:rPr>
      </w:pPr>
      <w:r>
        <w:rPr>
          <w:rFonts w:eastAsia="Times New Roman"/>
          <w:color w:val="808080"/>
        </w:rPr>
        <w:t>*</w:t>
      </w:r>
      <w:r w:rsidRPr="00D52224">
        <w:rPr>
          <w:rFonts w:eastAsia="Times New Roman"/>
          <w:color w:val="808080"/>
        </w:rPr>
        <w:t>Коэффициент снижения выража</w:t>
      </w:r>
      <w:r w:rsidR="00F373DC">
        <w:rPr>
          <w:rFonts w:eastAsia="Times New Roman"/>
          <w:color w:val="808080"/>
        </w:rPr>
        <w:t>е</w:t>
      </w:r>
      <w:r w:rsidRPr="00D52224">
        <w:rPr>
          <w:rFonts w:eastAsia="Times New Roman"/>
          <w:color w:val="808080"/>
        </w:rPr>
        <w:t>тся в виде десятичной дроби. Десятичная дробь указывается с десятичным разделителем в виде запятой для разделения целой и дробной части</w:t>
      </w:r>
      <w:r w:rsidRPr="00550570">
        <w:rPr>
          <w:rFonts w:eastAsia="Times New Roman"/>
          <w:color w:val="808080"/>
        </w:rPr>
        <w:t xml:space="preserve"> </w:t>
      </w:r>
      <w:r w:rsidRPr="0031701E">
        <w:rPr>
          <w:rFonts w:eastAsia="Times New Roman"/>
          <w:color w:val="808080"/>
        </w:rPr>
        <w:t>(например, «0,98» или «0,9» и т.п.).</w:t>
      </w:r>
    </w:p>
    <w:p w:rsidR="008379E6" w:rsidRPr="00D52224" w:rsidRDefault="008379E6" w:rsidP="008379E6">
      <w:pPr>
        <w:rPr>
          <w:rFonts w:eastAsia="Times New Roman"/>
          <w:color w:val="808080"/>
        </w:rPr>
      </w:pPr>
      <w:r w:rsidRPr="00D52224">
        <w:rPr>
          <w:rFonts w:eastAsia="Times New Roman"/>
        </w:rPr>
        <w:br w:type="page"/>
      </w:r>
      <w:bookmarkStart w:id="94" w:name="_Ref313304436"/>
      <w:bookmarkStart w:id="95" w:name="_Toc314507388"/>
      <w:bookmarkStart w:id="96" w:name="_Toc322209429"/>
    </w:p>
    <w:p w:rsidR="008379E6" w:rsidRPr="00D52224" w:rsidRDefault="008379E6" w:rsidP="008379E6">
      <w:pPr>
        <w:keepNext/>
        <w:spacing w:before="240" w:after="120"/>
        <w:ind w:firstLine="432"/>
        <w:outlineLvl w:val="0"/>
        <w:rPr>
          <w:rFonts w:eastAsia="MS Mincho"/>
          <w:b/>
          <w:bCs/>
          <w:color w:val="548DD4"/>
          <w:kern w:val="32"/>
          <w:sz w:val="28"/>
          <w:lang w:val="x-none" w:eastAsia="x-none"/>
        </w:rPr>
      </w:pPr>
      <w:bookmarkStart w:id="97" w:name="_Форма_4_РЕКОМЕНДУЕМАЯ"/>
      <w:bookmarkStart w:id="98" w:name="_Toc528846261"/>
      <w:bookmarkEnd w:id="97"/>
      <w:r w:rsidRPr="00D52224">
        <w:rPr>
          <w:rFonts w:eastAsia="MS Mincho"/>
          <w:b/>
          <w:bCs/>
          <w:color w:val="548DD4"/>
          <w:kern w:val="32"/>
          <w:sz w:val="28"/>
          <w:lang w:val="x-none" w:eastAsia="x-none"/>
        </w:rPr>
        <w:t>Форма 4 РЕКОМЕНДУЕМАЯ ФОРМА ЗАПРОСА РАЗЪЯСНЕНИЙ ДОКУМЕНТАЦИИ О ЗАКУПКЕ</w:t>
      </w:r>
      <w:bookmarkEnd w:id="98"/>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РЕКОМЕНДУЕМАЯ ФОРМА ЗАПРОСА РАЗЪЯСНЕНИЙ ДОКУМЕНТАЦИИ</w:t>
      </w:r>
      <w:bookmarkEnd w:id="94"/>
      <w:bookmarkEnd w:id="95"/>
    </w:p>
    <w:p w:rsidR="008379E6" w:rsidRPr="00D52224" w:rsidRDefault="008379E6" w:rsidP="008379E6">
      <w:pPr>
        <w:jc w:val="center"/>
        <w:rPr>
          <w:rFonts w:eastAsia="Times New Roman"/>
        </w:rPr>
      </w:pPr>
      <w:r w:rsidRPr="00D52224">
        <w:rPr>
          <w:rFonts w:eastAsia="Times New Roman"/>
        </w:rPr>
        <w:t>О ЗАКУПКЕ</w:t>
      </w:r>
      <w:bookmarkEnd w:id="96"/>
    </w:p>
    <w:p w:rsidR="008379E6" w:rsidRPr="00D52224" w:rsidRDefault="008379E6" w:rsidP="008379E6">
      <w:pPr>
        <w:rPr>
          <w:rFonts w:eastAsia="Times New Roman"/>
        </w:rPr>
      </w:pPr>
    </w:p>
    <w:p w:rsidR="008379E6" w:rsidRPr="00D52224" w:rsidRDefault="008379E6" w:rsidP="008379E6">
      <w:pPr>
        <w:jc w:val="right"/>
        <w:rPr>
          <w:rFonts w:eastAsia="Times New Roman"/>
        </w:rPr>
      </w:pPr>
    </w:p>
    <w:p w:rsidR="00FF26F3" w:rsidRPr="00FF26F3" w:rsidRDefault="00FF26F3" w:rsidP="00FF26F3">
      <w:pPr>
        <w:jc w:val="right"/>
        <w:rPr>
          <w:rFonts w:eastAsia="Times New Roman"/>
        </w:rPr>
      </w:pPr>
      <w:r w:rsidRPr="00FF26F3">
        <w:rPr>
          <w:rFonts w:eastAsia="Times New Roman"/>
        </w:rPr>
        <w:t xml:space="preserve">Заказчику: Публичное акционерное общество </w:t>
      </w:r>
    </w:p>
    <w:p w:rsidR="00FF26F3" w:rsidRPr="00FF26F3" w:rsidRDefault="00FF26F3" w:rsidP="00FF26F3">
      <w:pPr>
        <w:jc w:val="right"/>
        <w:rPr>
          <w:rFonts w:eastAsia="Times New Roman"/>
        </w:rPr>
      </w:pPr>
      <w:r w:rsidRPr="00FF26F3">
        <w:rPr>
          <w:rFonts w:eastAsia="Times New Roman"/>
        </w:rPr>
        <w:t xml:space="preserve"> «Башинформсвязь» (ПАО «Башинформсвязь»),</w:t>
      </w:r>
    </w:p>
    <w:p w:rsidR="00FF26F3" w:rsidRPr="00FF26F3" w:rsidRDefault="00FF26F3" w:rsidP="00FF26F3">
      <w:pPr>
        <w:autoSpaceDE w:val="0"/>
        <w:autoSpaceDN w:val="0"/>
        <w:adjustRightInd w:val="0"/>
        <w:jc w:val="right"/>
        <w:rPr>
          <w:bCs/>
          <w:color w:val="000000"/>
          <w:lang w:eastAsia="en-US"/>
        </w:rPr>
      </w:pPr>
      <w:r w:rsidRPr="00FF26F3">
        <w:rPr>
          <w:bCs/>
          <w:color w:val="000000"/>
          <w:lang w:eastAsia="en-US"/>
        </w:rPr>
        <w:t>Место нахождения: 450077, Республика Башкортостан, г. Уфа, ул. Ленина, д. 30</w:t>
      </w:r>
    </w:p>
    <w:p w:rsidR="00FF26F3" w:rsidRPr="00FF26F3" w:rsidRDefault="00FF26F3" w:rsidP="00FF26F3">
      <w:pPr>
        <w:jc w:val="right"/>
        <w:rPr>
          <w:rFonts w:eastAsia="Times New Roman"/>
        </w:rPr>
      </w:pPr>
      <w:r w:rsidRPr="00FF26F3">
        <w:rPr>
          <w:rFonts w:eastAsia="Times New Roman"/>
          <w:bCs/>
        </w:rPr>
        <w:t>Почтовый адрес: 450077, Республика Башкортостан, г. Уфа, ул. Ленина, д. 30</w:t>
      </w:r>
    </w:p>
    <w:p w:rsidR="008379E6" w:rsidRPr="00D52224" w:rsidRDefault="008379E6" w:rsidP="008379E6">
      <w:pPr>
        <w:jc w:val="right"/>
        <w:rPr>
          <w:rFonts w:eastAsia="Times New Roman"/>
          <w:i/>
        </w:rPr>
      </w:pPr>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Уважаемые господа!</w:t>
      </w:r>
    </w:p>
    <w:p w:rsidR="008379E6" w:rsidRPr="00D52224" w:rsidRDefault="008379E6" w:rsidP="008379E6">
      <w:pPr>
        <w:jc w:val="center"/>
        <w:rPr>
          <w:rFonts w:eastAsia="Times New Roman"/>
        </w:rPr>
      </w:pPr>
      <w:r w:rsidRPr="00D52224">
        <w:rPr>
          <w:rFonts w:eastAsia="Times New Roman"/>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8379E6" w:rsidRPr="00D52224" w:rsidRDefault="008379E6" w:rsidP="008379E6">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379E6" w:rsidRPr="00AE4809" w:rsidTr="00447FB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592996" w:rsidRDefault="008379E6" w:rsidP="00447FBD">
            <w:pPr>
              <w:pStyle w:val="110"/>
              <w:keepNext w:val="0"/>
              <w:snapToGrid/>
              <w:rPr>
                <w:szCs w:val="24"/>
              </w:rPr>
            </w:pPr>
            <w:r w:rsidRPr="00592996">
              <w:rPr>
                <w:szCs w:val="24"/>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Содержание запроса на разъяснение положений Документации о закупке</w:t>
            </w:r>
          </w:p>
        </w:tc>
      </w:tr>
      <w:tr w:rsidR="008379E6" w:rsidRPr="00AE4809" w:rsidTr="00447FB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r w:rsidR="008379E6" w:rsidRPr="00AE4809" w:rsidTr="00447FB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bl>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Default="008379E6" w:rsidP="008379E6">
      <w:pPr>
        <w:pStyle w:val="af"/>
        <w:snapToGrid/>
        <w:rPr>
          <w:rFonts w:ascii="Times New Roman" w:hAnsi="Times New Roman"/>
        </w:rPr>
      </w:pPr>
    </w:p>
    <w:p w:rsidR="008379E6" w:rsidRPr="008A3668" w:rsidRDefault="008379E6" w:rsidP="008379E6">
      <w:pPr>
        <w:rPr>
          <w:rFonts w:eastAsia="Times New Roman"/>
        </w:rPr>
        <w:sectPr w:rsidR="008379E6" w:rsidRPr="008A3668" w:rsidSect="00447FBD">
          <w:headerReference w:type="default" r:id="rId38"/>
          <w:pgSz w:w="11907" w:h="16839" w:code="9"/>
          <w:pgMar w:top="656" w:right="567" w:bottom="426" w:left="1134" w:header="426" w:footer="720" w:gutter="0"/>
          <w:pgNumType w:start="1"/>
          <w:cols w:space="708"/>
          <w:noEndnote/>
          <w:titlePg/>
          <w:docGrid w:linePitch="326"/>
        </w:sectPr>
      </w:pPr>
    </w:p>
    <w:p w:rsidR="008379E6" w:rsidRPr="00D52224" w:rsidRDefault="008379E6" w:rsidP="008379E6">
      <w:pPr>
        <w:rPr>
          <w:rFonts w:eastAsia="Times New Roman"/>
        </w:rPr>
      </w:pPr>
      <w:bookmarkStart w:id="99" w:name="_Форма_5_Справка"/>
      <w:bookmarkStart w:id="100" w:name="_Форма_5_ФОРМА"/>
      <w:bookmarkEnd w:id="99"/>
      <w:bookmarkEnd w:id="100"/>
    </w:p>
    <w:p w:rsidR="008379E6" w:rsidRPr="00065C46" w:rsidRDefault="008379E6" w:rsidP="008379E6">
      <w:pPr>
        <w:pStyle w:val="1"/>
        <w:keepLines w:val="0"/>
        <w:spacing w:before="240" w:after="120"/>
        <w:ind w:firstLine="432"/>
        <w:rPr>
          <w:rFonts w:ascii="Times New Roman" w:eastAsia="MS Mincho" w:hAnsi="Times New Roman"/>
          <w:i/>
          <w:color w:val="548DD4"/>
          <w:kern w:val="32"/>
          <w:szCs w:val="24"/>
          <w:lang w:eastAsia="x-none"/>
        </w:rPr>
      </w:pPr>
      <w:bookmarkStart w:id="101" w:name="_Форма_6_Декларация"/>
      <w:bookmarkStart w:id="102" w:name="_Ref422151860"/>
      <w:bookmarkStart w:id="103" w:name="_Toc422398790"/>
      <w:bookmarkStart w:id="104" w:name="_Toc422750747"/>
      <w:bookmarkStart w:id="105" w:name="_Ref422751646"/>
      <w:bookmarkStart w:id="106" w:name="_Toc422753707"/>
      <w:bookmarkStart w:id="107" w:name="_Toc422762231"/>
      <w:bookmarkStart w:id="108" w:name="_Toc422763660"/>
      <w:bookmarkStart w:id="109" w:name="_Toc528846262"/>
      <w:bookmarkStart w:id="110" w:name="форма6"/>
      <w:bookmarkEnd w:id="101"/>
      <w:r w:rsidRPr="00E82F20">
        <w:rPr>
          <w:rFonts w:ascii="Times New Roman" w:eastAsia="MS Mincho" w:hAnsi="Times New Roman"/>
          <w:color w:val="548DD4"/>
          <w:kern w:val="32"/>
          <w:szCs w:val="24"/>
          <w:lang w:val="x-none" w:eastAsia="x-none"/>
        </w:rPr>
        <w:t xml:space="preserve">Форма </w:t>
      </w:r>
      <w:bookmarkEnd w:id="102"/>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bookmarkEnd w:id="107"/>
      <w:bookmarkEnd w:id="108"/>
      <w:r>
        <w:rPr>
          <w:rFonts w:ascii="Times New Roman" w:eastAsia="MS Mincho" w:hAnsi="Times New Roman"/>
          <w:color w:val="548DD4"/>
          <w:kern w:val="32"/>
          <w:szCs w:val="24"/>
          <w:lang w:eastAsia="x-none"/>
        </w:rPr>
        <w:t xml:space="preserve"> </w:t>
      </w:r>
      <w:r w:rsidRPr="00065C4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8379E6" w:rsidRPr="00D92A0D" w:rsidRDefault="008379E6" w:rsidP="008379E6">
      <w:pPr>
        <w:ind w:firstLine="567"/>
        <w:jc w:val="right"/>
        <w:rPr>
          <w:rFonts w:eastAsia="Times New Roman"/>
          <w:b/>
        </w:rPr>
      </w:pPr>
      <w:r w:rsidRPr="00D92A0D">
        <w:rPr>
          <w:rFonts w:eastAsia="Times New Roman"/>
          <w:b/>
        </w:rPr>
        <w:t xml:space="preserve">Приложение к Заявке </w:t>
      </w:r>
    </w:p>
    <w:p w:rsidR="008379E6" w:rsidRPr="00D92A0D" w:rsidRDefault="008379E6" w:rsidP="008379E6">
      <w:pPr>
        <w:ind w:firstLine="567"/>
        <w:jc w:val="right"/>
        <w:rPr>
          <w:rFonts w:eastAsia="Times New Roman"/>
        </w:rPr>
      </w:pPr>
      <w:r w:rsidRPr="00D92A0D">
        <w:rPr>
          <w:rFonts w:eastAsia="Times New Roman"/>
        </w:rPr>
        <w:t>от «___» __________ 20___ г. № ______</w:t>
      </w: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jc w:val="center"/>
        <w:rPr>
          <w:rFonts w:eastAsia="Times New Roman"/>
          <w:b/>
          <w:bCs/>
          <w:spacing w:val="60"/>
          <w:sz w:val="26"/>
          <w:szCs w:val="26"/>
        </w:rPr>
      </w:pPr>
      <w:r w:rsidRPr="00D92A0D">
        <w:rPr>
          <w:rFonts w:eastAsia="Times New Roman"/>
          <w:b/>
          <w:bCs/>
          <w:spacing w:val="60"/>
          <w:sz w:val="26"/>
          <w:szCs w:val="26"/>
        </w:rPr>
        <w:t>ФОРМА</w:t>
      </w:r>
    </w:p>
    <w:p w:rsidR="008379E6" w:rsidRPr="00D92A0D" w:rsidRDefault="008379E6" w:rsidP="008379E6">
      <w:pPr>
        <w:autoSpaceDE w:val="0"/>
        <w:autoSpaceDN w:val="0"/>
        <w:spacing w:after="480"/>
        <w:jc w:val="center"/>
        <w:rPr>
          <w:rFonts w:eastAsia="Times New Roman"/>
          <w:b/>
          <w:bCs/>
          <w:sz w:val="26"/>
          <w:szCs w:val="26"/>
        </w:rPr>
      </w:pPr>
      <w:r w:rsidRPr="00D92A0D">
        <w:rPr>
          <w:rFonts w:eastAsia="Times New Roman"/>
          <w:b/>
          <w:bCs/>
          <w:sz w:val="26"/>
          <w:szCs w:val="26"/>
        </w:rPr>
        <w:t>декларации о соответствии участника закупки критериям отнесения</w:t>
      </w:r>
      <w:r w:rsidRPr="00D92A0D">
        <w:rPr>
          <w:rFonts w:eastAsia="Times New Roman"/>
          <w:b/>
          <w:bCs/>
          <w:sz w:val="26"/>
          <w:szCs w:val="26"/>
        </w:rPr>
        <w:br/>
        <w:t>к субъектам малого и среднего предпринимательства</w:t>
      </w:r>
    </w:p>
    <w:p w:rsidR="008379E6" w:rsidRPr="00D92A0D" w:rsidRDefault="008379E6" w:rsidP="008379E6">
      <w:pPr>
        <w:autoSpaceDE w:val="0"/>
        <w:autoSpaceDN w:val="0"/>
        <w:ind w:firstLine="567"/>
        <w:jc w:val="left"/>
        <w:rPr>
          <w:rFonts w:eastAsia="Times New Roman"/>
        </w:rPr>
      </w:pPr>
      <w:r w:rsidRPr="00D92A0D">
        <w:rPr>
          <w:rFonts w:eastAsia="Times New Roman"/>
        </w:rPr>
        <w:t xml:space="preserve">Подтверждаем, что  </w:t>
      </w:r>
    </w:p>
    <w:p w:rsidR="008379E6" w:rsidRPr="00D92A0D" w:rsidRDefault="008379E6" w:rsidP="008379E6">
      <w:pPr>
        <w:pBdr>
          <w:top w:val="single" w:sz="4" w:space="1" w:color="auto"/>
        </w:pBdr>
        <w:autoSpaceDE w:val="0"/>
        <w:autoSpaceDN w:val="0"/>
        <w:spacing w:after="120"/>
        <w:ind w:left="2637"/>
        <w:jc w:val="center"/>
        <w:rPr>
          <w:rFonts w:eastAsia="Times New Roman"/>
          <w:sz w:val="20"/>
          <w:szCs w:val="20"/>
        </w:rPr>
      </w:pPr>
      <w:r w:rsidRPr="00D92A0D">
        <w:rPr>
          <w:rFonts w:eastAsia="Times New Roman"/>
          <w:sz w:val="20"/>
          <w:szCs w:val="20"/>
        </w:rPr>
        <w:t>(указывается наименование участника закупки)</w:t>
      </w:r>
    </w:p>
    <w:p w:rsidR="008379E6" w:rsidRPr="00D92A0D" w:rsidRDefault="008379E6" w:rsidP="008379E6">
      <w:pPr>
        <w:autoSpaceDE w:val="0"/>
        <w:autoSpaceDN w:val="0"/>
        <w:rPr>
          <w:rFonts w:eastAsia="Times New Roman"/>
        </w:rPr>
      </w:pPr>
      <w:r w:rsidRPr="00D92A0D">
        <w:rPr>
          <w:rFonts w:eastAsia="Times New Roman"/>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379E6" w:rsidRPr="00D92A0D" w:rsidRDefault="008379E6" w:rsidP="008379E6">
      <w:pPr>
        <w:pBdr>
          <w:top w:val="single" w:sz="4" w:space="1" w:color="auto"/>
        </w:pBdr>
        <w:autoSpaceDE w:val="0"/>
        <w:autoSpaceDN w:val="0"/>
        <w:spacing w:after="120"/>
        <w:ind w:left="2665"/>
        <w:jc w:val="center"/>
        <w:rPr>
          <w:rFonts w:eastAsia="Times New Roman"/>
          <w:sz w:val="20"/>
          <w:szCs w:val="20"/>
        </w:rPr>
      </w:pPr>
      <w:r w:rsidRPr="00D92A0D">
        <w:rPr>
          <w:rFonts w:eastAsia="Times New Roman"/>
          <w:sz w:val="20"/>
          <w:szCs w:val="20"/>
        </w:rPr>
        <w:t>(указывается субъект малого или среднего предпринимательства</w:t>
      </w:r>
      <w:r w:rsidRPr="00D92A0D">
        <w:rPr>
          <w:rFonts w:eastAsia="Times New Roman"/>
          <w:sz w:val="20"/>
          <w:szCs w:val="20"/>
        </w:rPr>
        <w:br/>
        <w:t>в зависимости от критериев отнесения)</w:t>
      </w:r>
    </w:p>
    <w:p w:rsidR="008379E6" w:rsidRPr="00D92A0D" w:rsidRDefault="008379E6" w:rsidP="008379E6">
      <w:pPr>
        <w:autoSpaceDE w:val="0"/>
        <w:autoSpaceDN w:val="0"/>
        <w:jc w:val="left"/>
        <w:rPr>
          <w:rFonts w:eastAsia="Times New Roman"/>
        </w:rPr>
      </w:pPr>
      <w:r w:rsidRPr="00D92A0D">
        <w:rPr>
          <w:rFonts w:eastAsia="Times New Roman"/>
        </w:rPr>
        <w:t>предпринимательства, и сообщаем следующую информацию:</w:t>
      </w:r>
    </w:p>
    <w:p w:rsidR="008379E6" w:rsidRPr="00D92A0D" w:rsidRDefault="008379E6" w:rsidP="008379E6">
      <w:pPr>
        <w:autoSpaceDE w:val="0"/>
        <w:autoSpaceDN w:val="0"/>
        <w:ind w:left="567"/>
        <w:jc w:val="left"/>
        <w:rPr>
          <w:rFonts w:eastAsia="Times New Roman"/>
        </w:rPr>
      </w:pPr>
      <w:r w:rsidRPr="00D92A0D">
        <w:rPr>
          <w:rFonts w:eastAsia="Times New Roman"/>
        </w:rPr>
        <w:t xml:space="preserve">1. Адрес местонахождения (юридический адрес):  </w:t>
      </w:r>
    </w:p>
    <w:p w:rsidR="008379E6" w:rsidRPr="00D92A0D" w:rsidRDefault="008379E6" w:rsidP="008379E6">
      <w:pPr>
        <w:pBdr>
          <w:top w:val="single" w:sz="4" w:space="1" w:color="auto"/>
        </w:pBdr>
        <w:autoSpaceDE w:val="0"/>
        <w:autoSpaceDN w:val="0"/>
        <w:ind w:left="5755"/>
        <w:jc w:val="left"/>
        <w:rPr>
          <w:rFonts w:eastAsia="Times New Roman"/>
          <w:sz w:val="2"/>
          <w:szCs w:val="2"/>
        </w:rPr>
      </w:pPr>
    </w:p>
    <w:p w:rsidR="008379E6" w:rsidRPr="00D92A0D" w:rsidRDefault="008379E6" w:rsidP="008379E6">
      <w:pPr>
        <w:tabs>
          <w:tab w:val="right" w:pos="9923"/>
        </w:tabs>
        <w:autoSpaceDE w:val="0"/>
        <w:autoSpaceDN w:val="0"/>
        <w:jc w:val="left"/>
        <w:rPr>
          <w:rFonts w:eastAsia="Times New Roman"/>
        </w:rPr>
      </w:pPr>
      <w:r w:rsidRPr="00D92A0D">
        <w:rPr>
          <w:rFonts w:eastAsia="Times New Roman"/>
        </w:rPr>
        <w:tab/>
        <w:t>.</w:t>
      </w:r>
    </w:p>
    <w:p w:rsidR="008379E6" w:rsidRPr="00D92A0D" w:rsidRDefault="008379E6" w:rsidP="008379E6">
      <w:pPr>
        <w:pBdr>
          <w:top w:val="single" w:sz="4" w:space="1" w:color="auto"/>
        </w:pBdr>
        <w:autoSpaceDE w:val="0"/>
        <w:autoSpaceDN w:val="0"/>
        <w:ind w:right="113"/>
        <w:jc w:val="left"/>
        <w:rPr>
          <w:rFonts w:eastAsia="Times New Roman"/>
          <w:sz w:val="2"/>
          <w:szCs w:val="2"/>
        </w:rPr>
      </w:pP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2.</w:t>
      </w:r>
      <w:r w:rsidRPr="00D92A0D">
        <w:rPr>
          <w:rFonts w:eastAsia="Times New Roman"/>
          <w:lang w:val="en-US"/>
        </w:rPr>
        <w:t> </w:t>
      </w:r>
      <w:r w:rsidRPr="00D92A0D">
        <w:rPr>
          <w:rFonts w:eastAsia="Times New Roman"/>
        </w:rPr>
        <w:t>ИНН/</w:t>
      </w:r>
      <w:proofErr w:type="gramStart"/>
      <w:r w:rsidRPr="00D92A0D">
        <w:rPr>
          <w:rFonts w:eastAsia="Times New Roman"/>
        </w:rPr>
        <w:t xml:space="preserve">КПП:  </w:t>
      </w:r>
      <w:r w:rsidRPr="00D92A0D">
        <w:rPr>
          <w:rFonts w:eastAsia="Times New Roman"/>
        </w:rPr>
        <w:tab/>
      </w:r>
      <w:proofErr w:type="gramEnd"/>
      <w:r w:rsidRPr="00D92A0D">
        <w:rPr>
          <w:rFonts w:eastAsia="Times New Roman"/>
        </w:rPr>
        <w:t>.</w:t>
      </w:r>
    </w:p>
    <w:p w:rsidR="008379E6" w:rsidRPr="00D92A0D" w:rsidRDefault="008379E6" w:rsidP="008379E6">
      <w:pPr>
        <w:pBdr>
          <w:top w:val="single" w:sz="4" w:space="1" w:color="auto"/>
        </w:pBdr>
        <w:autoSpaceDE w:val="0"/>
        <w:autoSpaceDN w:val="0"/>
        <w:ind w:left="2098" w:right="113"/>
        <w:jc w:val="center"/>
        <w:rPr>
          <w:rFonts w:eastAsia="Times New Roman"/>
          <w:sz w:val="20"/>
          <w:szCs w:val="20"/>
        </w:rPr>
      </w:pPr>
      <w:r w:rsidRPr="00D92A0D">
        <w:rPr>
          <w:rFonts w:eastAsia="Times New Roman"/>
          <w:sz w:val="20"/>
          <w:szCs w:val="20"/>
        </w:rPr>
        <w:t>(№, сведения о дате выдачи документа и выдавшем его органе)</w:t>
      </w: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3. </w:t>
      </w:r>
      <w:proofErr w:type="gramStart"/>
      <w:r w:rsidRPr="00D92A0D">
        <w:rPr>
          <w:rFonts w:eastAsia="Times New Roman"/>
        </w:rPr>
        <w:t xml:space="preserve">ОГРН:  </w:t>
      </w:r>
      <w:r w:rsidRPr="00D92A0D">
        <w:rPr>
          <w:rFonts w:eastAsia="Times New Roman"/>
        </w:rPr>
        <w:tab/>
      </w:r>
      <w:proofErr w:type="gramEnd"/>
      <w:r w:rsidRPr="00D92A0D">
        <w:rPr>
          <w:rFonts w:eastAsia="Times New Roman"/>
        </w:rPr>
        <w:t>.</w:t>
      </w:r>
    </w:p>
    <w:p w:rsidR="008379E6" w:rsidRPr="00D92A0D" w:rsidRDefault="008379E6" w:rsidP="008379E6">
      <w:pPr>
        <w:pBdr>
          <w:top w:val="single" w:sz="4" w:space="1" w:color="auto"/>
        </w:pBdr>
        <w:autoSpaceDE w:val="0"/>
        <w:autoSpaceDN w:val="0"/>
        <w:ind w:left="1616" w:right="113"/>
        <w:jc w:val="left"/>
        <w:rPr>
          <w:rFonts w:eastAsia="Times New Roman"/>
          <w:sz w:val="2"/>
          <w:szCs w:val="2"/>
        </w:rPr>
      </w:pPr>
    </w:p>
    <w:p w:rsidR="008379E6" w:rsidRPr="00D92A0D" w:rsidRDefault="008379E6" w:rsidP="008379E6">
      <w:pPr>
        <w:autoSpaceDE w:val="0"/>
        <w:autoSpaceDN w:val="0"/>
        <w:ind w:left="567" w:right="113"/>
        <w:jc w:val="left"/>
        <w:rPr>
          <w:rFonts w:eastAsia="Times New Roman"/>
        </w:rPr>
      </w:pPr>
      <w:r w:rsidRPr="00D92A0D">
        <w:rPr>
          <w:rFonts w:eastAsia="Times New Roman"/>
        </w:rPr>
        <w:t>4. Исключен.</w:t>
      </w:r>
    </w:p>
    <w:p w:rsidR="008379E6" w:rsidRPr="00D92A0D" w:rsidRDefault="008379E6" w:rsidP="008379E6">
      <w:pPr>
        <w:autoSpaceDE w:val="0"/>
        <w:autoSpaceDN w:val="0"/>
        <w:spacing w:after="120"/>
        <w:ind w:firstLine="567"/>
        <w:rPr>
          <w:rFonts w:eastAsia="Times New Roman"/>
        </w:rPr>
      </w:pPr>
      <w:r w:rsidRPr="00D92A0D">
        <w:rPr>
          <w:rFonts w:eastAsia="Times New Roman"/>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2A0D">
        <w:rPr>
          <w:rFonts w:eastAsia="Times New Roman"/>
          <w:bCs/>
          <w:color w:val="00B050"/>
        </w:rPr>
        <w:t>&lt;1&gt;</w:t>
      </w:r>
      <w:r w:rsidRPr="00D92A0D">
        <w:rPr>
          <w:rFonts w:eastAsia="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379E6" w:rsidRPr="00D92A0D" w:rsidTr="00447FBD">
        <w:trPr>
          <w:cantSplit/>
          <w:tblHeader/>
        </w:trPr>
        <w:tc>
          <w:tcPr>
            <w:tcW w:w="567"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п/п</w:t>
            </w:r>
          </w:p>
        </w:tc>
        <w:tc>
          <w:tcPr>
            <w:tcW w:w="4649"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Наименование сведений</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Малые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Средние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Показатель</w:t>
            </w:r>
          </w:p>
        </w:tc>
      </w:tr>
      <w:tr w:rsidR="008379E6" w:rsidRPr="00D92A0D" w:rsidTr="00447FBD">
        <w:trPr>
          <w:cantSplit/>
          <w:tblHeader/>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 </w:t>
            </w:r>
            <w:r w:rsidRPr="00D92A0D">
              <w:rPr>
                <w:rFonts w:eastAsia="Times New Roman"/>
                <w:bCs/>
                <w:color w:val="00B050"/>
              </w:rPr>
              <w:t>&lt;2&gt;:</w:t>
            </w:r>
          </w:p>
        </w:tc>
        <w:tc>
          <w:tcPr>
            <w:tcW w:w="4649"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25</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2A0D">
              <w:rPr>
                <w:rFonts w:eastAsia="Times New Roman"/>
                <w:bCs/>
                <w:color w:val="00B050"/>
              </w:rPr>
              <w:t>&lt;3&gt;.</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49</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2A0D">
              <w:rPr>
                <w:rFonts w:eastAsia="Times New Roman"/>
                <w:sz w:val="22"/>
                <w:szCs w:val="22"/>
              </w:rPr>
              <w:t>Сколково</w:t>
            </w:r>
            <w:proofErr w:type="spellEnd"/>
            <w:r w:rsidRPr="00D92A0D">
              <w:rPr>
                <w:rFonts w:eastAsia="Times New Roman"/>
                <w:sz w:val="22"/>
                <w:szCs w:val="22"/>
              </w:rPr>
              <w:t>”</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Height w:val="654"/>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7</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Среднесписочная численность работников за предшествующий календарный год, человек</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до 100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от 101 до 250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количество </w:t>
            </w:r>
            <w:proofErr w:type="gramStart"/>
            <w:r w:rsidRPr="00D92A0D">
              <w:rPr>
                <w:rFonts w:eastAsia="Times New Roman"/>
                <w:sz w:val="22"/>
                <w:szCs w:val="22"/>
              </w:rPr>
              <w:t>человек</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ind w:left="57"/>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до 15 – </w:t>
            </w:r>
            <w:proofErr w:type="spellStart"/>
            <w:r w:rsidRPr="00D92A0D">
              <w:rPr>
                <w:rFonts w:eastAsia="Times New Roman"/>
                <w:sz w:val="22"/>
                <w:szCs w:val="22"/>
              </w:rPr>
              <w:t>микропред</w:t>
            </w:r>
            <w:r w:rsidRPr="00D92A0D">
              <w:rPr>
                <w:rFonts w:eastAsia="Times New Roman"/>
                <w:sz w:val="22"/>
                <w:szCs w:val="22"/>
              </w:rPr>
              <w:softHyphen/>
              <w:t>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Height w:val="425"/>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2000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в млн. </w:t>
            </w:r>
            <w:proofErr w:type="gramStart"/>
            <w:r w:rsidRPr="00D92A0D">
              <w:rPr>
                <w:rFonts w:eastAsia="Times New Roman"/>
                <w:sz w:val="22"/>
                <w:szCs w:val="22"/>
              </w:rPr>
              <w:t>рублей</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120 в год – </w:t>
            </w:r>
            <w:proofErr w:type="spellStart"/>
            <w:r w:rsidRPr="00D92A0D">
              <w:rPr>
                <w:rFonts w:eastAsia="Times New Roman"/>
                <w:sz w:val="22"/>
                <w:szCs w:val="22"/>
              </w:rPr>
              <w:t>микро</w:t>
            </w:r>
            <w:r w:rsidRPr="00D92A0D">
              <w:rPr>
                <w:rFonts w:eastAsia="Times New Roman"/>
                <w:sz w:val="22"/>
                <w:szCs w:val="22"/>
              </w:rPr>
              <w:softHyphen/>
              <w:t>предприятие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9</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10</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в случае участия </w:t>
            </w:r>
            <w:r w:rsidRPr="00D92A0D">
              <w:rPr>
                <w:rFonts w:eastAsia="Times New Roman"/>
                <w:sz w:val="22"/>
                <w:szCs w:val="22"/>
              </w:rPr>
              <w:sym w:font="Symbol" w:char="F02D"/>
            </w:r>
            <w:r w:rsidRPr="00D92A0D">
              <w:rPr>
                <w:rFonts w:eastAsia="Times New Roman"/>
                <w:sz w:val="22"/>
                <w:szCs w:val="22"/>
              </w:rPr>
              <w:t xml:space="preserve"> наименование заказчика, реализующего программу партнерства)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при наличии </w:t>
            </w:r>
            <w:r w:rsidRPr="00D92A0D">
              <w:rPr>
                <w:rFonts w:eastAsia="Times New Roman"/>
                <w:sz w:val="22"/>
                <w:szCs w:val="22"/>
              </w:rPr>
              <w:sym w:font="Symbol" w:char="F02D"/>
            </w:r>
            <w:r w:rsidRPr="00D92A0D">
              <w:rPr>
                <w:rFonts w:eastAsia="Times New Roman"/>
                <w:sz w:val="22"/>
                <w:szCs w:val="22"/>
              </w:rPr>
              <w:t xml:space="preserve"> количество исполненных контрактов или договоров и общая сумма)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bl>
    <w:p w:rsidR="008379E6" w:rsidRPr="00D92A0D" w:rsidRDefault="008379E6" w:rsidP="008379E6">
      <w:pPr>
        <w:autoSpaceDE w:val="0"/>
        <w:autoSpaceDN w:val="0"/>
        <w:spacing w:before="240"/>
        <w:ind w:right="5954"/>
        <w:jc w:val="center"/>
        <w:rPr>
          <w:rFonts w:eastAsia="Times New Roman"/>
        </w:rPr>
      </w:pPr>
    </w:p>
    <w:p w:rsidR="008379E6" w:rsidRPr="00D92A0D" w:rsidRDefault="008379E6" w:rsidP="008379E6">
      <w:pPr>
        <w:pBdr>
          <w:top w:val="single" w:sz="4" w:space="1" w:color="auto"/>
        </w:pBdr>
        <w:autoSpaceDE w:val="0"/>
        <w:autoSpaceDN w:val="0"/>
        <w:ind w:right="5952"/>
        <w:jc w:val="center"/>
        <w:rPr>
          <w:rFonts w:eastAsia="Times New Roman"/>
          <w:sz w:val="20"/>
          <w:szCs w:val="20"/>
        </w:rPr>
      </w:pPr>
      <w:r w:rsidRPr="00D92A0D">
        <w:rPr>
          <w:rFonts w:eastAsia="Times New Roman"/>
          <w:sz w:val="20"/>
          <w:szCs w:val="20"/>
        </w:rPr>
        <w:t>(подпись)</w:t>
      </w:r>
    </w:p>
    <w:p w:rsidR="008379E6" w:rsidRPr="00D92A0D" w:rsidRDefault="008379E6" w:rsidP="008379E6">
      <w:pPr>
        <w:autoSpaceDE w:val="0"/>
        <w:autoSpaceDN w:val="0"/>
        <w:spacing w:after="240"/>
        <w:jc w:val="left"/>
        <w:rPr>
          <w:rFonts w:eastAsia="Times New Roman"/>
        </w:rPr>
      </w:pPr>
      <w:r w:rsidRPr="00D92A0D">
        <w:rPr>
          <w:rFonts w:eastAsia="Times New Roman"/>
        </w:rPr>
        <w:t>М.П.</w:t>
      </w:r>
    </w:p>
    <w:p w:rsidR="008379E6" w:rsidRPr="00D92A0D" w:rsidRDefault="008379E6" w:rsidP="008379E6">
      <w:pPr>
        <w:autoSpaceDE w:val="0"/>
        <w:autoSpaceDN w:val="0"/>
        <w:jc w:val="left"/>
        <w:rPr>
          <w:rFonts w:eastAsia="Times New Roman"/>
        </w:rPr>
      </w:pPr>
    </w:p>
    <w:p w:rsidR="008379E6" w:rsidRPr="00D92A0D" w:rsidRDefault="008379E6" w:rsidP="008379E6">
      <w:pPr>
        <w:pBdr>
          <w:top w:val="single" w:sz="4" w:space="1" w:color="auto"/>
        </w:pBdr>
        <w:autoSpaceDE w:val="0"/>
        <w:autoSpaceDN w:val="0"/>
        <w:jc w:val="center"/>
        <w:rPr>
          <w:rFonts w:eastAsia="Times New Roman"/>
          <w:sz w:val="20"/>
          <w:szCs w:val="20"/>
        </w:rPr>
      </w:pPr>
      <w:r w:rsidRPr="00D92A0D">
        <w:rPr>
          <w:rFonts w:eastAsia="Times New Roman"/>
          <w:sz w:val="20"/>
          <w:szCs w:val="20"/>
        </w:rPr>
        <w:t>(фамилия, имя, отчество (при наличии) подписавшего, должность)</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jc w:val="left"/>
        <w:rPr>
          <w:rFonts w:eastAsia="Times New Roman"/>
          <w:color w:val="808080"/>
        </w:rPr>
      </w:pPr>
      <w:r w:rsidRPr="00D92A0D">
        <w:rPr>
          <w:rFonts w:eastAsia="Times New Roman"/>
          <w:color w:val="808080"/>
        </w:rPr>
        <w:t>ИНСТРУКЦИИ ПО ЗАПОЛНЕНИЮ:</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808080"/>
        </w:rPr>
        <w:t xml:space="preserve">Декларация предоставляется в случаях, установленных в </w:t>
      </w:r>
      <w:r w:rsidRPr="000112C2">
        <w:rPr>
          <w:rFonts w:eastAsia="Times New Roman"/>
          <w:bCs/>
          <w:color w:val="808080"/>
        </w:rPr>
        <w:t xml:space="preserve">пункте </w:t>
      </w:r>
      <w:r>
        <w:rPr>
          <w:rFonts w:eastAsia="Times New Roman"/>
          <w:bCs/>
          <w:color w:val="808080"/>
        </w:rPr>
        <w:fldChar w:fldCharType="begin"/>
      </w:r>
      <w:r>
        <w:rPr>
          <w:rFonts w:eastAsia="Times New Roman"/>
          <w:bCs/>
          <w:color w:val="808080"/>
        </w:rPr>
        <w:instrText xml:space="preserve"> REF _Ref378853304 \r \h </w:instrText>
      </w:r>
      <w:r>
        <w:rPr>
          <w:rFonts w:eastAsia="Times New Roman"/>
          <w:bCs/>
          <w:color w:val="808080"/>
        </w:rPr>
      </w:r>
      <w:r>
        <w:rPr>
          <w:rFonts w:eastAsia="Times New Roman"/>
          <w:bCs/>
          <w:color w:val="808080"/>
        </w:rPr>
        <w:fldChar w:fldCharType="separate"/>
      </w:r>
      <w:r w:rsidR="00E610FE">
        <w:rPr>
          <w:rFonts w:eastAsia="Times New Roman"/>
          <w:bCs/>
          <w:color w:val="808080"/>
        </w:rPr>
        <w:t>16</w:t>
      </w:r>
      <w:r>
        <w:rPr>
          <w:rFonts w:eastAsia="Times New Roman"/>
          <w:bCs/>
          <w:color w:val="808080"/>
        </w:rPr>
        <w:fldChar w:fldCharType="end"/>
      </w:r>
      <w:r w:rsidRPr="00D92A0D">
        <w:rPr>
          <w:rFonts w:eastAsia="Times New Roman"/>
          <w:bCs/>
          <w:color w:val="808080"/>
        </w:rPr>
        <w:t xml:space="preserve"> Информационной карты.</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&lt;1&gt;</w:t>
      </w:r>
      <w:r w:rsidRPr="00D92A0D">
        <w:rPr>
          <w:rFonts w:eastAsia="Times New Roman"/>
          <w:sz w:val="22"/>
          <w:szCs w:val="22"/>
        </w:rPr>
        <w:t xml:space="preserve"> </w:t>
      </w:r>
      <w:r w:rsidRPr="00D92A0D">
        <w:rPr>
          <w:rFonts w:eastAsia="Times New Roman"/>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D92A0D">
          <w:rPr>
            <w:rFonts w:eastAsia="Times New Roman"/>
            <w:bCs/>
            <w:color w:val="808080"/>
          </w:rPr>
          <w:t>пунктах 7</w:t>
        </w:r>
      </w:hyperlink>
      <w:r w:rsidRPr="00D92A0D">
        <w:rPr>
          <w:rFonts w:eastAsia="Times New Roman"/>
          <w:bCs/>
          <w:color w:val="808080"/>
        </w:rPr>
        <w:t xml:space="preserve"> и </w:t>
      </w:r>
      <w:hyperlink r:id="rId40" w:history="1">
        <w:r w:rsidRPr="00D92A0D">
          <w:rPr>
            <w:rFonts w:eastAsia="Times New Roman"/>
            <w:bCs/>
            <w:color w:val="808080"/>
          </w:rPr>
          <w:t>8</w:t>
        </w:r>
      </w:hyperlink>
      <w:r w:rsidRPr="00D92A0D">
        <w:rPr>
          <w:rFonts w:eastAsia="Times New Roman"/>
          <w:bCs/>
          <w:color w:val="808080"/>
        </w:rPr>
        <w:t xml:space="preserve"> настоящего документа, в течение 3 календарных лет, следующих один за другим.</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&lt;2&gt;</w:t>
      </w:r>
      <w:r w:rsidRPr="00D92A0D">
        <w:rPr>
          <w:rFonts w:eastAsia="Times New Roman"/>
          <w:bCs/>
          <w:color w:val="808080"/>
        </w:rPr>
        <w:t xml:space="preserve"> </w:t>
      </w:r>
      <w:hyperlink r:id="rId41" w:history="1">
        <w:r w:rsidRPr="00D92A0D">
          <w:rPr>
            <w:rFonts w:eastAsia="Times New Roman"/>
            <w:bCs/>
            <w:color w:val="808080"/>
          </w:rPr>
          <w:t>Пункты 1</w:t>
        </w:r>
      </w:hyperlink>
      <w:r w:rsidRPr="00D92A0D">
        <w:rPr>
          <w:rFonts w:eastAsia="Times New Roman"/>
          <w:bCs/>
          <w:color w:val="808080"/>
        </w:rPr>
        <w:t xml:space="preserve"> - </w:t>
      </w:r>
      <w:hyperlink r:id="rId42" w:history="1">
        <w:r w:rsidRPr="00D92A0D">
          <w:rPr>
            <w:rFonts w:eastAsia="Times New Roman"/>
            <w:bCs/>
            <w:color w:val="808080"/>
          </w:rPr>
          <w:t>11</w:t>
        </w:r>
      </w:hyperlink>
      <w:r w:rsidRPr="00D92A0D">
        <w:rPr>
          <w:rFonts w:eastAsia="Times New Roman"/>
          <w:bCs/>
          <w:color w:val="808080"/>
        </w:rPr>
        <w:t xml:space="preserve"> настоящего документа являются обязательными для заполнения.</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&lt;3&gt;</w:t>
      </w:r>
      <w:r w:rsidRPr="00D92A0D">
        <w:rPr>
          <w:rFonts w:eastAsia="Times New Roman"/>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D92A0D">
          <w:rPr>
            <w:rFonts w:eastAsia="Times New Roman"/>
            <w:bCs/>
            <w:color w:val="808080"/>
          </w:rPr>
          <w:t>подпунктах "в"</w:t>
        </w:r>
      </w:hyperlink>
      <w:r w:rsidRPr="00D92A0D">
        <w:rPr>
          <w:rFonts w:eastAsia="Times New Roman"/>
          <w:bCs/>
          <w:color w:val="808080"/>
        </w:rPr>
        <w:t xml:space="preserve"> - </w:t>
      </w:r>
      <w:hyperlink r:id="rId44" w:history="1">
        <w:r w:rsidRPr="00D92A0D">
          <w:rPr>
            <w:rFonts w:eastAsia="Times New Roman"/>
            <w:bCs/>
            <w:color w:val="808080"/>
          </w:rPr>
          <w:t>"д" пункта 1 части 1.1 статьи 4</w:t>
        </w:r>
      </w:hyperlink>
      <w:r w:rsidRPr="00D92A0D">
        <w:rPr>
          <w:rFonts w:eastAsia="Times New Roman"/>
          <w:bCs/>
          <w:color w:val="808080"/>
        </w:rPr>
        <w:t xml:space="preserve"> Федерального закона "О развитии малого и среднего предпринимательства в Российской Федерации".</w:t>
      </w:r>
    </w:p>
    <w:p w:rsidR="008379E6" w:rsidRPr="002471FF" w:rsidRDefault="008379E6" w:rsidP="008379E6">
      <w:pPr>
        <w:autoSpaceDE w:val="0"/>
        <w:autoSpaceDN w:val="0"/>
        <w:adjustRightInd w:val="0"/>
        <w:ind w:firstLine="540"/>
        <w:rPr>
          <w:rFonts w:eastAsia="MS Mincho"/>
          <w:lang w:eastAsia="x-none"/>
        </w:rPr>
      </w:pPr>
      <w:r>
        <w:rPr>
          <w:bCs/>
          <w:color w:val="808080"/>
        </w:rPr>
        <w:br w:type="page"/>
      </w:r>
    </w:p>
    <w:p w:rsidR="008379E6" w:rsidRPr="003E20BF"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111" w:name="_Форма_7_План"/>
      <w:bookmarkStart w:id="112" w:name="_РАЗДЕЛ_IV._Техническое"/>
      <w:bookmarkStart w:id="113" w:name="_Toc528846263"/>
      <w:bookmarkEnd w:id="111"/>
      <w:bookmarkEnd w:id="112"/>
      <w:r w:rsidRPr="00D52224">
        <w:rPr>
          <w:rFonts w:ascii="Times New Roman" w:eastAsia="MS Mincho" w:hAnsi="Times New Roman"/>
          <w:color w:val="17365D"/>
          <w:kern w:val="32"/>
          <w:szCs w:val="24"/>
          <w:lang w:val="x-none" w:eastAsia="x-none"/>
        </w:rPr>
        <w:t>РАЗДЕЛ IV. Техническое задание</w:t>
      </w:r>
      <w:bookmarkEnd w:id="113"/>
    </w:p>
    <w:p w:rsidR="00F373DC" w:rsidRPr="00F373DC" w:rsidRDefault="00F373DC" w:rsidP="00EB5D38">
      <w:pPr>
        <w:keepNext/>
        <w:tabs>
          <w:tab w:val="left" w:pos="6424"/>
        </w:tabs>
        <w:jc w:val="center"/>
        <w:outlineLvl w:val="0"/>
        <w:rPr>
          <w:rFonts w:eastAsia="MS Mincho"/>
          <w:b/>
          <w:bCs/>
          <w:color w:val="17365D"/>
          <w:kern w:val="32"/>
          <w:sz w:val="28"/>
        </w:rPr>
      </w:pPr>
      <w:r w:rsidRPr="00F373DC">
        <w:rPr>
          <w:rFonts w:eastAsia="MS Mincho"/>
          <w:b/>
          <w:bCs/>
          <w:color w:val="17365D"/>
          <w:kern w:val="32"/>
          <w:sz w:val="28"/>
        </w:rPr>
        <w:t>Техническое задание</w:t>
      </w:r>
    </w:p>
    <w:p w:rsidR="004755DB" w:rsidRDefault="004755DB" w:rsidP="004755DB">
      <w:pPr>
        <w:tabs>
          <w:tab w:val="left" w:pos="9210"/>
        </w:tabs>
        <w:rPr>
          <w:lang w:eastAsia="x-none"/>
        </w:rPr>
      </w:pPr>
    </w:p>
    <w:p w:rsidR="00C45EF5" w:rsidRPr="00C45EF5" w:rsidRDefault="00C45EF5" w:rsidP="00C45EF5">
      <w:pPr>
        <w:ind w:left="708"/>
        <w:jc w:val="center"/>
        <w:rPr>
          <w:rFonts w:eastAsia="Times New Roman"/>
        </w:rPr>
      </w:pPr>
      <w:r w:rsidRPr="00C45EF5">
        <w:rPr>
          <w:rFonts w:eastAsia="Times New Roman"/>
        </w:rPr>
        <w:t>Выполнение подрядных работ по «Капитальный ремонт зданий ЦТЭТ ПАО «Башинформсвязь», расположенных   на территории Республики Башкортостан»</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C45EF5" w:rsidRPr="00C45EF5" w:rsidTr="00534011">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rsidR="00C45EF5" w:rsidRPr="00C45EF5" w:rsidRDefault="00C45EF5" w:rsidP="00C45EF5">
            <w:pPr>
              <w:jc w:val="center"/>
              <w:rPr>
                <w:rFonts w:eastAsia="Times New Roman"/>
              </w:rPr>
            </w:pPr>
            <w:r w:rsidRPr="00C45EF5">
              <w:rPr>
                <w:rFonts w:eastAsia="Times New Roman"/>
              </w:rPr>
              <w:t>№</w:t>
            </w:r>
          </w:p>
          <w:p w:rsidR="00C45EF5" w:rsidRPr="00C45EF5" w:rsidRDefault="00C45EF5" w:rsidP="00C45EF5">
            <w:pPr>
              <w:jc w:val="center"/>
              <w:rPr>
                <w:rFonts w:eastAsia="Times New Roman"/>
              </w:rPr>
            </w:pPr>
            <w:r w:rsidRPr="00C45EF5">
              <w:rPr>
                <w:rFonts w:eastAsia="Times New Roman"/>
              </w:rPr>
              <w:t>п/п</w:t>
            </w:r>
          </w:p>
        </w:tc>
        <w:tc>
          <w:tcPr>
            <w:tcW w:w="1926" w:type="dxa"/>
            <w:tcBorders>
              <w:top w:val="single" w:sz="4" w:space="0" w:color="auto"/>
              <w:left w:val="single" w:sz="4" w:space="0" w:color="auto"/>
              <w:bottom w:val="single" w:sz="4" w:space="0" w:color="auto"/>
              <w:right w:val="single" w:sz="4" w:space="0" w:color="auto"/>
            </w:tcBorders>
            <w:vAlign w:val="center"/>
            <w:hideMark/>
          </w:tcPr>
          <w:p w:rsidR="00C45EF5" w:rsidRPr="00C45EF5" w:rsidRDefault="00C45EF5" w:rsidP="00C45EF5">
            <w:pPr>
              <w:spacing w:before="120" w:after="120"/>
              <w:jc w:val="center"/>
              <w:rPr>
                <w:rFonts w:eastAsia="Times New Roman"/>
              </w:rPr>
            </w:pPr>
            <w:r w:rsidRPr="00C45EF5">
              <w:rPr>
                <w:rFonts w:eastAsia="Times New Roman"/>
              </w:rPr>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rsidR="00C45EF5" w:rsidRPr="00C45EF5" w:rsidRDefault="00C45EF5" w:rsidP="00C45EF5">
            <w:pPr>
              <w:jc w:val="center"/>
              <w:rPr>
                <w:rFonts w:eastAsia="Times New Roman"/>
              </w:rPr>
            </w:pPr>
            <w:r w:rsidRPr="00C45EF5">
              <w:rPr>
                <w:rFonts w:eastAsia="Times New Roman"/>
              </w:rPr>
              <w:t>Основные данные и требования</w:t>
            </w:r>
          </w:p>
        </w:tc>
      </w:tr>
      <w:tr w:rsidR="00C45EF5" w:rsidRPr="00C45EF5" w:rsidTr="00534011">
        <w:trPr>
          <w:trHeight w:val="180"/>
        </w:trPr>
        <w:tc>
          <w:tcPr>
            <w:tcW w:w="540"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1</w:t>
            </w:r>
          </w:p>
        </w:tc>
        <w:tc>
          <w:tcPr>
            <w:tcW w:w="1926"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2</w:t>
            </w:r>
          </w:p>
        </w:tc>
        <w:tc>
          <w:tcPr>
            <w:tcW w:w="7594"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3</w:t>
            </w:r>
          </w:p>
        </w:tc>
      </w:tr>
      <w:tr w:rsidR="00C45EF5" w:rsidRPr="00C45EF5" w:rsidTr="00534011">
        <w:trPr>
          <w:trHeight w:val="319"/>
        </w:trPr>
        <w:tc>
          <w:tcPr>
            <w:tcW w:w="540"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1.</w:t>
            </w:r>
          </w:p>
        </w:tc>
        <w:tc>
          <w:tcPr>
            <w:tcW w:w="1926"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Вид строительства</w:t>
            </w:r>
          </w:p>
        </w:tc>
        <w:tc>
          <w:tcPr>
            <w:tcW w:w="7594" w:type="dxa"/>
            <w:tcBorders>
              <w:top w:val="single" w:sz="4" w:space="0" w:color="auto"/>
              <w:left w:val="single" w:sz="4" w:space="0" w:color="auto"/>
              <w:bottom w:val="single" w:sz="4" w:space="0" w:color="auto"/>
              <w:right w:val="single" w:sz="4" w:space="0" w:color="auto"/>
            </w:tcBorders>
          </w:tcPr>
          <w:p w:rsidR="00C45EF5" w:rsidRPr="00C45EF5" w:rsidRDefault="00C45EF5" w:rsidP="00C45EF5">
            <w:pPr>
              <w:jc w:val="left"/>
              <w:rPr>
                <w:rFonts w:eastAsia="Times New Roman"/>
              </w:rPr>
            </w:pPr>
            <w:r w:rsidRPr="00C45EF5">
              <w:rPr>
                <w:rFonts w:eastAsia="Times New Roman"/>
              </w:rPr>
              <w:t xml:space="preserve">          Капитальный ремонт зданий</w:t>
            </w:r>
          </w:p>
        </w:tc>
      </w:tr>
      <w:tr w:rsidR="00C45EF5" w:rsidRPr="00C45EF5" w:rsidTr="00534011">
        <w:trPr>
          <w:trHeight w:val="469"/>
        </w:trPr>
        <w:tc>
          <w:tcPr>
            <w:tcW w:w="540"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2.</w:t>
            </w:r>
          </w:p>
        </w:tc>
        <w:tc>
          <w:tcPr>
            <w:tcW w:w="1926"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Назначение объекта, сооружения</w:t>
            </w:r>
          </w:p>
        </w:tc>
        <w:tc>
          <w:tcPr>
            <w:tcW w:w="7594" w:type="dxa"/>
            <w:tcBorders>
              <w:top w:val="single" w:sz="4" w:space="0" w:color="auto"/>
              <w:left w:val="single" w:sz="4" w:space="0" w:color="auto"/>
              <w:bottom w:val="single" w:sz="4" w:space="0" w:color="auto"/>
              <w:right w:val="single" w:sz="4" w:space="0" w:color="auto"/>
            </w:tcBorders>
          </w:tcPr>
          <w:p w:rsidR="00C45EF5" w:rsidRPr="00C45EF5" w:rsidRDefault="00C45EF5" w:rsidP="00C45EF5">
            <w:pPr>
              <w:jc w:val="left"/>
              <w:rPr>
                <w:rFonts w:eastAsia="Times New Roman"/>
              </w:rPr>
            </w:pPr>
            <w:r w:rsidRPr="00C45EF5">
              <w:rPr>
                <w:rFonts w:eastAsia="Times New Roman"/>
              </w:rPr>
              <w:t xml:space="preserve">                    «ГЦТЭТ» - «городской центр технической эксплуатации телекоммуникаций подразделение ПАО «Башинформсвязь»,                                                         </w:t>
            </w:r>
          </w:p>
          <w:p w:rsidR="00C45EF5" w:rsidRPr="00C45EF5" w:rsidRDefault="00C45EF5" w:rsidP="00C45EF5">
            <w:pPr>
              <w:jc w:val="left"/>
              <w:rPr>
                <w:rFonts w:eastAsia="Times New Roman"/>
              </w:rPr>
            </w:pPr>
            <w:r w:rsidRPr="00C45EF5">
              <w:rPr>
                <w:rFonts w:eastAsia="Times New Roman"/>
              </w:rPr>
              <w:t xml:space="preserve">                    «МЦТЭТ» - «межрайонный центр технической эксплуатации телекоммуникаций»</w:t>
            </w:r>
          </w:p>
          <w:p w:rsidR="00C45EF5" w:rsidRPr="00C45EF5" w:rsidRDefault="00C45EF5" w:rsidP="00C45EF5">
            <w:pPr>
              <w:jc w:val="left"/>
              <w:rPr>
                <w:rFonts w:eastAsia="Times New Roman"/>
              </w:rPr>
            </w:pPr>
            <w:r w:rsidRPr="00C45EF5">
              <w:rPr>
                <w:rFonts w:eastAsia="Times New Roman"/>
              </w:rPr>
              <w:t xml:space="preserve">                    «ЦТЭТ» - центр технической эксплуатации телекоммуникаций</w:t>
            </w:r>
          </w:p>
          <w:p w:rsidR="00C45EF5" w:rsidRPr="00C45EF5" w:rsidRDefault="00C45EF5" w:rsidP="00C45EF5">
            <w:pPr>
              <w:jc w:val="left"/>
              <w:rPr>
                <w:rFonts w:eastAsia="Times New Roman"/>
              </w:rPr>
            </w:pPr>
            <w:r w:rsidRPr="00C45EF5">
              <w:rPr>
                <w:rFonts w:eastAsia="Times New Roman"/>
              </w:rPr>
              <w:t xml:space="preserve">                     «ЛТЦ» _ линейный технический цех</w:t>
            </w:r>
          </w:p>
          <w:p w:rsidR="00C45EF5" w:rsidRPr="00C45EF5" w:rsidRDefault="00C45EF5" w:rsidP="00C45EF5">
            <w:pPr>
              <w:jc w:val="left"/>
              <w:rPr>
                <w:rFonts w:eastAsia="Times New Roman"/>
              </w:rPr>
            </w:pPr>
            <w:r w:rsidRPr="00C45EF5">
              <w:rPr>
                <w:rFonts w:eastAsia="Times New Roman"/>
              </w:rPr>
              <w:t xml:space="preserve">                    «здание АТС» -  помещение Автоматической Телефонной Станции.</w:t>
            </w:r>
          </w:p>
          <w:p w:rsidR="00C45EF5" w:rsidRPr="00C45EF5" w:rsidRDefault="00C45EF5" w:rsidP="00C45EF5">
            <w:pPr>
              <w:jc w:val="left"/>
              <w:rPr>
                <w:rFonts w:eastAsia="Times New Roman"/>
              </w:rPr>
            </w:pPr>
            <w:r w:rsidRPr="00C45EF5">
              <w:rPr>
                <w:rFonts w:eastAsia="Times New Roman"/>
              </w:rPr>
              <w:t xml:space="preserve">         </w:t>
            </w:r>
          </w:p>
          <w:p w:rsidR="00C45EF5" w:rsidRPr="00C45EF5" w:rsidRDefault="00C45EF5" w:rsidP="00C45EF5">
            <w:pPr>
              <w:jc w:val="left"/>
              <w:rPr>
                <w:rFonts w:eastAsia="Times New Roman"/>
              </w:rPr>
            </w:pPr>
            <w:r w:rsidRPr="00C45EF5">
              <w:rPr>
                <w:rFonts w:eastAsia="Times New Roman"/>
              </w:rPr>
              <w:t xml:space="preserve">                      </w:t>
            </w:r>
          </w:p>
        </w:tc>
      </w:tr>
      <w:tr w:rsidR="00C45EF5" w:rsidRPr="00C45EF5" w:rsidTr="00534011">
        <w:trPr>
          <w:trHeight w:val="496"/>
        </w:trPr>
        <w:tc>
          <w:tcPr>
            <w:tcW w:w="540"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3.</w:t>
            </w:r>
          </w:p>
        </w:tc>
        <w:tc>
          <w:tcPr>
            <w:tcW w:w="1926"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Источники финансирования</w:t>
            </w:r>
          </w:p>
          <w:p w:rsidR="00C45EF5" w:rsidRPr="00C45EF5" w:rsidRDefault="00C45EF5" w:rsidP="00C45EF5">
            <w:pPr>
              <w:jc w:val="left"/>
              <w:rPr>
                <w:rFonts w:eastAsia="Times New Roman"/>
              </w:rPr>
            </w:pPr>
          </w:p>
        </w:tc>
        <w:tc>
          <w:tcPr>
            <w:tcW w:w="7594" w:type="dxa"/>
            <w:tcBorders>
              <w:top w:val="single" w:sz="4" w:space="0" w:color="auto"/>
              <w:left w:val="single" w:sz="4" w:space="0" w:color="auto"/>
              <w:bottom w:val="single" w:sz="4" w:space="0" w:color="auto"/>
              <w:right w:val="single" w:sz="4" w:space="0" w:color="auto"/>
            </w:tcBorders>
          </w:tcPr>
          <w:p w:rsidR="00C45EF5" w:rsidRPr="00C45EF5" w:rsidRDefault="00C45EF5" w:rsidP="00C45EF5">
            <w:pPr>
              <w:jc w:val="left"/>
              <w:rPr>
                <w:rFonts w:eastAsia="Times New Roman"/>
              </w:rPr>
            </w:pPr>
            <w:r w:rsidRPr="00C45EF5">
              <w:rPr>
                <w:rFonts w:eastAsia="Times New Roman"/>
              </w:rPr>
              <w:t xml:space="preserve">         Средства ПАО «Башинформсвязь»</w:t>
            </w:r>
          </w:p>
          <w:p w:rsidR="00C45EF5" w:rsidRPr="00C45EF5" w:rsidRDefault="00C45EF5" w:rsidP="00C45EF5">
            <w:pPr>
              <w:jc w:val="left"/>
              <w:rPr>
                <w:rFonts w:eastAsia="Times New Roman"/>
              </w:rPr>
            </w:pPr>
          </w:p>
        </w:tc>
      </w:tr>
      <w:tr w:rsidR="00C45EF5" w:rsidRPr="00C45EF5" w:rsidTr="00534011">
        <w:trPr>
          <w:trHeight w:val="989"/>
        </w:trPr>
        <w:tc>
          <w:tcPr>
            <w:tcW w:w="540"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4.</w:t>
            </w:r>
          </w:p>
        </w:tc>
        <w:tc>
          <w:tcPr>
            <w:tcW w:w="1926"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 xml:space="preserve"> </w:t>
            </w:r>
            <w:r w:rsidRPr="00C45EF5">
              <w:rPr>
                <w:rFonts w:eastAsia="Times New Roman"/>
              </w:rPr>
              <w:tab/>
              <w:t xml:space="preserve">Стоимость выполнения работ без НДС:  </w:t>
            </w:r>
          </w:p>
          <w:p w:rsidR="00C45EF5" w:rsidRPr="00C45EF5" w:rsidRDefault="00C45EF5" w:rsidP="00C45EF5">
            <w:pPr>
              <w:jc w:val="left"/>
              <w:rPr>
                <w:rFonts w:eastAsia="Times New Roman"/>
              </w:rPr>
            </w:pPr>
            <w:r w:rsidRPr="00C45EF5">
              <w:rPr>
                <w:rFonts w:eastAsia="Times New Roman"/>
              </w:rPr>
              <w:t xml:space="preserve">«Капитальный ремонт зданий ЦТЭТ ПАО «Башинформсвязь», расположенных   на территории Республики Башкортостан: </w:t>
            </w:r>
          </w:p>
          <w:p w:rsidR="00C45EF5" w:rsidRPr="00C45EF5" w:rsidRDefault="00C45EF5" w:rsidP="00C45EF5">
            <w:pPr>
              <w:jc w:val="left"/>
              <w:rPr>
                <w:rFonts w:eastAsia="Times New Roman"/>
              </w:rPr>
            </w:pPr>
            <w:r w:rsidRPr="00C45EF5">
              <w:rPr>
                <w:rFonts w:eastAsia="Times New Roman"/>
              </w:rPr>
              <w:t xml:space="preserve">       </w:t>
            </w:r>
          </w:p>
          <w:p w:rsidR="00C45EF5" w:rsidRPr="00C45EF5" w:rsidRDefault="00C45EF5" w:rsidP="00C45EF5">
            <w:pPr>
              <w:jc w:val="left"/>
              <w:rPr>
                <w:rFonts w:eastAsia="Times New Roman"/>
              </w:rPr>
            </w:pPr>
            <w:r w:rsidRPr="00C45EF5">
              <w:rPr>
                <w:rFonts w:eastAsia="Times New Roman"/>
              </w:rPr>
              <w:t xml:space="preserve"> </w:t>
            </w:r>
          </w:p>
          <w:tbl>
            <w:tblPr>
              <w:tblW w:w="7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0"/>
              <w:gridCol w:w="3544"/>
              <w:gridCol w:w="2263"/>
            </w:tblGrid>
            <w:tr w:rsidR="00C45EF5" w:rsidRPr="00C45EF5" w:rsidTr="00C45EF5">
              <w:trPr>
                <w:trHeight w:val="885"/>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w:t>
                  </w:r>
                  <w:r>
                    <w:rPr>
                      <w:rFonts w:eastAsia="Times New Roman"/>
                    </w:rPr>
                    <w:t>т</w:t>
                  </w:r>
                  <w:r w:rsidRPr="00C45EF5">
                    <w:rPr>
                      <w:rFonts w:eastAsia="Times New Roman"/>
                    </w:rPr>
                    <w:t xml:space="preserve"> № «1»</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Капитальный ремонт кровли               здания ГЦТЭТ, расположенного по адресу: Республика Башкортостан, г.  Уфа, ул. Гагарина, д. 39/2</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217 902,85 руб.</w:t>
                  </w:r>
                </w:p>
              </w:tc>
            </w:tr>
            <w:tr w:rsidR="00C45EF5" w:rsidRPr="00C45EF5" w:rsidTr="00C45EF5">
              <w:trPr>
                <w:trHeight w:val="720"/>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«2»</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Капитальный ремонт кровли здания ГЦТЭТ, расположенного по адресу: Республика Башкортостан, г.  Уфа, ул. </w:t>
                  </w:r>
                  <w:proofErr w:type="spellStart"/>
                  <w:r w:rsidRPr="00C45EF5">
                    <w:rPr>
                      <w:rFonts w:eastAsia="Times New Roman"/>
                    </w:rPr>
                    <w:t>Тухвата</w:t>
                  </w:r>
                  <w:proofErr w:type="spellEnd"/>
                  <w:r w:rsidRPr="00C45EF5">
                    <w:rPr>
                      <w:rFonts w:eastAsia="Times New Roman"/>
                    </w:rPr>
                    <w:t xml:space="preserve"> </w:t>
                  </w:r>
                  <w:proofErr w:type="spellStart"/>
                  <w:r w:rsidRPr="00C45EF5">
                    <w:rPr>
                      <w:rFonts w:eastAsia="Times New Roman"/>
                    </w:rPr>
                    <w:t>Янаби</w:t>
                  </w:r>
                  <w:proofErr w:type="spellEnd"/>
                  <w:r w:rsidRPr="00C45EF5">
                    <w:rPr>
                      <w:rFonts w:eastAsia="Times New Roman"/>
                    </w:rPr>
                    <w:t>, д. 32/1</w:t>
                  </w:r>
                </w:p>
                <w:p w:rsidR="00C45EF5" w:rsidRPr="00C45EF5" w:rsidRDefault="00C45EF5" w:rsidP="00162E48">
                  <w:pPr>
                    <w:framePr w:hSpace="180" w:wrap="around" w:vAnchor="text" w:hAnchor="margin" w:xAlign="center" w:y="185"/>
                    <w:jc w:val="left"/>
                    <w:rPr>
                      <w:rFonts w:eastAsia="Times New Roman"/>
                    </w:rPr>
                  </w:pPr>
                </w:p>
                <w:p w:rsidR="00C45EF5" w:rsidRPr="00C45EF5" w:rsidRDefault="00C45EF5" w:rsidP="00162E48">
                  <w:pPr>
                    <w:framePr w:hSpace="180" w:wrap="around" w:vAnchor="text" w:hAnchor="margin" w:xAlign="center" w:y="185"/>
                    <w:jc w:val="left"/>
                    <w:rPr>
                      <w:rFonts w:eastAsia="Times New Roman"/>
                    </w:rPr>
                  </w:pP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824 665,57 руб.</w:t>
                  </w:r>
                </w:p>
              </w:tc>
            </w:tr>
            <w:tr w:rsidR="00C45EF5" w:rsidRPr="00C45EF5" w:rsidTr="00C45EF5">
              <w:trPr>
                <w:trHeight w:val="795"/>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«3»</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Капитальный ремонт здания ГЦТЭТ, расположенного по адресу: Республика Башкортостан, г. Уфа, ул. Кирова, д.105</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1 301 989,26 руб.  </w:t>
                  </w:r>
                </w:p>
              </w:tc>
            </w:tr>
            <w:tr w:rsidR="00C45EF5" w:rsidRPr="00C45EF5" w:rsidTr="00C45EF5">
              <w:trPr>
                <w:trHeight w:val="915"/>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«4»</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Капитальный ремонт здания </w:t>
                  </w:r>
                  <w:proofErr w:type="spellStart"/>
                  <w:r w:rsidRPr="00C45EF5">
                    <w:rPr>
                      <w:rFonts w:eastAsia="Times New Roman"/>
                    </w:rPr>
                    <w:t>Месягутовского</w:t>
                  </w:r>
                  <w:proofErr w:type="spellEnd"/>
                  <w:r w:rsidRPr="00C45EF5">
                    <w:rPr>
                      <w:rFonts w:eastAsia="Times New Roman"/>
                    </w:rPr>
                    <w:t xml:space="preserve"> МЦТЭТ, расположенного по адресу: Республика Башкортостан, </w:t>
                  </w:r>
                  <w:proofErr w:type="spellStart"/>
                  <w:r w:rsidRPr="00C45EF5">
                    <w:rPr>
                      <w:rFonts w:eastAsia="Times New Roman"/>
                    </w:rPr>
                    <w:t>Мечетлинский</w:t>
                  </w:r>
                  <w:proofErr w:type="spellEnd"/>
                  <w:r w:rsidRPr="00C45EF5">
                    <w:rPr>
                      <w:rFonts w:eastAsia="Times New Roman"/>
                    </w:rPr>
                    <w:t xml:space="preserve"> район, с.  Большеустьикинское, ул. Ленина, д. 24</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113 337,95руб.     </w:t>
                  </w:r>
                </w:p>
              </w:tc>
            </w:tr>
            <w:tr w:rsidR="00C45EF5" w:rsidRPr="00C45EF5" w:rsidTr="00C45EF5">
              <w:trPr>
                <w:trHeight w:val="1020"/>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«5»</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Капитальный ремонт здания </w:t>
                  </w:r>
                  <w:proofErr w:type="spellStart"/>
                  <w:r w:rsidRPr="00C45EF5">
                    <w:rPr>
                      <w:rFonts w:eastAsia="Times New Roman"/>
                    </w:rPr>
                    <w:t>Месягутовского</w:t>
                  </w:r>
                  <w:proofErr w:type="spellEnd"/>
                  <w:r w:rsidRPr="00C45EF5">
                    <w:rPr>
                      <w:rFonts w:eastAsia="Times New Roman"/>
                    </w:rPr>
                    <w:t xml:space="preserve"> МЦТЭТ, расположенного по адресу: Республика Башкортостан, </w:t>
                  </w:r>
                  <w:proofErr w:type="spellStart"/>
                  <w:r w:rsidRPr="00C45EF5">
                    <w:rPr>
                      <w:rFonts w:eastAsia="Times New Roman"/>
                    </w:rPr>
                    <w:t>Дуванский</w:t>
                  </w:r>
                  <w:proofErr w:type="spellEnd"/>
                  <w:r w:rsidRPr="00C45EF5">
                    <w:rPr>
                      <w:rFonts w:eastAsia="Times New Roman"/>
                    </w:rPr>
                    <w:t xml:space="preserve"> район, с. Месягутово, ул. Школьная, д. 2</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498 834,77 руб.     </w:t>
                  </w:r>
                </w:p>
              </w:tc>
            </w:tr>
            <w:tr w:rsidR="00C45EF5" w:rsidRPr="00C45EF5" w:rsidTr="00C45EF5">
              <w:trPr>
                <w:trHeight w:val="1050"/>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«6»</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Капитальный ремонт здания </w:t>
                  </w:r>
                  <w:proofErr w:type="spellStart"/>
                  <w:r w:rsidRPr="00C45EF5">
                    <w:rPr>
                      <w:rFonts w:eastAsia="Times New Roman"/>
                    </w:rPr>
                    <w:t>Бирского</w:t>
                  </w:r>
                  <w:proofErr w:type="spellEnd"/>
                  <w:r w:rsidRPr="00C45EF5">
                    <w:rPr>
                      <w:rFonts w:eastAsia="Times New Roman"/>
                    </w:rPr>
                    <w:t xml:space="preserve"> МЦТЭТ, расположенного по адресу: Республика Башкортостан, Караидельский район, с. Караидель, ул. Ленина, д. 34</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149 441,32 руб.    </w:t>
                  </w:r>
                </w:p>
              </w:tc>
            </w:tr>
            <w:tr w:rsidR="00C45EF5" w:rsidRPr="00C45EF5" w:rsidTr="00C45EF5">
              <w:trPr>
                <w:trHeight w:val="975"/>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«7»</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Капитальный ремонт здания </w:t>
                  </w:r>
                  <w:proofErr w:type="spellStart"/>
                  <w:r w:rsidRPr="00C45EF5">
                    <w:rPr>
                      <w:rFonts w:eastAsia="Times New Roman"/>
                    </w:rPr>
                    <w:t>Бирского</w:t>
                  </w:r>
                  <w:proofErr w:type="spellEnd"/>
                  <w:r w:rsidRPr="00C45EF5">
                    <w:rPr>
                      <w:rFonts w:eastAsia="Times New Roman"/>
                    </w:rPr>
                    <w:t xml:space="preserve"> МЦТЭТ, расположенного по адресу: Республика Башкортостан, г. Бирск, ул. </w:t>
                  </w:r>
                  <w:proofErr w:type="spellStart"/>
                  <w:r w:rsidRPr="00C45EF5">
                    <w:rPr>
                      <w:rFonts w:eastAsia="Times New Roman"/>
                    </w:rPr>
                    <w:t>Бурновская</w:t>
                  </w:r>
                  <w:proofErr w:type="spellEnd"/>
                  <w:r w:rsidRPr="00C45EF5">
                    <w:rPr>
                      <w:rFonts w:eastAsia="Times New Roman"/>
                    </w:rPr>
                    <w:t>, д. 10</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280 349,11руб.   </w:t>
                  </w:r>
                </w:p>
              </w:tc>
            </w:tr>
            <w:tr w:rsidR="00C45EF5" w:rsidRPr="00C45EF5" w:rsidTr="00C45EF5">
              <w:trPr>
                <w:trHeight w:val="1080"/>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«8»</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Капитальный ремонт здания Белорецкого МЦТЭТ, расположенного по адресу: Республика Башкортостан, </w:t>
                  </w:r>
                  <w:proofErr w:type="spellStart"/>
                  <w:r w:rsidRPr="00C45EF5">
                    <w:rPr>
                      <w:rFonts w:eastAsia="Times New Roman"/>
                    </w:rPr>
                    <w:t>Абзелиловский</w:t>
                  </w:r>
                  <w:proofErr w:type="spellEnd"/>
                  <w:r w:rsidRPr="00C45EF5">
                    <w:rPr>
                      <w:rFonts w:eastAsia="Times New Roman"/>
                    </w:rPr>
                    <w:t xml:space="preserve"> район, с. Аскарово, ул. Ленина, д.35</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53 403,87 руб.    </w:t>
                  </w:r>
                </w:p>
              </w:tc>
            </w:tr>
            <w:tr w:rsidR="00C45EF5" w:rsidRPr="00C45EF5" w:rsidTr="00C45EF5">
              <w:trPr>
                <w:trHeight w:val="930"/>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«9»</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Капитальный ремонт здания Нефтекамского МЦТЭТ, расположенного по адресу: Республика Башкортостан, г.  Нефтекамск, ул. Ленина, д. 13.</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455</w:t>
                  </w:r>
                  <w:r>
                    <w:rPr>
                      <w:rFonts w:eastAsia="Times New Roman"/>
                    </w:rPr>
                    <w:t xml:space="preserve"> </w:t>
                  </w:r>
                  <w:r w:rsidRPr="00C45EF5">
                    <w:rPr>
                      <w:rFonts w:eastAsia="Times New Roman"/>
                    </w:rPr>
                    <w:t xml:space="preserve">533,81руб.  </w:t>
                  </w:r>
                </w:p>
              </w:tc>
            </w:tr>
            <w:tr w:rsidR="00C45EF5" w:rsidRPr="00C45EF5" w:rsidTr="00C45EF5">
              <w:trPr>
                <w:trHeight w:val="930"/>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«10»</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Капитальный ремонт здания </w:t>
                  </w:r>
                  <w:proofErr w:type="spellStart"/>
                  <w:r w:rsidRPr="00C45EF5">
                    <w:rPr>
                      <w:rFonts w:eastAsia="Times New Roman"/>
                    </w:rPr>
                    <w:t>Туймазинского</w:t>
                  </w:r>
                  <w:proofErr w:type="spellEnd"/>
                  <w:r w:rsidRPr="00C45EF5">
                    <w:rPr>
                      <w:rFonts w:eastAsia="Times New Roman"/>
                    </w:rPr>
                    <w:t xml:space="preserve"> МЦТЭТ расположенного по адресу:</w:t>
                  </w:r>
                </w:p>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Республика Башкортостан, г. Октябрьский, ул. Проспект Ленина, д. 59</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1</w:t>
                  </w:r>
                  <w:r>
                    <w:rPr>
                      <w:rFonts w:eastAsia="Times New Roman"/>
                    </w:rPr>
                    <w:t> </w:t>
                  </w:r>
                  <w:r w:rsidRPr="00C45EF5">
                    <w:rPr>
                      <w:rFonts w:eastAsia="Times New Roman"/>
                    </w:rPr>
                    <w:t>651</w:t>
                  </w:r>
                  <w:r>
                    <w:rPr>
                      <w:rFonts w:eastAsia="Times New Roman"/>
                    </w:rPr>
                    <w:t xml:space="preserve"> </w:t>
                  </w:r>
                  <w:r w:rsidRPr="00C45EF5">
                    <w:rPr>
                      <w:rFonts w:eastAsia="Times New Roman"/>
                    </w:rPr>
                    <w:t>849,53руб.</w:t>
                  </w:r>
                </w:p>
              </w:tc>
            </w:tr>
            <w:tr w:rsidR="00C45EF5" w:rsidRPr="00C45EF5" w:rsidTr="00C45EF5">
              <w:trPr>
                <w:trHeight w:val="1035"/>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«11»</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Капитальный ремонт здания </w:t>
                  </w:r>
                  <w:proofErr w:type="spellStart"/>
                  <w:r w:rsidRPr="00C45EF5">
                    <w:rPr>
                      <w:rFonts w:eastAsia="Times New Roman"/>
                    </w:rPr>
                    <w:t>Мелеузовского</w:t>
                  </w:r>
                  <w:proofErr w:type="spellEnd"/>
                  <w:r w:rsidRPr="00C45EF5">
                    <w:rPr>
                      <w:rFonts w:eastAsia="Times New Roman"/>
                    </w:rPr>
                    <w:t xml:space="preserve"> МЦТЭТ, расположенного по адресу: Республика Башкортостан, г. Мелеуз, ул. Воровского, д.2</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931</w:t>
                  </w:r>
                  <w:r>
                    <w:rPr>
                      <w:rFonts w:eastAsia="Times New Roman"/>
                    </w:rPr>
                    <w:t xml:space="preserve"> </w:t>
                  </w:r>
                  <w:r w:rsidRPr="00C45EF5">
                    <w:rPr>
                      <w:rFonts w:eastAsia="Times New Roman"/>
                    </w:rPr>
                    <w:t>995,2 руб.</w:t>
                  </w:r>
                </w:p>
              </w:tc>
            </w:tr>
            <w:tr w:rsidR="00C45EF5" w:rsidRPr="00C45EF5" w:rsidTr="00C45EF5">
              <w:trPr>
                <w:trHeight w:val="930"/>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p>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«12»</w:t>
                  </w:r>
                </w:p>
                <w:p w:rsidR="00C45EF5" w:rsidRPr="00C45EF5" w:rsidRDefault="00C45EF5" w:rsidP="00162E48">
                  <w:pPr>
                    <w:framePr w:hSpace="180" w:wrap="around" w:vAnchor="text" w:hAnchor="margin" w:xAlign="center" w:y="185"/>
                    <w:jc w:val="left"/>
                    <w:rPr>
                      <w:rFonts w:eastAsia="Times New Roman"/>
                    </w:rPr>
                  </w:pPr>
                </w:p>
                <w:p w:rsidR="00C45EF5" w:rsidRPr="00C45EF5" w:rsidRDefault="00C45EF5" w:rsidP="00162E48">
                  <w:pPr>
                    <w:framePr w:hSpace="180" w:wrap="around" w:vAnchor="text" w:hAnchor="margin" w:xAlign="center" w:y="185"/>
                    <w:jc w:val="left"/>
                    <w:rPr>
                      <w:rFonts w:eastAsia="Times New Roman"/>
                    </w:rPr>
                  </w:pP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Капитальный ремонт здания ТЦТЭТ, расположенного по </w:t>
                  </w:r>
                </w:p>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адресу: Республика Башкортостан, </w:t>
                  </w:r>
                  <w:proofErr w:type="spellStart"/>
                  <w:r w:rsidRPr="00C45EF5">
                    <w:rPr>
                      <w:rFonts w:eastAsia="Times New Roman"/>
                    </w:rPr>
                    <w:t>Благоварский</w:t>
                  </w:r>
                  <w:proofErr w:type="spellEnd"/>
                  <w:r w:rsidRPr="00C45EF5">
                    <w:rPr>
                      <w:rFonts w:eastAsia="Times New Roman"/>
                    </w:rPr>
                    <w:t xml:space="preserve"> район, с. Языково, радиопередающий центр 1,5 км южнее д. </w:t>
                  </w:r>
                  <w:proofErr w:type="spellStart"/>
                  <w:r w:rsidRPr="00C45EF5">
                    <w:rPr>
                      <w:rFonts w:eastAsia="Times New Roman"/>
                    </w:rPr>
                    <w:t>Узыбаш</w:t>
                  </w:r>
                  <w:proofErr w:type="spellEnd"/>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808 037,96руб.</w:t>
                  </w:r>
                </w:p>
              </w:tc>
            </w:tr>
            <w:tr w:rsidR="00C45EF5" w:rsidRPr="00C45EF5" w:rsidTr="00C45EF5">
              <w:trPr>
                <w:trHeight w:val="1335"/>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«13»</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Капитальный ремонт здания </w:t>
                  </w:r>
                  <w:proofErr w:type="spellStart"/>
                  <w:r w:rsidRPr="00C45EF5">
                    <w:rPr>
                      <w:rFonts w:eastAsia="Times New Roman"/>
                    </w:rPr>
                    <w:t>Стерлитамакского</w:t>
                  </w:r>
                  <w:proofErr w:type="spellEnd"/>
                  <w:r w:rsidRPr="00C45EF5">
                    <w:rPr>
                      <w:rFonts w:eastAsia="Times New Roman"/>
                    </w:rPr>
                    <w:t xml:space="preserve"> МЦТЭТ, расположенного по адресу: Республика Башкортостан, г. Стерлитамак, ул.  Сакко и Ванцетти, д.23</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1 366 143,18руб.</w:t>
                  </w:r>
                </w:p>
              </w:tc>
            </w:tr>
            <w:tr w:rsidR="00C45EF5" w:rsidRPr="00C45EF5" w:rsidTr="00C45EF5">
              <w:trPr>
                <w:trHeight w:val="930"/>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«14»</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Капитальный ремонт здания </w:t>
                  </w:r>
                  <w:proofErr w:type="spellStart"/>
                  <w:r w:rsidRPr="00C45EF5">
                    <w:rPr>
                      <w:rFonts w:eastAsia="Times New Roman"/>
                    </w:rPr>
                    <w:t>Стерлитамакского</w:t>
                  </w:r>
                  <w:proofErr w:type="spellEnd"/>
                  <w:r w:rsidRPr="00C45EF5">
                    <w:rPr>
                      <w:rFonts w:eastAsia="Times New Roman"/>
                    </w:rPr>
                    <w:t xml:space="preserve"> МЦТЭТ, расположенного по адресу: Республика Башкортостан, г. Салават, ул. Октябрьская, д. 33</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669 122,04руб.</w:t>
                  </w:r>
                </w:p>
              </w:tc>
            </w:tr>
            <w:tr w:rsidR="00C45EF5" w:rsidRPr="00C45EF5" w:rsidTr="00C45EF5">
              <w:trPr>
                <w:trHeight w:val="825"/>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«15»</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Капитальный ремонт здания </w:t>
                  </w:r>
                  <w:proofErr w:type="spellStart"/>
                  <w:r w:rsidRPr="00C45EF5">
                    <w:rPr>
                      <w:rFonts w:eastAsia="Times New Roman"/>
                    </w:rPr>
                    <w:t>Стерлитамакского</w:t>
                  </w:r>
                  <w:proofErr w:type="spellEnd"/>
                  <w:r w:rsidRPr="00C45EF5">
                    <w:rPr>
                      <w:rFonts w:eastAsia="Times New Roman"/>
                    </w:rPr>
                    <w:t xml:space="preserve"> МЦТЭТ, расположенного по адресу: Республика Башкортостан, г. Салават, ул. Островского, д. 53</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801 553,74 руб.</w:t>
                  </w:r>
                </w:p>
              </w:tc>
            </w:tr>
            <w:tr w:rsidR="00C45EF5" w:rsidRPr="00C45EF5" w:rsidTr="00C45EF5">
              <w:trPr>
                <w:trHeight w:val="915"/>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«16»</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Капитальный ремонт здания </w:t>
                  </w:r>
                  <w:proofErr w:type="spellStart"/>
                  <w:r w:rsidRPr="00C45EF5">
                    <w:rPr>
                      <w:rFonts w:eastAsia="Times New Roman"/>
                    </w:rPr>
                    <w:t>Стерлитамакского</w:t>
                  </w:r>
                  <w:proofErr w:type="spellEnd"/>
                  <w:r w:rsidRPr="00C45EF5">
                    <w:rPr>
                      <w:rFonts w:eastAsia="Times New Roman"/>
                    </w:rPr>
                    <w:t xml:space="preserve"> МЦТЭТ, расположенного по адресу: Республика Башкортостан, </w:t>
                  </w:r>
                  <w:proofErr w:type="spellStart"/>
                  <w:r w:rsidRPr="00C45EF5">
                    <w:rPr>
                      <w:rFonts w:eastAsia="Times New Roman"/>
                    </w:rPr>
                    <w:t>Гафурийский</w:t>
                  </w:r>
                  <w:proofErr w:type="spellEnd"/>
                  <w:r w:rsidRPr="00C45EF5">
                    <w:rPr>
                      <w:rFonts w:eastAsia="Times New Roman"/>
                    </w:rPr>
                    <w:t xml:space="preserve"> район, с. Красноусольский, ул. Коммунистическая, д. 10</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219 440,71 руб.</w:t>
                  </w:r>
                </w:p>
              </w:tc>
            </w:tr>
            <w:tr w:rsidR="00C45EF5" w:rsidRPr="00C45EF5" w:rsidTr="00C45EF5">
              <w:trPr>
                <w:trHeight w:val="690"/>
              </w:trPr>
              <w:tc>
                <w:tcPr>
                  <w:tcW w:w="1390"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Объект № «17»</w:t>
                  </w:r>
                </w:p>
              </w:tc>
              <w:tc>
                <w:tcPr>
                  <w:tcW w:w="3544"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 xml:space="preserve"> Капитальный ремонт здания ТЦТЭТ, расположенного по адресу: Республика Башкортостан, Зилаирский район, с. Юлдыбаева, ул. Советская, д. 96</w:t>
                  </w:r>
                </w:p>
              </w:tc>
              <w:tc>
                <w:tcPr>
                  <w:tcW w:w="2263" w:type="dxa"/>
                  <w:shd w:val="clear" w:color="auto" w:fill="auto"/>
                  <w:hideMark/>
                </w:tcPr>
                <w:p w:rsidR="00C45EF5" w:rsidRPr="00C45EF5" w:rsidRDefault="00C45EF5" w:rsidP="00162E48">
                  <w:pPr>
                    <w:framePr w:hSpace="180" w:wrap="around" w:vAnchor="text" w:hAnchor="margin" w:xAlign="center" w:y="185"/>
                    <w:jc w:val="left"/>
                    <w:rPr>
                      <w:rFonts w:eastAsia="Times New Roman"/>
                    </w:rPr>
                  </w:pPr>
                  <w:r w:rsidRPr="00C45EF5">
                    <w:rPr>
                      <w:rFonts w:eastAsia="Times New Roman"/>
                    </w:rPr>
                    <w:t>225 399,13 руб.</w:t>
                  </w:r>
                </w:p>
              </w:tc>
            </w:tr>
          </w:tbl>
          <w:p w:rsidR="00C45EF5" w:rsidRPr="00C45EF5" w:rsidRDefault="00C45EF5" w:rsidP="00C45EF5">
            <w:pPr>
              <w:jc w:val="left"/>
              <w:rPr>
                <w:rFonts w:eastAsia="Times New Roman"/>
              </w:rPr>
            </w:pPr>
          </w:p>
          <w:p w:rsidR="00C45EF5" w:rsidRPr="00C45EF5" w:rsidRDefault="00C45EF5" w:rsidP="00C45EF5">
            <w:pPr>
              <w:jc w:val="left"/>
              <w:rPr>
                <w:rFonts w:eastAsia="Times New Roman"/>
              </w:rPr>
            </w:pPr>
          </w:p>
          <w:p w:rsidR="00C45EF5" w:rsidRPr="00C45EF5" w:rsidRDefault="00C45EF5" w:rsidP="00C45EF5">
            <w:pPr>
              <w:jc w:val="left"/>
              <w:rPr>
                <w:rFonts w:eastAsia="Times New Roman"/>
              </w:rPr>
            </w:pPr>
            <w:r>
              <w:rPr>
                <w:rFonts w:eastAsia="Times New Roman"/>
              </w:rPr>
              <w:t xml:space="preserve">Итого </w:t>
            </w:r>
            <w:r w:rsidRPr="00C45EF5">
              <w:rPr>
                <w:rFonts w:eastAsia="Times New Roman"/>
              </w:rPr>
              <w:t>без НДС 10</w:t>
            </w:r>
            <w:r>
              <w:rPr>
                <w:rFonts w:eastAsia="Times New Roman"/>
              </w:rPr>
              <w:t xml:space="preserve"> </w:t>
            </w:r>
            <w:r w:rsidRPr="00C45EF5">
              <w:rPr>
                <w:rFonts w:eastAsia="Times New Roman"/>
              </w:rPr>
              <w:t>569</w:t>
            </w:r>
            <w:r>
              <w:rPr>
                <w:rFonts w:eastAsia="Times New Roman"/>
              </w:rPr>
              <w:t xml:space="preserve"> </w:t>
            </w:r>
            <w:r w:rsidRPr="00C45EF5">
              <w:rPr>
                <w:rFonts w:eastAsia="Times New Roman"/>
              </w:rPr>
              <w:t>000 руб.</w:t>
            </w:r>
            <w:r>
              <w:rPr>
                <w:rFonts w:eastAsia="Times New Roman"/>
              </w:rPr>
              <w:t>,</w:t>
            </w:r>
            <w:r w:rsidRPr="00C45EF5">
              <w:rPr>
                <w:rFonts w:eastAsia="Times New Roman"/>
              </w:rPr>
              <w:t xml:space="preserve"> с </w:t>
            </w:r>
            <w:r>
              <w:rPr>
                <w:rFonts w:eastAsia="Times New Roman"/>
              </w:rPr>
              <w:t xml:space="preserve">учетом </w:t>
            </w:r>
            <w:r w:rsidRPr="00C45EF5">
              <w:rPr>
                <w:rFonts w:eastAsia="Times New Roman"/>
              </w:rPr>
              <w:t>НДС 20% 12 682 800 руб.</w:t>
            </w:r>
          </w:p>
          <w:p w:rsidR="00C45EF5" w:rsidRPr="00C45EF5" w:rsidRDefault="00C45EF5" w:rsidP="00C45EF5">
            <w:pPr>
              <w:jc w:val="left"/>
              <w:rPr>
                <w:rFonts w:eastAsia="Times New Roman"/>
              </w:rPr>
            </w:pPr>
          </w:p>
          <w:p w:rsidR="00C45EF5" w:rsidRPr="00C45EF5" w:rsidRDefault="00C45EF5" w:rsidP="00C45EF5">
            <w:pPr>
              <w:jc w:val="left"/>
              <w:rPr>
                <w:rFonts w:eastAsia="Times New Roman"/>
              </w:rPr>
            </w:pPr>
          </w:p>
        </w:tc>
      </w:tr>
      <w:tr w:rsidR="00C45EF5" w:rsidRPr="00C45EF5" w:rsidTr="00534011">
        <w:trPr>
          <w:trHeight w:val="936"/>
        </w:trPr>
        <w:tc>
          <w:tcPr>
            <w:tcW w:w="540"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5.</w:t>
            </w:r>
          </w:p>
        </w:tc>
        <w:tc>
          <w:tcPr>
            <w:tcW w:w="1926"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rsidR="00C45EF5" w:rsidRPr="00C45EF5" w:rsidRDefault="00C45EF5" w:rsidP="00C45EF5">
            <w:pPr>
              <w:jc w:val="left"/>
              <w:rPr>
                <w:rFonts w:eastAsia="Times New Roman"/>
              </w:rPr>
            </w:pPr>
            <w:r w:rsidRPr="00C45EF5">
              <w:rPr>
                <w:rFonts w:eastAsia="Times New Roman"/>
              </w:rPr>
              <w:t xml:space="preserve">  .   Подрядчик обязан выполнить работы не позднее 31.07.2019 года. </w:t>
            </w:r>
          </w:p>
        </w:tc>
      </w:tr>
      <w:tr w:rsidR="00C45EF5" w:rsidRPr="00C45EF5" w:rsidTr="00534011">
        <w:trPr>
          <w:trHeight w:val="676"/>
        </w:trPr>
        <w:tc>
          <w:tcPr>
            <w:tcW w:w="540"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6.</w:t>
            </w:r>
          </w:p>
        </w:tc>
        <w:tc>
          <w:tcPr>
            <w:tcW w:w="1926"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Наименование подрядной организации и основные требования</w:t>
            </w:r>
          </w:p>
          <w:p w:rsidR="00C45EF5" w:rsidRPr="00C45EF5" w:rsidRDefault="00C45EF5" w:rsidP="00C45EF5">
            <w:pPr>
              <w:jc w:val="left"/>
              <w:rPr>
                <w:rFonts w:eastAsia="Times New Roman"/>
              </w:rPr>
            </w:pPr>
          </w:p>
        </w:tc>
        <w:tc>
          <w:tcPr>
            <w:tcW w:w="7594" w:type="dxa"/>
            <w:tcBorders>
              <w:top w:val="single" w:sz="4" w:space="0" w:color="auto"/>
              <w:left w:val="single" w:sz="4" w:space="0" w:color="auto"/>
              <w:bottom w:val="single" w:sz="4" w:space="0" w:color="auto"/>
              <w:right w:val="single" w:sz="4" w:space="0" w:color="auto"/>
            </w:tcBorders>
          </w:tcPr>
          <w:p w:rsidR="00C45EF5" w:rsidRPr="00C45EF5" w:rsidRDefault="00C45EF5" w:rsidP="00C45EF5">
            <w:pPr>
              <w:jc w:val="left"/>
              <w:rPr>
                <w:rFonts w:eastAsia="Times New Roman"/>
              </w:rPr>
            </w:pPr>
            <w:r w:rsidRPr="00C45EF5">
              <w:rPr>
                <w:rFonts w:eastAsia="Times New Roman"/>
              </w:rPr>
              <w:t xml:space="preserve">            Определить по итогам рассмотрения предложений подрядчиков на комиссии по выбору подрядчика</w:t>
            </w:r>
          </w:p>
          <w:p w:rsidR="00C45EF5" w:rsidRPr="00C45EF5" w:rsidRDefault="00C45EF5" w:rsidP="00C45EF5">
            <w:pPr>
              <w:jc w:val="left"/>
              <w:rPr>
                <w:rFonts w:eastAsia="Times New Roman"/>
              </w:rPr>
            </w:pPr>
          </w:p>
          <w:p w:rsidR="00C45EF5" w:rsidRPr="00C45EF5" w:rsidRDefault="00C45EF5" w:rsidP="00C45EF5">
            <w:pPr>
              <w:jc w:val="left"/>
              <w:rPr>
                <w:rFonts w:eastAsia="Times New Roman"/>
              </w:rPr>
            </w:pPr>
          </w:p>
          <w:p w:rsidR="00C45EF5" w:rsidRPr="00C45EF5" w:rsidRDefault="00C45EF5" w:rsidP="00C45EF5">
            <w:pPr>
              <w:jc w:val="left"/>
              <w:rPr>
                <w:rFonts w:eastAsia="Times New Roman"/>
              </w:rPr>
            </w:pPr>
          </w:p>
        </w:tc>
      </w:tr>
      <w:tr w:rsidR="00C45EF5" w:rsidRPr="00C45EF5" w:rsidTr="00534011">
        <w:trPr>
          <w:trHeight w:val="709"/>
        </w:trPr>
        <w:tc>
          <w:tcPr>
            <w:tcW w:w="540"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7.</w:t>
            </w:r>
          </w:p>
        </w:tc>
        <w:tc>
          <w:tcPr>
            <w:tcW w:w="1926"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rsidR="00C45EF5" w:rsidRPr="00C45EF5" w:rsidRDefault="00C45EF5" w:rsidP="00C45EF5">
            <w:pPr>
              <w:ind w:left="284"/>
              <w:rPr>
                <w:rFonts w:eastAsia="Times New Roman"/>
              </w:rPr>
            </w:pPr>
          </w:p>
          <w:p w:rsidR="00C45EF5" w:rsidRPr="00C45EF5" w:rsidRDefault="00C45EF5" w:rsidP="00C45EF5">
            <w:pPr>
              <w:numPr>
                <w:ilvl w:val="0"/>
                <w:numId w:val="13"/>
              </w:numPr>
              <w:jc w:val="left"/>
              <w:rPr>
                <w:rFonts w:eastAsia="Times New Roman"/>
              </w:rPr>
            </w:pPr>
            <w:r w:rsidRPr="00C45EF5">
              <w:rPr>
                <w:rFonts w:eastAsia="Times New Roman"/>
              </w:rPr>
              <w:t xml:space="preserve">Выполнить строительно-монтажные работы </w:t>
            </w:r>
          </w:p>
          <w:p w:rsidR="00C45EF5" w:rsidRPr="00C45EF5" w:rsidRDefault="00C45EF5" w:rsidP="00C45EF5">
            <w:pPr>
              <w:ind w:left="284"/>
              <w:rPr>
                <w:rFonts w:eastAsia="Times New Roman"/>
              </w:rPr>
            </w:pPr>
            <w:r w:rsidRPr="00C45EF5">
              <w:rPr>
                <w:rFonts w:eastAsia="Times New Roman"/>
              </w:rPr>
              <w:t>согласно СНиП, ВСН.</w:t>
            </w:r>
          </w:p>
          <w:p w:rsidR="00C45EF5" w:rsidRPr="00C45EF5" w:rsidRDefault="00C45EF5" w:rsidP="00C45EF5">
            <w:pPr>
              <w:ind w:left="284"/>
              <w:rPr>
                <w:rFonts w:eastAsia="Times New Roman"/>
              </w:rPr>
            </w:pPr>
            <w:r w:rsidRPr="00C45EF5">
              <w:rPr>
                <w:rFonts w:eastAsia="Times New Roman"/>
              </w:rPr>
              <w:t xml:space="preserve">2.  Перечень работ определяется согласно Приложению №1 к Техническому заданию </w:t>
            </w:r>
            <w:r w:rsidR="00487763" w:rsidRPr="00C45EF5">
              <w:rPr>
                <w:rFonts w:eastAsia="Times New Roman"/>
              </w:rPr>
              <w:t>(</w:t>
            </w:r>
            <w:r w:rsidR="00487763">
              <w:t>Ведомость</w:t>
            </w:r>
            <w:r w:rsidR="00487763">
              <w:rPr>
                <w:rFonts w:eastAsia="Times New Roman"/>
              </w:rPr>
              <w:t xml:space="preserve"> объемов работ</w:t>
            </w:r>
            <w:r w:rsidRPr="00C45EF5">
              <w:rPr>
                <w:rFonts w:eastAsia="Times New Roman"/>
              </w:rPr>
              <w:t xml:space="preserve">) </w:t>
            </w:r>
          </w:p>
          <w:p w:rsidR="00C45EF5" w:rsidRPr="00C45EF5" w:rsidRDefault="00C45EF5" w:rsidP="00C45EF5">
            <w:pPr>
              <w:ind w:left="284"/>
              <w:rPr>
                <w:rFonts w:eastAsia="Times New Roman"/>
              </w:rPr>
            </w:pPr>
            <w:r w:rsidRPr="00C45EF5">
              <w:rPr>
                <w:rFonts w:eastAsia="Times New Roman"/>
              </w:rPr>
              <w:t>3.  Стоимость работ определяется согласно Приложению №2 к Техническому заданию (Локальн</w:t>
            </w:r>
            <w:r>
              <w:rPr>
                <w:rFonts w:eastAsia="Times New Roman"/>
              </w:rPr>
              <w:t xml:space="preserve">ый </w:t>
            </w:r>
            <w:r w:rsidRPr="00C45EF5">
              <w:rPr>
                <w:rFonts w:eastAsia="Times New Roman"/>
              </w:rPr>
              <w:t xml:space="preserve">сметный расчет № 1 от 2019)    </w:t>
            </w:r>
          </w:p>
          <w:p w:rsidR="00C45EF5" w:rsidRPr="00C45EF5" w:rsidRDefault="00C45EF5" w:rsidP="00C45EF5">
            <w:pPr>
              <w:ind w:left="284"/>
              <w:rPr>
                <w:rFonts w:eastAsia="Times New Roman"/>
              </w:rPr>
            </w:pPr>
            <w:r w:rsidRPr="00C45EF5">
              <w:rPr>
                <w:rFonts w:eastAsia="Times New Roman"/>
              </w:rPr>
              <w:t xml:space="preserve">4.  Срок гарантии </w:t>
            </w:r>
            <w:r>
              <w:rPr>
                <w:rFonts w:eastAsia="Times New Roman"/>
              </w:rPr>
              <w:t xml:space="preserve">на </w:t>
            </w:r>
            <w:r w:rsidRPr="00C45EF5">
              <w:rPr>
                <w:rFonts w:eastAsia="Times New Roman"/>
              </w:rPr>
              <w:t>выполненны</w:t>
            </w:r>
            <w:r>
              <w:rPr>
                <w:rFonts w:eastAsia="Times New Roman"/>
              </w:rPr>
              <w:t>е</w:t>
            </w:r>
            <w:r w:rsidRPr="00C45EF5">
              <w:rPr>
                <w:rFonts w:eastAsia="Times New Roman"/>
              </w:rPr>
              <w:t xml:space="preserve"> работ</w:t>
            </w:r>
            <w:r>
              <w:rPr>
                <w:rFonts w:eastAsia="Times New Roman"/>
              </w:rPr>
              <w:t>ы</w:t>
            </w:r>
            <w:r w:rsidRPr="00C45EF5">
              <w:rPr>
                <w:rFonts w:eastAsia="Times New Roman"/>
              </w:rPr>
              <w:t xml:space="preserve"> – </w:t>
            </w:r>
            <w:r>
              <w:rPr>
                <w:rFonts w:eastAsia="Times New Roman"/>
              </w:rPr>
              <w:t xml:space="preserve">не менее </w:t>
            </w:r>
            <w:r w:rsidRPr="00C45EF5">
              <w:rPr>
                <w:rFonts w:eastAsia="Times New Roman"/>
              </w:rPr>
              <w:t xml:space="preserve">24 месяцев со дня подписания акта </w:t>
            </w:r>
            <w:r>
              <w:rPr>
                <w:rFonts w:eastAsia="Times New Roman"/>
              </w:rPr>
              <w:t xml:space="preserve">о </w:t>
            </w:r>
            <w:r w:rsidRPr="00C45EF5">
              <w:rPr>
                <w:rFonts w:eastAsia="Times New Roman"/>
              </w:rPr>
              <w:t>приемк</w:t>
            </w:r>
            <w:r>
              <w:rPr>
                <w:rFonts w:eastAsia="Times New Roman"/>
              </w:rPr>
              <w:t>е</w:t>
            </w:r>
            <w:r w:rsidRPr="00C45EF5">
              <w:rPr>
                <w:rFonts w:eastAsia="Times New Roman"/>
              </w:rPr>
              <w:t xml:space="preserve"> выполненных работ.</w:t>
            </w:r>
          </w:p>
          <w:p w:rsidR="00C45EF5" w:rsidRPr="00C45EF5" w:rsidRDefault="00C45EF5" w:rsidP="00C45EF5">
            <w:pPr>
              <w:widowControl w:val="0"/>
              <w:tabs>
                <w:tab w:val="left" w:pos="18"/>
              </w:tabs>
              <w:autoSpaceDE w:val="0"/>
              <w:autoSpaceDN w:val="0"/>
              <w:adjustRightInd w:val="0"/>
              <w:ind w:left="284"/>
              <w:outlineLvl w:val="1"/>
              <w:rPr>
                <w:rFonts w:eastAsia="Times New Roman"/>
              </w:rPr>
            </w:pPr>
            <w:r w:rsidRPr="00C45EF5">
              <w:rPr>
                <w:rFonts w:eastAsia="Times New Roman"/>
              </w:rPr>
              <w:t xml:space="preserve">5.  Подрядчик перед началом работ должен предоставить план производства работ </w:t>
            </w:r>
            <w:r w:rsidR="000B4526">
              <w:rPr>
                <w:rFonts w:eastAsia="Times New Roman"/>
              </w:rPr>
              <w:t>(</w:t>
            </w:r>
            <w:r w:rsidRPr="00C45EF5">
              <w:rPr>
                <w:rFonts w:eastAsia="Times New Roman"/>
              </w:rPr>
              <w:t>ППР</w:t>
            </w:r>
            <w:r w:rsidR="000B4526">
              <w:rPr>
                <w:rFonts w:eastAsia="Times New Roman"/>
              </w:rPr>
              <w:t>)</w:t>
            </w:r>
            <w:r w:rsidRPr="00C45EF5">
              <w:rPr>
                <w:rFonts w:eastAsia="Times New Roman"/>
              </w:rPr>
              <w:t xml:space="preserve"> с указанием графика выполнения работ </w:t>
            </w:r>
            <w:r w:rsidR="00755644">
              <w:rPr>
                <w:rFonts w:eastAsia="Times New Roman"/>
              </w:rPr>
              <w:t>(</w:t>
            </w:r>
            <w:r w:rsidRPr="00C45EF5">
              <w:rPr>
                <w:rFonts w:eastAsia="Times New Roman"/>
              </w:rPr>
              <w:t>Приложение №3</w:t>
            </w:r>
            <w:r w:rsidR="00755644" w:rsidRPr="00755644">
              <w:rPr>
                <w:rFonts w:eastAsia="Times New Roman"/>
              </w:rPr>
              <w:t xml:space="preserve"> к Техническому заданию)</w:t>
            </w:r>
            <w:r w:rsidRPr="00C45EF5">
              <w:rPr>
                <w:rFonts w:eastAsia="Times New Roman"/>
              </w:rPr>
              <w:t>.</w:t>
            </w:r>
          </w:p>
          <w:p w:rsidR="00C45EF5" w:rsidRPr="00C45EF5" w:rsidRDefault="00C45EF5" w:rsidP="00C45EF5">
            <w:pPr>
              <w:tabs>
                <w:tab w:val="left" w:pos="18"/>
              </w:tabs>
              <w:ind w:left="284"/>
              <w:rPr>
                <w:rFonts w:eastAsia="Times New Roman"/>
              </w:rPr>
            </w:pPr>
            <w:r w:rsidRPr="00C45EF5">
              <w:rPr>
                <w:rFonts w:eastAsia="Times New Roman"/>
              </w:rPr>
              <w:t>6.   Подрядчик должен иметь в своем распоряжении всю необходимую технику для передвижения рабочих, перемещения техники и оборудования</w:t>
            </w:r>
          </w:p>
          <w:p w:rsidR="00C45EF5" w:rsidRPr="00C45EF5" w:rsidRDefault="00C45EF5" w:rsidP="00C45EF5">
            <w:pPr>
              <w:tabs>
                <w:tab w:val="left" w:pos="18"/>
              </w:tabs>
              <w:ind w:left="284"/>
              <w:rPr>
                <w:rFonts w:eastAsia="Times New Roman"/>
              </w:rPr>
            </w:pPr>
            <w:r w:rsidRPr="00C45EF5">
              <w:rPr>
                <w:rFonts w:eastAsia="Times New Roman"/>
              </w:rPr>
              <w:t>7.   Подрядчик несет ответственность по соблюдению и выполнению мероприятий по охране труда и пожарной безопасности.</w:t>
            </w:r>
          </w:p>
          <w:p w:rsidR="00C45EF5" w:rsidRPr="00C45EF5" w:rsidRDefault="00C45EF5" w:rsidP="00C45EF5">
            <w:pPr>
              <w:ind w:left="284"/>
              <w:jc w:val="left"/>
              <w:rPr>
                <w:rFonts w:eastAsia="Times New Roman"/>
              </w:rPr>
            </w:pPr>
            <w:r w:rsidRPr="00C45EF5">
              <w:rPr>
                <w:rFonts w:eastAsia="Times New Roman"/>
              </w:rPr>
              <w:t>8.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C45EF5" w:rsidRPr="00C45EF5" w:rsidTr="00534011">
        <w:trPr>
          <w:trHeight w:val="416"/>
        </w:trPr>
        <w:tc>
          <w:tcPr>
            <w:tcW w:w="540"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center"/>
              <w:rPr>
                <w:rFonts w:eastAsia="Times New Roman"/>
              </w:rPr>
            </w:pPr>
            <w:r w:rsidRPr="00C45EF5">
              <w:rPr>
                <w:rFonts w:eastAsia="Times New Roman"/>
              </w:rPr>
              <w:t>8.</w:t>
            </w:r>
          </w:p>
        </w:tc>
        <w:tc>
          <w:tcPr>
            <w:tcW w:w="1926"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rsidR="00C45EF5" w:rsidRPr="00C45EF5" w:rsidRDefault="00C45EF5" w:rsidP="00C45EF5">
            <w:pPr>
              <w:jc w:val="left"/>
              <w:rPr>
                <w:rFonts w:eastAsia="Times New Roman"/>
              </w:rPr>
            </w:pPr>
            <w:r w:rsidRPr="00C45EF5">
              <w:rPr>
                <w:rFonts w:eastAsia="Times New Roman"/>
              </w:rPr>
              <w:t xml:space="preserve">      инженер отдела строительства и эксплуатации     </w:t>
            </w:r>
          </w:p>
          <w:p w:rsidR="00C45EF5" w:rsidRPr="00C45EF5" w:rsidRDefault="00C45EF5" w:rsidP="00C45EF5">
            <w:pPr>
              <w:jc w:val="left"/>
              <w:rPr>
                <w:rFonts w:eastAsia="Times New Roman"/>
              </w:rPr>
            </w:pPr>
            <w:r w:rsidRPr="00C45EF5">
              <w:rPr>
                <w:rFonts w:eastAsia="Times New Roman"/>
              </w:rPr>
              <w:t xml:space="preserve">      гражданских объектов Д. В. Лой, </w:t>
            </w:r>
          </w:p>
          <w:p w:rsidR="00C45EF5" w:rsidRPr="00C45EF5" w:rsidRDefault="00C45EF5" w:rsidP="000B4526">
            <w:pPr>
              <w:jc w:val="left"/>
              <w:rPr>
                <w:rFonts w:eastAsia="Times New Roman"/>
              </w:rPr>
            </w:pPr>
            <w:r w:rsidRPr="00C45EF5">
              <w:rPr>
                <w:rFonts w:eastAsia="Times New Roman"/>
              </w:rPr>
              <w:t xml:space="preserve">      телефон (347) 221-58-77 </w:t>
            </w:r>
            <w:proofErr w:type="gramStart"/>
            <w:r w:rsidRPr="00C45EF5">
              <w:rPr>
                <w:rFonts w:eastAsia="Times New Roman"/>
              </w:rPr>
              <w:t>e</w:t>
            </w:r>
            <w:r w:rsidR="000B4526">
              <w:rPr>
                <w:rFonts w:eastAsia="Times New Roman"/>
              </w:rPr>
              <w:t>-</w:t>
            </w:r>
            <w:proofErr w:type="spellStart"/>
            <w:r w:rsidRPr="00C45EF5">
              <w:rPr>
                <w:rFonts w:eastAsia="Times New Roman"/>
              </w:rPr>
              <w:t>mail</w:t>
            </w:r>
            <w:proofErr w:type="spellEnd"/>
            <w:r w:rsidRPr="00C45EF5">
              <w:rPr>
                <w:rFonts w:eastAsia="Times New Roman"/>
              </w:rPr>
              <w:t xml:space="preserve">:   </w:t>
            </w:r>
            <w:proofErr w:type="gramEnd"/>
            <w:r w:rsidRPr="00C45EF5">
              <w:rPr>
                <w:rFonts w:eastAsia="Times New Roman"/>
              </w:rPr>
              <w:t>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C45EF5" w:rsidRPr="00C45EF5" w:rsidTr="00C45EF5">
        <w:trPr>
          <w:trHeight w:val="70"/>
        </w:trPr>
        <w:tc>
          <w:tcPr>
            <w:tcW w:w="5000" w:type="dxa"/>
            <w:tcBorders>
              <w:top w:val="single" w:sz="4" w:space="0" w:color="FFFFFF"/>
              <w:left w:val="single" w:sz="4" w:space="0" w:color="FFFFFF"/>
              <w:bottom w:val="single" w:sz="4" w:space="0" w:color="FFFFFF"/>
              <w:right w:val="single" w:sz="4" w:space="0" w:color="FFFFFF"/>
            </w:tcBorders>
          </w:tcPr>
          <w:p w:rsidR="00C45EF5" w:rsidRPr="00C45EF5" w:rsidRDefault="00C45EF5" w:rsidP="00C45EF5">
            <w:pPr>
              <w:widowControl w:val="0"/>
              <w:autoSpaceDE w:val="0"/>
              <w:autoSpaceDN w:val="0"/>
              <w:adjustRightInd w:val="0"/>
              <w:ind w:right="8"/>
              <w:rPr>
                <w:rFonts w:eastAsia="Times New Roman"/>
              </w:rPr>
            </w:pPr>
          </w:p>
        </w:tc>
      </w:tr>
    </w:tbl>
    <w:p w:rsidR="00C45EF5" w:rsidRPr="00C45EF5" w:rsidRDefault="00C45EF5" w:rsidP="00C45EF5">
      <w:pPr>
        <w:jc w:val="left"/>
        <w:rPr>
          <w:rFonts w:eastAsia="Times New Roman"/>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87763" w:rsidRPr="00C45EF5" w:rsidRDefault="00487763" w:rsidP="00487763">
      <w:pPr>
        <w:ind w:left="284"/>
        <w:rPr>
          <w:rFonts w:eastAsia="Times New Roman"/>
        </w:rPr>
      </w:pPr>
      <w:r w:rsidRPr="00C45EF5">
        <w:rPr>
          <w:rFonts w:eastAsia="Times New Roman"/>
        </w:rPr>
        <w:t>Приложени</w:t>
      </w:r>
      <w:r>
        <w:rPr>
          <w:rFonts w:eastAsia="Times New Roman"/>
        </w:rPr>
        <w:t>е</w:t>
      </w:r>
      <w:r w:rsidRPr="00C45EF5">
        <w:rPr>
          <w:rFonts w:eastAsia="Times New Roman"/>
        </w:rPr>
        <w:t xml:space="preserve"> №1 к Техническому заданию (</w:t>
      </w:r>
      <w:r>
        <w:rPr>
          <w:rFonts w:eastAsia="Times New Roman"/>
        </w:rPr>
        <w:t>Ведомость объемов работ</w:t>
      </w:r>
      <w:r w:rsidRPr="00C45EF5">
        <w:rPr>
          <w:rFonts w:eastAsia="Times New Roman"/>
        </w:rPr>
        <w:t xml:space="preserve">) </w:t>
      </w:r>
      <w:r>
        <w:rPr>
          <w:rFonts w:eastAsia="Times New Roman"/>
        </w:rPr>
        <w:t>представлено в отдельном файле «Приложение №1 к ТЗ»</w:t>
      </w:r>
    </w:p>
    <w:p w:rsidR="004755DB" w:rsidRDefault="004755DB" w:rsidP="004755DB">
      <w:pPr>
        <w:tabs>
          <w:tab w:val="left" w:pos="9210"/>
        </w:tabs>
        <w:rPr>
          <w:lang w:eastAsia="x-none"/>
        </w:rPr>
      </w:pPr>
    </w:p>
    <w:p w:rsidR="004755DB" w:rsidRDefault="00487763" w:rsidP="004755DB">
      <w:pPr>
        <w:tabs>
          <w:tab w:val="left" w:pos="9210"/>
        </w:tabs>
        <w:rPr>
          <w:lang w:eastAsia="x-none"/>
        </w:rPr>
      </w:pPr>
      <w:r>
        <w:rPr>
          <w:rFonts w:eastAsia="Times New Roman"/>
        </w:rPr>
        <w:t xml:space="preserve">      </w:t>
      </w:r>
      <w:r w:rsidRPr="00C45EF5">
        <w:rPr>
          <w:rFonts w:eastAsia="Times New Roman"/>
        </w:rPr>
        <w:t>Приложени</w:t>
      </w:r>
      <w:r>
        <w:rPr>
          <w:rFonts w:eastAsia="Times New Roman"/>
        </w:rPr>
        <w:t>е</w:t>
      </w:r>
      <w:r w:rsidRPr="00C45EF5">
        <w:rPr>
          <w:rFonts w:eastAsia="Times New Roman"/>
        </w:rPr>
        <w:t xml:space="preserve"> №2 к Техническому заданию (Локальн</w:t>
      </w:r>
      <w:r>
        <w:rPr>
          <w:rFonts w:eastAsia="Times New Roman"/>
        </w:rPr>
        <w:t xml:space="preserve">ый </w:t>
      </w:r>
      <w:r w:rsidRPr="00C45EF5">
        <w:rPr>
          <w:rFonts w:eastAsia="Times New Roman"/>
        </w:rPr>
        <w:t>сметный расчет № 1 от 2019) представлено</w:t>
      </w:r>
      <w:r w:rsidRPr="00487763">
        <w:rPr>
          <w:rFonts w:eastAsia="Times New Roman"/>
        </w:rPr>
        <w:t xml:space="preserve"> в отдельном файле</w:t>
      </w:r>
      <w:r w:rsidRPr="00C45EF5">
        <w:rPr>
          <w:rFonts w:eastAsia="Times New Roman"/>
        </w:rPr>
        <w:t xml:space="preserve"> «</w:t>
      </w:r>
      <w:r>
        <w:rPr>
          <w:rFonts w:eastAsia="Times New Roman"/>
        </w:rPr>
        <w:t>Приложение №2 к ТЗ –ЛКС»</w:t>
      </w:r>
    </w:p>
    <w:p w:rsidR="004755DB" w:rsidRDefault="004755DB" w:rsidP="004755DB">
      <w:pPr>
        <w:tabs>
          <w:tab w:val="left" w:pos="9210"/>
        </w:tabs>
        <w:rPr>
          <w:lang w:eastAsia="x-none"/>
        </w:rPr>
      </w:pPr>
    </w:p>
    <w:p w:rsidR="00487763" w:rsidRDefault="00487763" w:rsidP="004755DB">
      <w:pPr>
        <w:tabs>
          <w:tab w:val="left" w:pos="9210"/>
        </w:tabs>
        <w:rPr>
          <w:lang w:eastAsia="x-none"/>
        </w:rPr>
      </w:pPr>
    </w:p>
    <w:p w:rsidR="00755644" w:rsidRDefault="00755644" w:rsidP="00755644">
      <w:pPr>
        <w:tabs>
          <w:tab w:val="left" w:pos="9210"/>
        </w:tabs>
        <w:rPr>
          <w:lang w:eastAsia="x-none"/>
        </w:rPr>
      </w:pPr>
      <w:r w:rsidRPr="00C45EF5">
        <w:rPr>
          <w:rFonts w:eastAsia="Times New Roman"/>
        </w:rPr>
        <w:t>Приложение №3</w:t>
      </w:r>
      <w:r w:rsidRPr="00755644">
        <w:rPr>
          <w:rFonts w:eastAsia="Times New Roman"/>
        </w:rPr>
        <w:t xml:space="preserve"> к Техническому заданию</w:t>
      </w:r>
      <w:r w:rsidRPr="00C45EF5">
        <w:rPr>
          <w:rFonts w:eastAsia="Times New Roman"/>
        </w:rPr>
        <w:t xml:space="preserve"> </w:t>
      </w:r>
      <w:r>
        <w:rPr>
          <w:rFonts w:eastAsia="Times New Roman"/>
        </w:rPr>
        <w:t>(</w:t>
      </w:r>
      <w:r w:rsidRPr="00C45EF5">
        <w:rPr>
          <w:rFonts w:eastAsia="Times New Roman"/>
        </w:rPr>
        <w:t>График выполнения работ</w:t>
      </w:r>
      <w:r w:rsidRPr="00755644">
        <w:rPr>
          <w:rFonts w:eastAsia="Times New Roman"/>
        </w:rPr>
        <w:t>)</w:t>
      </w:r>
      <w:r>
        <w:rPr>
          <w:rFonts w:eastAsia="Times New Roman"/>
        </w:rPr>
        <w:t xml:space="preserve"> </w:t>
      </w:r>
      <w:r w:rsidRPr="00C45EF5">
        <w:rPr>
          <w:rFonts w:eastAsia="Times New Roman"/>
        </w:rPr>
        <w:t>представлено</w:t>
      </w:r>
      <w:r w:rsidRPr="00487763">
        <w:rPr>
          <w:rFonts w:eastAsia="Times New Roman"/>
        </w:rPr>
        <w:t xml:space="preserve"> в отдельном файле</w:t>
      </w:r>
      <w:r w:rsidRPr="00C45EF5">
        <w:rPr>
          <w:rFonts w:eastAsia="Times New Roman"/>
        </w:rPr>
        <w:t xml:space="preserve"> «</w:t>
      </w:r>
      <w:r>
        <w:rPr>
          <w:rFonts w:eastAsia="Times New Roman"/>
        </w:rPr>
        <w:t>Приложение №3 к ТЗ –График»</w:t>
      </w: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pPr>
    </w:p>
    <w:p w:rsidR="004755DB" w:rsidRDefault="004755DB" w:rsidP="004755DB">
      <w:pPr>
        <w:tabs>
          <w:tab w:val="left" w:pos="9210"/>
        </w:tabs>
        <w:rPr>
          <w:lang w:eastAsia="x-none"/>
        </w:rPr>
        <w:sectPr w:rsidR="004755DB" w:rsidSect="00C45EF5">
          <w:headerReference w:type="first" r:id="rId45"/>
          <w:pgSz w:w="11906" w:h="16838"/>
          <w:pgMar w:top="1134" w:right="567" w:bottom="1134" w:left="1134" w:header="709" w:footer="709" w:gutter="0"/>
          <w:cols w:space="708"/>
          <w:docGrid w:linePitch="360"/>
        </w:sectPr>
      </w:pPr>
    </w:p>
    <w:p w:rsidR="00A5348D" w:rsidRPr="00A5348D" w:rsidRDefault="00A5348D" w:rsidP="00A5348D">
      <w:pPr>
        <w:keepNext/>
        <w:tabs>
          <w:tab w:val="left" w:pos="6424"/>
        </w:tabs>
        <w:spacing w:before="240" w:after="120"/>
        <w:ind w:left="792" w:hanging="360"/>
        <w:outlineLvl w:val="0"/>
        <w:rPr>
          <w:rFonts w:eastAsia="MS Mincho"/>
          <w:b/>
          <w:bCs/>
          <w:color w:val="17365D"/>
          <w:kern w:val="32"/>
          <w:sz w:val="28"/>
          <w:lang w:val="x-none" w:eastAsia="x-none"/>
        </w:rPr>
      </w:pPr>
      <w:bookmarkStart w:id="114" w:name="_Toc529272654"/>
      <w:r w:rsidRPr="00A5348D">
        <w:rPr>
          <w:rFonts w:eastAsia="MS Mincho"/>
          <w:b/>
          <w:bCs/>
          <w:color w:val="17365D"/>
          <w:kern w:val="32"/>
          <w:sz w:val="28"/>
          <w:lang w:val="x-none" w:eastAsia="x-none"/>
        </w:rPr>
        <w:t>РАЗДЕЛ V. Прое</w:t>
      </w:r>
      <w:bookmarkStart w:id="115" w:name="договор"/>
      <w:bookmarkEnd w:id="115"/>
      <w:r w:rsidRPr="00A5348D">
        <w:rPr>
          <w:rFonts w:eastAsia="MS Mincho"/>
          <w:b/>
          <w:bCs/>
          <w:color w:val="17365D"/>
          <w:kern w:val="32"/>
          <w:sz w:val="28"/>
          <w:lang w:val="x-none" w:eastAsia="x-none"/>
        </w:rPr>
        <w:t>кт договора</w:t>
      </w:r>
      <w:bookmarkEnd w:id="114"/>
    </w:p>
    <w:p w:rsidR="00A5348D" w:rsidRPr="00A5348D" w:rsidRDefault="00A5348D" w:rsidP="00A5348D">
      <w:pPr>
        <w:rPr>
          <w:rFonts w:eastAsia="MS Mincho"/>
          <w:bCs/>
          <w:iCs/>
          <w:lang w:eastAsia="x-none"/>
        </w:rPr>
      </w:pPr>
    </w:p>
    <w:p w:rsidR="00A5348D" w:rsidRPr="00A5348D" w:rsidRDefault="00A5348D" w:rsidP="00A5348D">
      <w:pPr>
        <w:rPr>
          <w:rFonts w:eastAsia="MS Mincho"/>
          <w:b/>
          <w:bCs/>
          <w:color w:val="17365D"/>
          <w:kern w:val="32"/>
          <w:sz w:val="2"/>
          <w:szCs w:val="2"/>
          <w:lang w:eastAsia="x-none"/>
        </w:rPr>
      </w:pPr>
      <w:r w:rsidRPr="00A5348D">
        <w:rPr>
          <w:rFonts w:eastAsia="MS Mincho"/>
          <w:bCs/>
          <w:iCs/>
          <w:lang w:eastAsia="x-none"/>
        </w:rPr>
        <w:t xml:space="preserve">Проект договора прилагается в отдельном файле «Проект договора».  </w:t>
      </w:r>
    </w:p>
    <w:p w:rsidR="004755DB" w:rsidRPr="004755DB" w:rsidRDefault="004755DB" w:rsidP="004755DB">
      <w:pPr>
        <w:tabs>
          <w:tab w:val="left" w:pos="9210"/>
        </w:tabs>
        <w:rPr>
          <w:lang w:eastAsia="x-none"/>
        </w:rPr>
      </w:pPr>
    </w:p>
    <w:sectPr w:rsidR="004755DB" w:rsidRPr="004755DB" w:rsidSect="009F3EE1">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E48" w:rsidRDefault="00162E48" w:rsidP="008379E6">
      <w:r>
        <w:separator/>
      </w:r>
    </w:p>
  </w:endnote>
  <w:endnote w:type="continuationSeparator" w:id="0">
    <w:p w:rsidR="00162E48" w:rsidRDefault="00162E48" w:rsidP="0083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E48" w:rsidRDefault="00162E48" w:rsidP="008379E6">
      <w:r>
        <w:separator/>
      </w:r>
    </w:p>
  </w:footnote>
  <w:footnote w:type="continuationSeparator" w:id="0">
    <w:p w:rsidR="00162E48" w:rsidRDefault="00162E48" w:rsidP="00837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E48" w:rsidRDefault="00162E48" w:rsidP="00447FBD">
    <w:pPr>
      <w:pStyle w:val="a6"/>
      <w:jc w:val="center"/>
      <w:rPr>
        <w:lang w:val="en-US"/>
      </w:rPr>
    </w:pPr>
    <w:r>
      <w:fldChar w:fldCharType="begin"/>
    </w:r>
    <w:r>
      <w:instrText>PAGE   \* MERGEFORMAT</w:instrText>
    </w:r>
    <w:r>
      <w:fldChar w:fldCharType="separate"/>
    </w:r>
    <w:r w:rsidR="00E610FE">
      <w:rPr>
        <w:noProof/>
      </w:rPr>
      <w:t>21</w:t>
    </w:r>
    <w:r>
      <w:fldChar w:fldCharType="end"/>
    </w:r>
  </w:p>
  <w:p w:rsidR="00162E48" w:rsidRPr="00550570" w:rsidRDefault="00162E48" w:rsidP="00447FBD">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E48" w:rsidRDefault="00162E48">
    <w:pPr>
      <w:pStyle w:val="a6"/>
      <w:jc w:val="center"/>
    </w:pPr>
    <w:r>
      <w:fldChar w:fldCharType="begin"/>
    </w:r>
    <w:r>
      <w:instrText>PAGE   \* MERGEFORMAT</w:instrText>
    </w:r>
    <w:r>
      <w:fldChar w:fldCharType="separate"/>
    </w:r>
    <w:r>
      <w:rPr>
        <w:noProof/>
      </w:rPr>
      <w:t>48</w:t>
    </w:r>
    <w:r>
      <w:fldChar w:fldCharType="end"/>
    </w:r>
  </w:p>
  <w:p w:rsidR="00162E48" w:rsidRDefault="00162E4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E48" w:rsidRDefault="00162E48">
    <w:pPr>
      <w:pStyle w:val="a6"/>
      <w:jc w:val="center"/>
    </w:pPr>
    <w:r>
      <w:fldChar w:fldCharType="begin"/>
    </w:r>
    <w:r>
      <w:instrText>PAGE   \* MERGEFORMAT</w:instrText>
    </w:r>
    <w:r>
      <w:fldChar w:fldCharType="separate"/>
    </w:r>
    <w:r w:rsidR="00E610FE">
      <w:rPr>
        <w:noProof/>
      </w:rPr>
      <w:t>47</w:t>
    </w:r>
    <w:r>
      <w:fldChar w:fldCharType="end"/>
    </w:r>
  </w:p>
  <w:p w:rsidR="00162E48" w:rsidRDefault="00162E4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1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2"/>
  </w:num>
  <w:num w:numId="2">
    <w:abstractNumId w:val="8"/>
  </w:num>
  <w:num w:numId="3">
    <w:abstractNumId w:val="6"/>
  </w:num>
  <w:num w:numId="4">
    <w:abstractNumId w:val="11"/>
  </w:num>
  <w:num w:numId="5">
    <w:abstractNumId w:val="10"/>
  </w:num>
  <w:num w:numId="6">
    <w:abstractNumId w:val="7"/>
  </w:num>
  <w:num w:numId="7">
    <w:abstractNumId w:val="0"/>
  </w:num>
  <w:num w:numId="8">
    <w:abstractNumId w:val="1"/>
  </w:num>
  <w:num w:numId="9">
    <w:abstractNumId w:val="2"/>
  </w:num>
  <w:num w:numId="10">
    <w:abstractNumId w:val="3"/>
  </w:num>
  <w:num w:numId="11">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9E6"/>
    <w:rsid w:val="00063954"/>
    <w:rsid w:val="0008120F"/>
    <w:rsid w:val="000B4526"/>
    <w:rsid w:val="000E089B"/>
    <w:rsid w:val="000E3A97"/>
    <w:rsid w:val="001450A3"/>
    <w:rsid w:val="0015553B"/>
    <w:rsid w:val="001627A3"/>
    <w:rsid w:val="00162E48"/>
    <w:rsid w:val="00164F99"/>
    <w:rsid w:val="001A41F9"/>
    <w:rsid w:val="0020098E"/>
    <w:rsid w:val="00220F8A"/>
    <w:rsid w:val="0023669F"/>
    <w:rsid w:val="002501B6"/>
    <w:rsid w:val="002778A1"/>
    <w:rsid w:val="002F78FC"/>
    <w:rsid w:val="003003AE"/>
    <w:rsid w:val="00302A9A"/>
    <w:rsid w:val="00372A7F"/>
    <w:rsid w:val="00375D14"/>
    <w:rsid w:val="003A3C84"/>
    <w:rsid w:val="003C4983"/>
    <w:rsid w:val="003F6A60"/>
    <w:rsid w:val="00403E38"/>
    <w:rsid w:val="00447FBD"/>
    <w:rsid w:val="004755DB"/>
    <w:rsid w:val="00487763"/>
    <w:rsid w:val="004E38D0"/>
    <w:rsid w:val="004E5A4C"/>
    <w:rsid w:val="00534011"/>
    <w:rsid w:val="00587BD7"/>
    <w:rsid w:val="005955B4"/>
    <w:rsid w:val="00596ACD"/>
    <w:rsid w:val="005C20ED"/>
    <w:rsid w:val="00607121"/>
    <w:rsid w:val="0062425F"/>
    <w:rsid w:val="00663582"/>
    <w:rsid w:val="006662BA"/>
    <w:rsid w:val="00666319"/>
    <w:rsid w:val="006757EB"/>
    <w:rsid w:val="006A54D6"/>
    <w:rsid w:val="00752028"/>
    <w:rsid w:val="00755644"/>
    <w:rsid w:val="00780A06"/>
    <w:rsid w:val="0079153D"/>
    <w:rsid w:val="007D06DE"/>
    <w:rsid w:val="007D1C67"/>
    <w:rsid w:val="007E0C18"/>
    <w:rsid w:val="00833D24"/>
    <w:rsid w:val="008379E6"/>
    <w:rsid w:val="0084357B"/>
    <w:rsid w:val="0087440F"/>
    <w:rsid w:val="008A54B8"/>
    <w:rsid w:val="008B4AA1"/>
    <w:rsid w:val="008C5891"/>
    <w:rsid w:val="009F3EE1"/>
    <w:rsid w:val="00A0473D"/>
    <w:rsid w:val="00A12BF5"/>
    <w:rsid w:val="00A33C9B"/>
    <w:rsid w:val="00A5348D"/>
    <w:rsid w:val="00A77637"/>
    <w:rsid w:val="00A924BB"/>
    <w:rsid w:val="00A95109"/>
    <w:rsid w:val="00AB4A98"/>
    <w:rsid w:val="00AC0777"/>
    <w:rsid w:val="00AD41C9"/>
    <w:rsid w:val="00AE2D5D"/>
    <w:rsid w:val="00AE439B"/>
    <w:rsid w:val="00BA6DD8"/>
    <w:rsid w:val="00C01226"/>
    <w:rsid w:val="00C45EF5"/>
    <w:rsid w:val="00C70C61"/>
    <w:rsid w:val="00C82C71"/>
    <w:rsid w:val="00CA05FC"/>
    <w:rsid w:val="00D143B8"/>
    <w:rsid w:val="00D373F5"/>
    <w:rsid w:val="00D41CA3"/>
    <w:rsid w:val="00D44538"/>
    <w:rsid w:val="00DC0AB6"/>
    <w:rsid w:val="00DE711E"/>
    <w:rsid w:val="00E007DE"/>
    <w:rsid w:val="00E52FC3"/>
    <w:rsid w:val="00E610FE"/>
    <w:rsid w:val="00E819C5"/>
    <w:rsid w:val="00EB5D38"/>
    <w:rsid w:val="00EF6669"/>
    <w:rsid w:val="00F25CF0"/>
    <w:rsid w:val="00F373DC"/>
    <w:rsid w:val="00F4013E"/>
    <w:rsid w:val="00F612B9"/>
    <w:rsid w:val="00F6419A"/>
    <w:rsid w:val="00F968F1"/>
    <w:rsid w:val="00F978DF"/>
    <w:rsid w:val="00FF2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D4B441B-9979-4F95-86B0-EF0F5AA5B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9E6"/>
    <w:pPr>
      <w:spacing w:after="0" w:line="240" w:lineRule="auto"/>
      <w:jc w:val="both"/>
    </w:pPr>
    <w:rPr>
      <w:rFonts w:ascii="Times New Roman" w:eastAsia="Calibri"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379E6"/>
    <w:pPr>
      <w:keepNext/>
      <w:keepLines/>
      <w:spacing w:before="480"/>
      <w:outlineLvl w:val="0"/>
    </w:pPr>
    <w:rPr>
      <w:rFonts w:ascii="Cambria" w:eastAsia="Times New Roman" w:hAnsi="Cambria"/>
      <w:b/>
      <w:bCs/>
      <w:color w:val="365F91"/>
      <w:sz w:val="28"/>
      <w:szCs w:val="28"/>
    </w:rPr>
  </w:style>
  <w:style w:type="paragraph" w:styleId="20">
    <w:name w:val="heading 2"/>
    <w:aliases w:val="H2,H2 Знак"/>
    <w:basedOn w:val="a"/>
    <w:next w:val="a"/>
    <w:link w:val="21"/>
    <w:qFormat/>
    <w:rsid w:val="008379E6"/>
    <w:pPr>
      <w:keepNext/>
      <w:keepLines/>
      <w:spacing w:before="200"/>
      <w:outlineLvl w:val="1"/>
    </w:pPr>
    <w:rPr>
      <w:rFonts w:ascii="Cambria" w:eastAsia="Times New Roman" w:hAnsi="Cambria"/>
      <w:b/>
      <w:bCs/>
      <w:color w:val="4F81BD"/>
      <w:sz w:val="26"/>
      <w:szCs w:val="26"/>
    </w:rPr>
  </w:style>
  <w:style w:type="paragraph" w:styleId="3">
    <w:name w:val="heading 3"/>
    <w:aliases w:val=" Знак2,Знак2"/>
    <w:basedOn w:val="a"/>
    <w:next w:val="a"/>
    <w:link w:val="30"/>
    <w:qFormat/>
    <w:rsid w:val="008379E6"/>
    <w:pPr>
      <w:keepNext/>
      <w:keepLines/>
      <w:spacing w:before="200"/>
      <w:outlineLvl w:val="2"/>
    </w:pPr>
    <w:rPr>
      <w:rFonts w:ascii="Cambria" w:eastAsia="Times New Roman" w:hAnsi="Cambria"/>
      <w:b/>
      <w:bCs/>
      <w:color w:val="4F81BD"/>
    </w:rPr>
  </w:style>
  <w:style w:type="paragraph" w:styleId="40">
    <w:name w:val="heading 4"/>
    <w:basedOn w:val="a"/>
    <w:next w:val="a"/>
    <w:link w:val="41"/>
    <w:uiPriority w:val="9"/>
    <w:qFormat/>
    <w:rsid w:val="008379E6"/>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
    <w:qFormat/>
    <w:rsid w:val="008379E6"/>
    <w:pPr>
      <w:keepNext/>
      <w:outlineLvl w:val="4"/>
    </w:pPr>
    <w:rPr>
      <w:rFonts w:eastAsia="Times New Roman"/>
      <w:b/>
      <w:i/>
      <w:sz w:val="26"/>
      <w:szCs w:val="26"/>
    </w:rPr>
  </w:style>
  <w:style w:type="paragraph" w:styleId="6">
    <w:name w:val="heading 6"/>
    <w:basedOn w:val="a"/>
    <w:next w:val="a"/>
    <w:link w:val="60"/>
    <w:uiPriority w:val="9"/>
    <w:qFormat/>
    <w:rsid w:val="008379E6"/>
    <w:pPr>
      <w:keepNext/>
      <w:ind w:firstLine="709"/>
      <w:jc w:val="right"/>
      <w:outlineLvl w:val="5"/>
    </w:pPr>
    <w:rPr>
      <w:rFonts w:eastAsia="Times New Roman"/>
      <w:b/>
      <w:sz w:val="26"/>
      <w:szCs w:val="26"/>
    </w:rPr>
  </w:style>
  <w:style w:type="paragraph" w:styleId="7">
    <w:name w:val="heading 7"/>
    <w:basedOn w:val="a"/>
    <w:next w:val="a"/>
    <w:link w:val="70"/>
    <w:qFormat/>
    <w:rsid w:val="008379E6"/>
    <w:pPr>
      <w:tabs>
        <w:tab w:val="num" w:pos="3469"/>
      </w:tabs>
      <w:spacing w:before="240" w:after="60"/>
      <w:ind w:left="3469" w:hanging="1296"/>
      <w:outlineLvl w:val="6"/>
    </w:pPr>
    <w:rPr>
      <w:rFonts w:eastAsia="Times New Roman"/>
    </w:rPr>
  </w:style>
  <w:style w:type="paragraph" w:styleId="8">
    <w:name w:val="heading 8"/>
    <w:basedOn w:val="a"/>
    <w:next w:val="a"/>
    <w:link w:val="80"/>
    <w:uiPriority w:val="9"/>
    <w:qFormat/>
    <w:rsid w:val="008379E6"/>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qFormat/>
    <w:rsid w:val="008379E6"/>
    <w:pPr>
      <w:keepNext/>
      <w:overflowPunct w:val="0"/>
      <w:autoSpaceDE w:val="0"/>
      <w:autoSpaceDN w:val="0"/>
      <w:adjustRightInd w:val="0"/>
      <w:jc w:val="center"/>
      <w:outlineLvl w:val="8"/>
    </w:pPr>
    <w:rPr>
      <w:rFonts w:eastAsia="Times New Roman"/>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379E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379E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379E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379E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379E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379E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379E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379E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379E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379E6"/>
  </w:style>
  <w:style w:type="paragraph" w:customStyle="1" w:styleId="110">
    <w:name w:val="заголовок 11"/>
    <w:basedOn w:val="a"/>
    <w:next w:val="a"/>
    <w:rsid w:val="008379E6"/>
    <w:pPr>
      <w:keepNext/>
      <w:snapToGrid w:val="0"/>
      <w:jc w:val="center"/>
    </w:pPr>
    <w:rPr>
      <w:rFonts w:eastAsia="Times New Roman"/>
      <w:szCs w:val="20"/>
    </w:rPr>
  </w:style>
  <w:style w:type="paragraph" w:customStyle="1" w:styleId="rvps1">
    <w:name w:val="rvps1"/>
    <w:basedOn w:val="a"/>
    <w:rsid w:val="008379E6"/>
    <w:pPr>
      <w:jc w:val="center"/>
    </w:pPr>
    <w:rPr>
      <w:rFonts w:eastAsia="Times New Roman"/>
    </w:rPr>
  </w:style>
  <w:style w:type="character" w:styleId="a3">
    <w:name w:val="Hyperlink"/>
    <w:uiPriority w:val="99"/>
    <w:unhideWhenUsed/>
    <w:rsid w:val="008379E6"/>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8379E6"/>
    <w:pPr>
      <w:ind w:left="720"/>
      <w:contextualSpacing/>
    </w:pPr>
    <w:rPr>
      <w:rFonts w:eastAsia="Times New Roman"/>
    </w:rPr>
  </w:style>
  <w:style w:type="paragraph" w:styleId="12">
    <w:name w:val="toc 1"/>
    <w:basedOn w:val="a"/>
    <w:next w:val="a"/>
    <w:autoRedefine/>
    <w:uiPriority w:val="39"/>
    <w:qFormat/>
    <w:rsid w:val="008379E6"/>
    <w:pPr>
      <w:ind w:left="34" w:hanging="1"/>
    </w:pPr>
    <w:rPr>
      <w:rFonts w:eastAsia="Times New Roman"/>
    </w:rPr>
  </w:style>
  <w:style w:type="paragraph" w:styleId="2">
    <w:name w:val="toc 2"/>
    <w:basedOn w:val="a"/>
    <w:next w:val="a"/>
    <w:autoRedefine/>
    <w:uiPriority w:val="39"/>
    <w:qFormat/>
    <w:rsid w:val="008379E6"/>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8379E6"/>
    <w:pPr>
      <w:tabs>
        <w:tab w:val="center" w:pos="4677"/>
        <w:tab w:val="right" w:pos="9355"/>
      </w:tabs>
    </w:pPr>
    <w:rPr>
      <w:rFonts w:eastAsia="Times New Roman"/>
    </w:rPr>
  </w:style>
  <w:style w:type="character" w:customStyle="1" w:styleId="a7">
    <w:name w:val="Верхний колонтитул Знак"/>
    <w:basedOn w:val="a0"/>
    <w:link w:val="a6"/>
    <w:uiPriority w:val="99"/>
    <w:rsid w:val="008379E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379E6"/>
    <w:pPr>
      <w:tabs>
        <w:tab w:val="center" w:pos="4677"/>
        <w:tab w:val="right" w:pos="9355"/>
      </w:tabs>
    </w:pPr>
    <w:rPr>
      <w:rFonts w:eastAsia="Times New Roman"/>
    </w:rPr>
  </w:style>
  <w:style w:type="character" w:customStyle="1" w:styleId="a9">
    <w:name w:val="Нижний колонтитул Знак"/>
    <w:basedOn w:val="a0"/>
    <w:link w:val="a8"/>
    <w:uiPriority w:val="99"/>
    <w:rsid w:val="008379E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379E6"/>
    <w:rPr>
      <w:rFonts w:ascii="Tahoma" w:eastAsia="Times New Roman" w:hAnsi="Tahoma" w:cs="Tahoma"/>
      <w:sz w:val="16"/>
      <w:szCs w:val="16"/>
    </w:rPr>
  </w:style>
  <w:style w:type="character" w:customStyle="1" w:styleId="ab">
    <w:name w:val="Текст выноски Знак"/>
    <w:basedOn w:val="a0"/>
    <w:link w:val="aa"/>
    <w:uiPriority w:val="99"/>
    <w:semiHidden/>
    <w:rsid w:val="008379E6"/>
    <w:rPr>
      <w:rFonts w:ascii="Tahoma" w:eastAsia="Times New Roman" w:hAnsi="Tahoma" w:cs="Tahoma"/>
      <w:sz w:val="16"/>
      <w:szCs w:val="16"/>
      <w:lang w:eastAsia="ru-RU"/>
    </w:rPr>
  </w:style>
  <w:style w:type="table" w:styleId="ac">
    <w:name w:val="Table Grid"/>
    <w:basedOn w:val="a1"/>
    <w:uiPriority w:val="59"/>
    <w:rsid w:val="008379E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8379E6"/>
    <w:pPr>
      <w:spacing w:before="100" w:beforeAutospacing="1" w:after="100" w:afterAutospacing="1"/>
    </w:pPr>
    <w:rPr>
      <w:rFonts w:eastAsia="Times New Roman"/>
    </w:rPr>
  </w:style>
  <w:style w:type="paragraph" w:customStyle="1" w:styleId="Times12">
    <w:name w:val="Times 12"/>
    <w:basedOn w:val="a"/>
    <w:uiPriority w:val="99"/>
    <w:qFormat/>
    <w:rsid w:val="008379E6"/>
    <w:pPr>
      <w:overflowPunct w:val="0"/>
      <w:autoSpaceDE w:val="0"/>
      <w:autoSpaceDN w:val="0"/>
      <w:adjustRightInd w:val="0"/>
      <w:ind w:firstLine="567"/>
    </w:pPr>
    <w:rPr>
      <w:rFonts w:eastAsia="Times New Roman"/>
      <w:bCs/>
    </w:rPr>
  </w:style>
  <w:style w:type="paragraph" w:customStyle="1" w:styleId="rvps9">
    <w:name w:val="rvps9"/>
    <w:basedOn w:val="a"/>
    <w:rsid w:val="008379E6"/>
    <w:rPr>
      <w:rFonts w:eastAsia="Times New Roman"/>
    </w:rPr>
  </w:style>
  <w:style w:type="paragraph" w:customStyle="1" w:styleId="31">
    <w:name w:val="Стиль3"/>
    <w:basedOn w:val="22"/>
    <w:rsid w:val="008379E6"/>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8379E6"/>
    <w:pPr>
      <w:spacing w:after="120" w:line="480" w:lineRule="auto"/>
      <w:ind w:left="283"/>
    </w:pPr>
    <w:rPr>
      <w:rFonts w:eastAsia="Times New Roman"/>
    </w:rPr>
  </w:style>
  <w:style w:type="character" w:customStyle="1" w:styleId="23">
    <w:name w:val="Основной текст с отступом 2 Знак"/>
    <w:basedOn w:val="a0"/>
    <w:link w:val="22"/>
    <w:uiPriority w:val="99"/>
    <w:semiHidden/>
    <w:rsid w:val="008379E6"/>
    <w:rPr>
      <w:rFonts w:ascii="Times New Roman" w:eastAsia="Times New Roman" w:hAnsi="Times New Roman" w:cs="Times New Roman"/>
      <w:sz w:val="24"/>
      <w:szCs w:val="24"/>
      <w:lang w:eastAsia="ru-RU"/>
    </w:rPr>
  </w:style>
  <w:style w:type="paragraph" w:styleId="af">
    <w:name w:val="Plain Text"/>
    <w:basedOn w:val="a"/>
    <w:link w:val="af0"/>
    <w:rsid w:val="008379E6"/>
    <w:pPr>
      <w:snapToGrid w:val="0"/>
    </w:pPr>
    <w:rPr>
      <w:rFonts w:ascii="Courier New" w:eastAsia="Times New Roman" w:hAnsi="Courier New"/>
      <w:sz w:val="20"/>
      <w:szCs w:val="20"/>
    </w:rPr>
  </w:style>
  <w:style w:type="character" w:customStyle="1" w:styleId="af0">
    <w:name w:val="Текст Знак"/>
    <w:basedOn w:val="a0"/>
    <w:link w:val="af"/>
    <w:rsid w:val="008379E6"/>
    <w:rPr>
      <w:rFonts w:ascii="Courier New" w:eastAsia="Times New Roman" w:hAnsi="Courier New" w:cs="Times New Roman"/>
      <w:sz w:val="20"/>
      <w:szCs w:val="20"/>
      <w:lang w:eastAsia="ru-RU"/>
    </w:rPr>
  </w:style>
  <w:style w:type="paragraph" w:customStyle="1" w:styleId="af1">
    <w:name w:val="Таблица шапка"/>
    <w:basedOn w:val="a"/>
    <w:rsid w:val="008379E6"/>
    <w:pPr>
      <w:keepNext/>
      <w:snapToGrid w:val="0"/>
      <w:spacing w:before="40" w:after="40"/>
      <w:ind w:left="57" w:right="57"/>
    </w:pPr>
    <w:rPr>
      <w:rFonts w:eastAsia="Times New Roman"/>
      <w:szCs w:val="20"/>
    </w:rPr>
  </w:style>
  <w:style w:type="paragraph" w:customStyle="1" w:styleId="af2">
    <w:name w:val="Таблица текст"/>
    <w:basedOn w:val="a"/>
    <w:rsid w:val="008379E6"/>
    <w:pPr>
      <w:snapToGrid w:val="0"/>
      <w:spacing w:before="40" w:after="40"/>
      <w:ind w:left="57" w:right="57"/>
    </w:pPr>
    <w:rPr>
      <w:rFonts w:eastAsia="Times New Roman"/>
      <w:szCs w:val="20"/>
    </w:rPr>
  </w:style>
  <w:style w:type="character" w:customStyle="1" w:styleId="13">
    <w:name w:val="Ариал Знак1"/>
    <w:link w:val="af3"/>
    <w:locked/>
    <w:rsid w:val="008379E6"/>
    <w:rPr>
      <w:rFonts w:ascii="Arial" w:hAnsi="Arial" w:cs="Arial"/>
    </w:rPr>
  </w:style>
  <w:style w:type="paragraph" w:customStyle="1" w:styleId="af3">
    <w:name w:val="Ариал"/>
    <w:basedOn w:val="a"/>
    <w:link w:val="13"/>
    <w:rsid w:val="008379E6"/>
    <w:pPr>
      <w:spacing w:before="120" w:after="120" w:line="360" w:lineRule="auto"/>
      <w:ind w:firstLine="851"/>
    </w:pPr>
    <w:rPr>
      <w:rFonts w:ascii="Arial" w:eastAsiaTheme="minorHAnsi" w:hAnsi="Arial" w:cs="Arial"/>
      <w:sz w:val="22"/>
      <w:szCs w:val="22"/>
      <w:lang w:eastAsia="en-US"/>
    </w:rPr>
  </w:style>
  <w:style w:type="paragraph" w:customStyle="1" w:styleId="af4">
    <w:name w:val="Пункт б/н"/>
    <w:basedOn w:val="a"/>
    <w:rsid w:val="008379E6"/>
    <w:pPr>
      <w:tabs>
        <w:tab w:val="left" w:pos="1134"/>
      </w:tabs>
      <w:snapToGrid w:val="0"/>
      <w:spacing w:line="360" w:lineRule="auto"/>
      <w:ind w:firstLine="567"/>
    </w:pPr>
    <w:rPr>
      <w:rFonts w:eastAsia="Times New Roman"/>
      <w:bCs/>
    </w:rPr>
  </w:style>
  <w:style w:type="character" w:customStyle="1" w:styleId="af5">
    <w:name w:val="Ариал Таблица Знак"/>
    <w:link w:val="af6"/>
    <w:locked/>
    <w:rsid w:val="008379E6"/>
    <w:rPr>
      <w:rFonts w:ascii="Arial" w:hAnsi="Arial" w:cs="Arial"/>
    </w:rPr>
  </w:style>
  <w:style w:type="paragraph" w:customStyle="1" w:styleId="af6">
    <w:name w:val="Ариал Таблица"/>
    <w:basedOn w:val="af3"/>
    <w:link w:val="af5"/>
    <w:rsid w:val="008379E6"/>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8379E6"/>
    <w:rPr>
      <w:rFonts w:eastAsia="Times New Roman"/>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8379E6"/>
    <w:rPr>
      <w:rFonts w:ascii="Times New Roman" w:eastAsia="Times New Roman" w:hAnsi="Times New Roman" w:cs="Times New Roman"/>
      <w:sz w:val="20"/>
      <w:szCs w:val="20"/>
      <w:lang w:eastAsia="ru-RU"/>
    </w:rPr>
  </w:style>
  <w:style w:type="character" w:styleId="af9">
    <w:name w:val="footnote reference"/>
    <w:unhideWhenUsed/>
    <w:rsid w:val="008379E6"/>
    <w:rPr>
      <w:vertAlign w:val="superscript"/>
    </w:rPr>
  </w:style>
  <w:style w:type="paragraph" w:customStyle="1" w:styleId="ConsPlusNormal">
    <w:name w:val="ConsPlusNormal"/>
    <w:rsid w:val="008379E6"/>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8379E6"/>
  </w:style>
  <w:style w:type="paragraph" w:customStyle="1" w:styleId="rvps46">
    <w:name w:val="rvps46"/>
    <w:basedOn w:val="a"/>
    <w:rsid w:val="008379E6"/>
    <w:pPr>
      <w:spacing w:before="120" w:after="120"/>
    </w:pPr>
    <w:rPr>
      <w:rFonts w:eastAsia="Times New Roman"/>
    </w:rPr>
  </w:style>
  <w:style w:type="character" w:styleId="afb">
    <w:name w:val="annotation reference"/>
    <w:uiPriority w:val="99"/>
    <w:unhideWhenUsed/>
    <w:rsid w:val="008379E6"/>
    <w:rPr>
      <w:sz w:val="16"/>
      <w:szCs w:val="16"/>
    </w:rPr>
  </w:style>
  <w:style w:type="paragraph" w:styleId="afc">
    <w:name w:val="annotation text"/>
    <w:basedOn w:val="a"/>
    <w:link w:val="afd"/>
    <w:uiPriority w:val="99"/>
    <w:unhideWhenUsed/>
    <w:rsid w:val="008379E6"/>
    <w:rPr>
      <w:rFonts w:eastAsia="Times New Roman"/>
      <w:sz w:val="20"/>
      <w:szCs w:val="20"/>
    </w:rPr>
  </w:style>
  <w:style w:type="character" w:customStyle="1" w:styleId="afd">
    <w:name w:val="Текст примечания Знак"/>
    <w:basedOn w:val="a0"/>
    <w:link w:val="afc"/>
    <w:uiPriority w:val="99"/>
    <w:rsid w:val="008379E6"/>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8379E6"/>
    <w:rPr>
      <w:b/>
      <w:bCs/>
    </w:rPr>
  </w:style>
  <w:style w:type="character" w:customStyle="1" w:styleId="aff">
    <w:name w:val="Тема примечания Знак"/>
    <w:basedOn w:val="afd"/>
    <w:link w:val="afe"/>
    <w:uiPriority w:val="99"/>
    <w:semiHidden/>
    <w:rsid w:val="008379E6"/>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8379E6"/>
    <w:pPr>
      <w:ind w:firstLine="567"/>
    </w:pPr>
    <w:rPr>
      <w:rFonts w:eastAsia="Times New Roman"/>
      <w:b/>
      <w:sz w:val="26"/>
      <w:szCs w:val="26"/>
    </w:rPr>
  </w:style>
  <w:style w:type="character" w:customStyle="1" w:styleId="aff1">
    <w:name w:val="Основной текст с отступом Знак"/>
    <w:basedOn w:val="a0"/>
    <w:link w:val="aff0"/>
    <w:uiPriority w:val="99"/>
    <w:rsid w:val="008379E6"/>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8379E6"/>
    <w:rPr>
      <w:rFonts w:eastAsia="Times New Roman"/>
      <w:i/>
      <w:sz w:val="26"/>
      <w:szCs w:val="26"/>
    </w:rPr>
  </w:style>
  <w:style w:type="character" w:customStyle="1" w:styleId="aff3">
    <w:name w:val="Основной текст Знак"/>
    <w:basedOn w:val="a0"/>
    <w:link w:val="aff2"/>
    <w:uiPriority w:val="99"/>
    <w:rsid w:val="008379E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379E6"/>
    <w:rPr>
      <w:rFonts w:eastAsia="Times New Roman"/>
      <w:i/>
      <w:color w:val="FF0000"/>
      <w:sz w:val="26"/>
      <w:szCs w:val="26"/>
    </w:rPr>
  </w:style>
  <w:style w:type="character" w:customStyle="1" w:styleId="25">
    <w:name w:val="Основной текст 2 Знак"/>
    <w:basedOn w:val="a0"/>
    <w:link w:val="24"/>
    <w:uiPriority w:val="99"/>
    <w:rsid w:val="008379E6"/>
    <w:rPr>
      <w:rFonts w:ascii="Times New Roman" w:eastAsia="Times New Roman" w:hAnsi="Times New Roman" w:cs="Times New Roman"/>
      <w:i/>
      <w:color w:val="FF0000"/>
      <w:sz w:val="26"/>
      <w:szCs w:val="26"/>
      <w:lang w:eastAsia="ru-RU"/>
    </w:rPr>
  </w:style>
  <w:style w:type="paragraph" w:customStyle="1" w:styleId="aff4">
    <w:name w:val="Пункт"/>
    <w:basedOn w:val="a"/>
    <w:rsid w:val="008379E6"/>
    <w:pPr>
      <w:tabs>
        <w:tab w:val="num" w:pos="1980"/>
      </w:tabs>
      <w:ind w:left="1404" w:hanging="504"/>
    </w:pPr>
    <w:rPr>
      <w:rFonts w:eastAsia="Times New Roman"/>
      <w:szCs w:val="28"/>
    </w:rPr>
  </w:style>
  <w:style w:type="paragraph" w:customStyle="1" w:styleId="ConsPlusNonformat">
    <w:name w:val="ConsPlusNonformat"/>
    <w:rsid w:val="008379E6"/>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8379E6"/>
    <w:pPr>
      <w:spacing w:line="276" w:lineRule="auto"/>
      <w:outlineLvl w:val="9"/>
    </w:pPr>
  </w:style>
  <w:style w:type="paragraph" w:styleId="32">
    <w:name w:val="toc 3"/>
    <w:basedOn w:val="a"/>
    <w:next w:val="a"/>
    <w:autoRedefine/>
    <w:uiPriority w:val="39"/>
    <w:unhideWhenUsed/>
    <w:qFormat/>
    <w:rsid w:val="008379E6"/>
    <w:pPr>
      <w:spacing w:after="100"/>
      <w:ind w:left="440"/>
    </w:pPr>
    <w:rPr>
      <w:rFonts w:ascii="Calibri" w:eastAsia="Times New Roman" w:hAnsi="Calibri"/>
    </w:rPr>
  </w:style>
  <w:style w:type="paragraph" w:styleId="33">
    <w:name w:val="Body Text 3"/>
    <w:basedOn w:val="a"/>
    <w:link w:val="34"/>
    <w:uiPriority w:val="99"/>
    <w:unhideWhenUsed/>
    <w:rsid w:val="008379E6"/>
    <w:pPr>
      <w:autoSpaceDE w:val="0"/>
      <w:autoSpaceDN w:val="0"/>
      <w:adjustRightInd w:val="0"/>
    </w:pPr>
    <w:rPr>
      <w:rFonts w:eastAsia="Times New Roman"/>
      <w:sz w:val="26"/>
      <w:szCs w:val="26"/>
    </w:rPr>
  </w:style>
  <w:style w:type="character" w:customStyle="1" w:styleId="34">
    <w:name w:val="Основной текст 3 Знак"/>
    <w:basedOn w:val="a0"/>
    <w:link w:val="33"/>
    <w:uiPriority w:val="99"/>
    <w:rsid w:val="008379E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379E6"/>
    <w:pPr>
      <w:tabs>
        <w:tab w:val="num" w:pos="1200"/>
      </w:tabs>
      <w:ind w:left="16"/>
    </w:pPr>
    <w:rPr>
      <w:rFonts w:eastAsia="Times New Roman"/>
      <w:i/>
      <w:color w:val="808080"/>
    </w:rPr>
  </w:style>
  <w:style w:type="character" w:customStyle="1" w:styleId="36">
    <w:name w:val="Основной текст с отступом 3 Знак"/>
    <w:basedOn w:val="a0"/>
    <w:link w:val="35"/>
    <w:uiPriority w:val="99"/>
    <w:rsid w:val="008379E6"/>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8379E6"/>
    <w:rPr>
      <w:rFonts w:ascii="Times New Roman" w:eastAsia="Times New Roman" w:hAnsi="Times New Roman" w:cs="Times New Roman"/>
      <w:sz w:val="24"/>
      <w:szCs w:val="24"/>
      <w:lang w:eastAsia="ru-RU"/>
    </w:rPr>
  </w:style>
  <w:style w:type="paragraph" w:styleId="aff6">
    <w:name w:val="Block Text"/>
    <w:basedOn w:val="a"/>
    <w:uiPriority w:val="99"/>
    <w:unhideWhenUsed/>
    <w:rsid w:val="008379E6"/>
    <w:pPr>
      <w:tabs>
        <w:tab w:val="left" w:pos="16"/>
      </w:tabs>
      <w:ind w:left="16" w:right="113"/>
      <w:contextualSpacing/>
    </w:pPr>
    <w:rPr>
      <w:rFonts w:eastAsia="Times New Roman"/>
      <w:sz w:val="26"/>
      <w:szCs w:val="26"/>
    </w:rPr>
  </w:style>
  <w:style w:type="paragraph" w:customStyle="1" w:styleId="26">
    <w:name w:val="çàãîëîâîê 2"/>
    <w:basedOn w:val="a"/>
    <w:next w:val="a"/>
    <w:rsid w:val="008379E6"/>
    <w:pPr>
      <w:keepNext/>
    </w:pPr>
    <w:rPr>
      <w:rFonts w:eastAsia="Times New Roman"/>
      <w:szCs w:val="20"/>
      <w:lang w:val="en-GB"/>
    </w:rPr>
  </w:style>
  <w:style w:type="paragraph" w:customStyle="1" w:styleId="14">
    <w:name w:val="Абзац списка1"/>
    <w:basedOn w:val="a"/>
    <w:rsid w:val="008379E6"/>
    <w:pPr>
      <w:ind w:left="720"/>
      <w:contextualSpacing/>
    </w:pPr>
    <w:rPr>
      <w:rFonts w:ascii="Calibri" w:eastAsia="Times New Roman" w:hAnsi="Calibri"/>
    </w:rPr>
  </w:style>
  <w:style w:type="paragraph" w:customStyle="1" w:styleId="aff7">
    <w:name w:val="Текст документа"/>
    <w:basedOn w:val="a"/>
    <w:link w:val="aff8"/>
    <w:uiPriority w:val="99"/>
    <w:rsid w:val="008379E6"/>
    <w:pPr>
      <w:spacing w:line="360" w:lineRule="auto"/>
      <w:ind w:firstLine="720"/>
    </w:pPr>
    <w:rPr>
      <w:rFonts w:eastAsia="Times New Roman"/>
    </w:rPr>
  </w:style>
  <w:style w:type="character" w:customStyle="1" w:styleId="aff8">
    <w:name w:val="Текст документа Знак"/>
    <w:link w:val="aff7"/>
    <w:uiPriority w:val="99"/>
    <w:locked/>
    <w:rsid w:val="008379E6"/>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8379E6"/>
    <w:rPr>
      <w:color w:val="800080"/>
      <w:u w:val="single"/>
    </w:rPr>
  </w:style>
  <w:style w:type="paragraph" w:customStyle="1" w:styleId="Default">
    <w:name w:val="Default"/>
    <w:rsid w:val="008379E6"/>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8379E6"/>
    <w:pPr>
      <w:numPr>
        <w:numId w:val="4"/>
      </w:numPr>
    </w:pPr>
  </w:style>
  <w:style w:type="paragraph" w:customStyle="1" w:styleId="CharChar4CharCharCharCharCharChar">
    <w:name w:val="Char Char4 Знак Знак Char Char Знак Знак Char Char Знак Char Char"/>
    <w:basedOn w:val="a"/>
    <w:semiHidden/>
    <w:rsid w:val="008379E6"/>
    <w:pPr>
      <w:widowControl w:val="0"/>
      <w:adjustRightInd w:val="0"/>
      <w:spacing w:after="160" w:line="240" w:lineRule="exact"/>
      <w:jc w:val="right"/>
    </w:pPr>
    <w:rPr>
      <w:rFonts w:eastAsia="Times New Roman"/>
      <w:sz w:val="20"/>
      <w:szCs w:val="20"/>
      <w:lang w:val="en-GB"/>
    </w:rPr>
  </w:style>
  <w:style w:type="paragraph" w:styleId="affa">
    <w:name w:val="Revision"/>
    <w:hidden/>
    <w:uiPriority w:val="99"/>
    <w:semiHidden/>
    <w:rsid w:val="008379E6"/>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8379E6"/>
    <w:pPr>
      <w:numPr>
        <w:numId w:val="5"/>
      </w:numPr>
      <w:suppressAutoHyphens/>
      <w:spacing w:before="120"/>
    </w:pPr>
    <w:rPr>
      <w:rFonts w:ascii="Arial" w:eastAsia="Times New Roman" w:hAnsi="Arial"/>
      <w:lang w:val="en-US" w:eastAsia="ar-SA"/>
    </w:rPr>
  </w:style>
  <w:style w:type="character" w:styleId="affb">
    <w:name w:val="Placeholder Text"/>
    <w:basedOn w:val="a0"/>
    <w:uiPriority w:val="99"/>
    <w:semiHidden/>
    <w:rsid w:val="008379E6"/>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A41F9"/>
    <w:rPr>
      <w:rFonts w:ascii="Times New Roman" w:eastAsia="Times New Roman" w:hAnsi="Times New Roman" w:cs="Times New Roman"/>
      <w:sz w:val="24"/>
      <w:szCs w:val="24"/>
      <w:lang w:eastAsia="ru-RU"/>
    </w:rPr>
  </w:style>
  <w:style w:type="character" w:styleId="affc">
    <w:name w:val="Strong"/>
    <w:basedOn w:val="a0"/>
    <w:uiPriority w:val="99"/>
    <w:qFormat/>
    <w:rsid w:val="008C5891"/>
    <w:rPr>
      <w:b/>
      <w:bCs/>
    </w:rPr>
  </w:style>
  <w:style w:type="numbering" w:customStyle="1" w:styleId="410">
    <w:name w:val="Стиль41"/>
    <w:rsid w:val="00372A7F"/>
  </w:style>
  <w:style w:type="table" w:customStyle="1" w:styleId="15">
    <w:name w:val="Сетка таблицы1"/>
    <w:basedOn w:val="a1"/>
    <w:next w:val="ac"/>
    <w:rsid w:val="00F373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87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ablaev@bashtel.ru" TargetMode="External"/><Relationship Id="rId18" Type="http://schemas.openxmlformats.org/officeDocument/2006/relationships/hyperlink" Target="http://www.roseltorg.ru" TargetMode="External"/><Relationship Id="rId26" Type="http://schemas.openxmlformats.org/officeDocument/2006/relationships/hyperlink" Target="http://www.bashtel.ru"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eader" Target="header1.xm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d.loj@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image" Target="media/image2.wmf"/><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b.ablaev@bashtel.ru" TargetMode="External"/><Relationship Id="rId36" Type="http://schemas.openxmlformats.org/officeDocument/2006/relationships/hyperlink" Target="http://zakupki.rostelecom.ru/docs/" TargetMode="External"/><Relationship Id="rId49"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mailto:d.loj@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http://www.roseltorg.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87D67008DD4C27A163B59D06D7D6B6"/>
        <w:category>
          <w:name w:val="Общие"/>
          <w:gallery w:val="placeholder"/>
        </w:category>
        <w:types>
          <w:type w:val="bbPlcHdr"/>
        </w:types>
        <w:behaviors>
          <w:behavior w:val="content"/>
        </w:behaviors>
        <w:guid w:val="{9E8F5D68-616D-4B4D-9B1D-09AE585B0473}"/>
      </w:docPartPr>
      <w:docPartBody>
        <w:p w:rsidR="00532CF3" w:rsidRDefault="003C2589" w:rsidP="003C2589">
          <w:pPr>
            <w:pStyle w:val="1187D67008DD4C27A163B59D06D7D6B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589"/>
    <w:rsid w:val="000B05ED"/>
    <w:rsid w:val="003C2589"/>
    <w:rsid w:val="004C2004"/>
    <w:rsid w:val="00532CF3"/>
    <w:rsid w:val="00581F93"/>
    <w:rsid w:val="005A306F"/>
    <w:rsid w:val="00C11EA7"/>
    <w:rsid w:val="00C82129"/>
    <w:rsid w:val="00DF2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2589"/>
    <w:rPr>
      <w:color w:val="808080"/>
    </w:rPr>
  </w:style>
  <w:style w:type="paragraph" w:customStyle="1" w:styleId="1187D67008DD4C27A163B59D06D7D6B6">
    <w:name w:val="1187D67008DD4C27A163B59D06D7D6B6"/>
    <w:rsid w:val="003C25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CA252-697A-40B9-A14F-640D97D16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47</Pages>
  <Words>16094</Words>
  <Characters>91742</Characters>
  <Application>Microsoft Office Word</Application>
  <DocSecurity>0</DocSecurity>
  <Lines>764</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20</cp:revision>
  <cp:lastPrinted>2019-02-27T11:50:00Z</cp:lastPrinted>
  <dcterms:created xsi:type="dcterms:W3CDTF">2019-02-22T04:37:00Z</dcterms:created>
  <dcterms:modified xsi:type="dcterms:W3CDTF">2019-02-27T11:53:00Z</dcterms:modified>
</cp:coreProperties>
</file>